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0D5DD" w14:textId="77777777" w:rsidR="004F6254" w:rsidRPr="000B6A0E" w:rsidRDefault="004F6254">
      <w:pPr>
        <w:spacing w:before="6" w:line="100" w:lineRule="exact"/>
        <w:rPr>
          <w:rFonts w:ascii="Arial" w:hAnsi="Arial" w:cs="Arial"/>
        </w:rPr>
      </w:pPr>
    </w:p>
    <w:p w14:paraId="1959796C" w14:textId="77777777" w:rsidR="004F6254" w:rsidRPr="000B6A0E" w:rsidRDefault="004F6254">
      <w:pPr>
        <w:spacing w:line="200" w:lineRule="exact"/>
        <w:rPr>
          <w:rFonts w:ascii="Arial" w:hAnsi="Arial" w:cs="Arial"/>
        </w:rPr>
      </w:pPr>
    </w:p>
    <w:p w14:paraId="1893DAB6" w14:textId="77777777" w:rsidR="004F6254" w:rsidRPr="000B6A0E" w:rsidRDefault="004F6254">
      <w:pPr>
        <w:spacing w:line="200" w:lineRule="exact"/>
        <w:rPr>
          <w:rFonts w:ascii="Arial" w:hAnsi="Arial" w:cs="Arial"/>
        </w:rPr>
      </w:pPr>
    </w:p>
    <w:p w14:paraId="7B3A2D9D" w14:textId="77777777" w:rsidR="004F6254" w:rsidRPr="000B6A0E" w:rsidRDefault="004F6254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626"/>
      </w:tblGrid>
      <w:tr w:rsidR="004F6254" w:rsidRPr="000B6A0E" w14:paraId="17B62AEB" w14:textId="77777777">
        <w:trPr>
          <w:trHeight w:hRule="exact" w:val="300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F4D467" w14:textId="77777777" w:rsidR="004F6254" w:rsidRPr="000B6A0E" w:rsidRDefault="006F17E5">
            <w:pPr>
              <w:spacing w:line="220" w:lineRule="exact"/>
              <w:ind w:left="90"/>
              <w:rPr>
                <w:rFonts w:ascii="Arial" w:eastAsia="Cambria" w:hAnsi="Arial" w:cs="Arial"/>
              </w:rPr>
            </w:pPr>
            <w:r w:rsidRPr="000B6A0E">
              <w:rPr>
                <w:rFonts w:ascii="Arial" w:eastAsia="Cambria" w:hAnsi="Arial" w:cs="Arial"/>
                <w:spacing w:val="1"/>
              </w:rPr>
              <w:t>Na</w:t>
            </w:r>
            <w:r w:rsidRPr="000B6A0E">
              <w:rPr>
                <w:rFonts w:ascii="Arial" w:eastAsia="Cambria" w:hAnsi="Arial" w:cs="Arial"/>
              </w:rPr>
              <w:t>m</w:t>
            </w:r>
            <w:r w:rsidRPr="000B6A0E">
              <w:rPr>
                <w:rFonts w:ascii="Arial" w:eastAsia="Cambria" w:hAnsi="Arial" w:cs="Arial"/>
                <w:spacing w:val="1"/>
              </w:rPr>
              <w:t>e</w:t>
            </w:r>
            <w:r w:rsidRPr="000B6A0E">
              <w:rPr>
                <w:rFonts w:ascii="Arial" w:eastAsia="Cambria" w:hAnsi="Arial" w:cs="Arial"/>
              </w:rPr>
              <w:t>:</w:t>
            </w:r>
          </w:p>
        </w:tc>
        <w:tc>
          <w:tcPr>
            <w:tcW w:w="10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52A58" w14:textId="77777777" w:rsidR="004F6254" w:rsidRPr="000B6A0E" w:rsidRDefault="006F17E5">
            <w:pPr>
              <w:spacing w:before="27"/>
              <w:ind w:left="102"/>
              <w:rPr>
                <w:rFonts w:ascii="Arial" w:eastAsia="Cambria" w:hAnsi="Arial" w:cs="Arial"/>
              </w:rPr>
            </w:pPr>
            <w:hyperlink r:id="rId5">
              <w:r w:rsidRPr="000B6A0E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UTT</w:t>
              </w:r>
              <w:r w:rsidRPr="000B6A0E">
                <w:rPr>
                  <w:rFonts w:ascii="Arial" w:eastAsia="Cambria" w:hAnsi="Arial" w:cs="Arial"/>
                  <w:b/>
                  <w:color w:val="0000FF"/>
                  <w:spacing w:val="-1"/>
                  <w:u w:val="single" w:color="0000FF"/>
                </w:rPr>
                <w:t>A</w:t>
              </w:r>
              <w:r w:rsidRPr="000B6A0E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R</w:t>
              </w:r>
              <w:r w:rsidRPr="000B6A0E">
                <w:rPr>
                  <w:rFonts w:ascii="Arial" w:eastAsia="Cambria" w:hAnsi="Arial" w:cs="Arial"/>
                  <w:b/>
                  <w:color w:val="0000FF"/>
                  <w:spacing w:val="-5"/>
                  <w:u w:val="single" w:color="0000FF"/>
                </w:rPr>
                <w:t xml:space="preserve"> </w:t>
              </w:r>
              <w:r w:rsidRPr="000B6A0E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PRA</w:t>
              </w:r>
              <w:r w:rsidRPr="000B6A0E">
                <w:rPr>
                  <w:rFonts w:ascii="Arial" w:eastAsia="Cambria" w:hAnsi="Arial" w:cs="Arial"/>
                  <w:b/>
                  <w:color w:val="0000FF"/>
                  <w:spacing w:val="1"/>
                  <w:u w:val="single" w:color="0000FF"/>
                </w:rPr>
                <w:t>D</w:t>
              </w:r>
              <w:r w:rsidRPr="000B6A0E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E</w:t>
              </w:r>
              <w:r w:rsidRPr="000B6A0E">
                <w:rPr>
                  <w:rFonts w:ascii="Arial" w:eastAsia="Cambria" w:hAnsi="Arial" w:cs="Arial"/>
                  <w:b/>
                  <w:color w:val="0000FF"/>
                  <w:spacing w:val="1"/>
                  <w:u w:val="single" w:color="0000FF"/>
                </w:rPr>
                <w:t>S</w:t>
              </w:r>
              <w:r w:rsidRPr="000B6A0E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H</w:t>
              </w:r>
              <w:r w:rsidRPr="000B6A0E">
                <w:rPr>
                  <w:rFonts w:ascii="Arial" w:eastAsia="Cambria" w:hAnsi="Arial" w:cs="Arial"/>
                  <w:b/>
                  <w:color w:val="0000FF"/>
                  <w:spacing w:val="-7"/>
                  <w:u w:val="single" w:color="0000FF"/>
                </w:rPr>
                <w:t xml:space="preserve"> </w:t>
              </w:r>
              <w:r w:rsidRPr="000B6A0E">
                <w:rPr>
                  <w:rFonts w:ascii="Arial" w:eastAsia="Cambria" w:hAnsi="Arial" w:cs="Arial"/>
                  <w:b/>
                  <w:color w:val="0000FF"/>
                  <w:spacing w:val="-1"/>
                  <w:u w:val="single" w:color="0000FF"/>
                </w:rPr>
                <w:t>J</w:t>
              </w:r>
              <w:r w:rsidRPr="000B6A0E">
                <w:rPr>
                  <w:rFonts w:ascii="Arial" w:eastAsia="Cambria" w:hAnsi="Arial" w:cs="Arial"/>
                  <w:b/>
                  <w:color w:val="0000FF"/>
                  <w:spacing w:val="1"/>
                  <w:u w:val="single" w:color="0000FF"/>
                </w:rPr>
                <w:t>O</w:t>
              </w:r>
              <w:r w:rsidRPr="000B6A0E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U</w:t>
              </w:r>
              <w:r w:rsidRPr="000B6A0E">
                <w:rPr>
                  <w:rFonts w:ascii="Arial" w:eastAsia="Cambria" w:hAnsi="Arial" w:cs="Arial"/>
                  <w:b/>
                  <w:color w:val="0000FF"/>
                  <w:spacing w:val="2"/>
                  <w:u w:val="single" w:color="0000FF"/>
                </w:rPr>
                <w:t>R</w:t>
              </w:r>
              <w:r w:rsidRPr="000B6A0E">
                <w:rPr>
                  <w:rFonts w:ascii="Arial" w:eastAsia="Cambria" w:hAnsi="Arial" w:cs="Arial"/>
                  <w:b/>
                  <w:color w:val="0000FF"/>
                  <w:spacing w:val="-1"/>
                  <w:u w:val="single" w:color="0000FF"/>
                </w:rPr>
                <w:t>N</w:t>
              </w:r>
              <w:r w:rsidRPr="000B6A0E">
                <w:rPr>
                  <w:rFonts w:ascii="Arial" w:eastAsia="Cambria" w:hAnsi="Arial" w:cs="Arial"/>
                  <w:b/>
                  <w:color w:val="0000FF"/>
                  <w:spacing w:val="2"/>
                  <w:u w:val="single" w:color="0000FF"/>
                </w:rPr>
                <w:t>A</w:t>
              </w:r>
              <w:r w:rsidRPr="000B6A0E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L</w:t>
              </w:r>
              <w:r w:rsidRPr="000B6A0E">
                <w:rPr>
                  <w:rFonts w:ascii="Arial" w:eastAsia="Cambria" w:hAnsi="Arial" w:cs="Arial"/>
                  <w:b/>
                  <w:color w:val="0000FF"/>
                  <w:spacing w:val="-9"/>
                  <w:u w:val="single" w:color="0000FF"/>
                </w:rPr>
                <w:t xml:space="preserve"> </w:t>
              </w:r>
              <w:r w:rsidRPr="000B6A0E">
                <w:rPr>
                  <w:rFonts w:ascii="Arial" w:eastAsia="Cambria" w:hAnsi="Arial" w:cs="Arial"/>
                  <w:b/>
                  <w:color w:val="0000FF"/>
                  <w:spacing w:val="1"/>
                  <w:u w:val="single" w:color="0000FF"/>
                </w:rPr>
                <w:t>O</w:t>
              </w:r>
              <w:r w:rsidRPr="000B6A0E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F</w:t>
              </w:r>
              <w:r w:rsidRPr="000B6A0E">
                <w:rPr>
                  <w:rFonts w:ascii="Arial" w:eastAsia="Cambria" w:hAnsi="Arial" w:cs="Arial"/>
                  <w:b/>
                  <w:color w:val="0000FF"/>
                  <w:spacing w:val="-3"/>
                  <w:u w:val="single" w:color="0000FF"/>
                </w:rPr>
                <w:t xml:space="preserve"> </w:t>
              </w:r>
              <w:r w:rsidRPr="000B6A0E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ZO</w:t>
              </w:r>
              <w:r w:rsidRPr="000B6A0E">
                <w:rPr>
                  <w:rFonts w:ascii="Arial" w:eastAsia="Cambria" w:hAnsi="Arial" w:cs="Arial"/>
                  <w:b/>
                  <w:color w:val="0000FF"/>
                  <w:spacing w:val="1"/>
                  <w:u w:val="single" w:color="0000FF"/>
                </w:rPr>
                <w:t>O</w:t>
              </w:r>
              <w:r w:rsidRPr="000B6A0E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L</w:t>
              </w:r>
              <w:r w:rsidRPr="000B6A0E">
                <w:rPr>
                  <w:rFonts w:ascii="Arial" w:eastAsia="Cambria" w:hAnsi="Arial" w:cs="Arial"/>
                  <w:b/>
                  <w:color w:val="0000FF"/>
                  <w:spacing w:val="1"/>
                  <w:u w:val="single" w:color="0000FF"/>
                </w:rPr>
                <w:t>OG</w:t>
              </w:r>
              <w:r w:rsidRPr="000B6A0E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Y</w:t>
              </w:r>
            </w:hyperlink>
          </w:p>
        </w:tc>
      </w:tr>
      <w:tr w:rsidR="004F6254" w:rsidRPr="000B6A0E" w14:paraId="7E26E20F" w14:textId="77777777">
        <w:trPr>
          <w:trHeight w:hRule="exact" w:val="300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9945A6" w14:textId="77777777" w:rsidR="004F6254" w:rsidRPr="000B6A0E" w:rsidRDefault="006F17E5">
            <w:pPr>
              <w:spacing w:line="220" w:lineRule="exact"/>
              <w:ind w:left="90"/>
              <w:rPr>
                <w:rFonts w:ascii="Arial" w:eastAsia="Cambria" w:hAnsi="Arial" w:cs="Arial"/>
              </w:rPr>
            </w:pPr>
            <w:r w:rsidRPr="000B6A0E">
              <w:rPr>
                <w:rFonts w:ascii="Arial" w:eastAsia="Cambria" w:hAnsi="Arial" w:cs="Arial"/>
                <w:spacing w:val="1"/>
              </w:rPr>
              <w:t>Ma</w:t>
            </w:r>
            <w:r w:rsidRPr="000B6A0E">
              <w:rPr>
                <w:rFonts w:ascii="Arial" w:eastAsia="Cambria" w:hAnsi="Arial" w:cs="Arial"/>
                <w:spacing w:val="-1"/>
              </w:rPr>
              <w:t>n</w:t>
            </w:r>
            <w:r w:rsidRPr="000B6A0E">
              <w:rPr>
                <w:rFonts w:ascii="Arial" w:eastAsia="Cambria" w:hAnsi="Arial" w:cs="Arial"/>
              </w:rPr>
              <w:t>u</w:t>
            </w:r>
            <w:r w:rsidRPr="000B6A0E">
              <w:rPr>
                <w:rFonts w:ascii="Arial" w:eastAsia="Cambria" w:hAnsi="Arial" w:cs="Arial"/>
                <w:spacing w:val="1"/>
              </w:rPr>
              <w:t>sc</w:t>
            </w:r>
            <w:r w:rsidRPr="000B6A0E">
              <w:rPr>
                <w:rFonts w:ascii="Arial" w:eastAsia="Cambria" w:hAnsi="Arial" w:cs="Arial"/>
                <w:spacing w:val="-1"/>
              </w:rPr>
              <w:t>r</w:t>
            </w:r>
            <w:r w:rsidRPr="000B6A0E">
              <w:rPr>
                <w:rFonts w:ascii="Arial" w:eastAsia="Cambria" w:hAnsi="Arial" w:cs="Arial"/>
              </w:rPr>
              <w:t>ipt</w:t>
            </w:r>
            <w:r w:rsidRPr="000B6A0E">
              <w:rPr>
                <w:rFonts w:ascii="Arial" w:eastAsia="Cambria" w:hAnsi="Arial" w:cs="Arial"/>
                <w:spacing w:val="-11"/>
              </w:rPr>
              <w:t xml:space="preserve"> </w:t>
            </w:r>
            <w:r w:rsidRPr="000B6A0E">
              <w:rPr>
                <w:rFonts w:ascii="Arial" w:eastAsia="Cambria" w:hAnsi="Arial" w:cs="Arial"/>
                <w:spacing w:val="1"/>
              </w:rPr>
              <w:t>N</w:t>
            </w:r>
            <w:r w:rsidRPr="000B6A0E">
              <w:rPr>
                <w:rFonts w:ascii="Arial" w:eastAsia="Cambria" w:hAnsi="Arial" w:cs="Arial"/>
              </w:rPr>
              <w:t>u</w:t>
            </w:r>
            <w:r w:rsidRPr="000B6A0E">
              <w:rPr>
                <w:rFonts w:ascii="Arial" w:eastAsia="Cambria" w:hAnsi="Arial" w:cs="Arial"/>
                <w:spacing w:val="3"/>
              </w:rPr>
              <w:t>m</w:t>
            </w:r>
            <w:r w:rsidRPr="000B6A0E">
              <w:rPr>
                <w:rFonts w:ascii="Arial" w:eastAsia="Cambria" w:hAnsi="Arial" w:cs="Arial"/>
                <w:spacing w:val="-1"/>
              </w:rPr>
              <w:t>b</w:t>
            </w:r>
            <w:r w:rsidRPr="000B6A0E">
              <w:rPr>
                <w:rFonts w:ascii="Arial" w:eastAsia="Cambria" w:hAnsi="Arial" w:cs="Arial"/>
                <w:spacing w:val="1"/>
              </w:rPr>
              <w:t>e</w:t>
            </w:r>
            <w:r w:rsidRPr="000B6A0E">
              <w:rPr>
                <w:rFonts w:ascii="Arial" w:eastAsia="Cambria" w:hAnsi="Arial" w:cs="Arial"/>
                <w:spacing w:val="-1"/>
              </w:rPr>
              <w:t>r</w:t>
            </w:r>
            <w:r w:rsidRPr="000B6A0E">
              <w:rPr>
                <w:rFonts w:ascii="Arial" w:eastAsia="Cambria" w:hAnsi="Arial" w:cs="Arial"/>
              </w:rPr>
              <w:t>:</w:t>
            </w:r>
          </w:p>
        </w:tc>
        <w:tc>
          <w:tcPr>
            <w:tcW w:w="10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11C7B3" w14:textId="77777777" w:rsidR="004F6254" w:rsidRPr="000B6A0E" w:rsidRDefault="006F17E5">
            <w:pPr>
              <w:spacing w:before="27"/>
              <w:ind w:left="102"/>
              <w:rPr>
                <w:rFonts w:ascii="Arial" w:eastAsia="Cambria" w:hAnsi="Arial" w:cs="Arial"/>
              </w:rPr>
            </w:pPr>
            <w:r w:rsidRPr="000B6A0E">
              <w:rPr>
                <w:rFonts w:ascii="Arial" w:eastAsia="Cambria" w:hAnsi="Arial" w:cs="Arial"/>
                <w:b/>
              </w:rPr>
              <w:t>M</w:t>
            </w:r>
            <w:r w:rsidRPr="000B6A0E">
              <w:rPr>
                <w:rFonts w:ascii="Arial" w:eastAsia="Cambria" w:hAnsi="Arial" w:cs="Arial"/>
                <w:b/>
                <w:spacing w:val="-1"/>
              </w:rPr>
              <w:t>s</w:t>
            </w:r>
            <w:r w:rsidRPr="000B6A0E">
              <w:rPr>
                <w:rFonts w:ascii="Arial" w:eastAsia="Cambria" w:hAnsi="Arial" w:cs="Arial"/>
                <w:b/>
              </w:rPr>
              <w:t>_U</w:t>
            </w:r>
            <w:r w:rsidRPr="000B6A0E">
              <w:rPr>
                <w:rFonts w:ascii="Arial" w:eastAsia="Cambria" w:hAnsi="Arial" w:cs="Arial"/>
                <w:b/>
                <w:spacing w:val="3"/>
              </w:rPr>
              <w:t>P</w:t>
            </w:r>
            <w:r w:rsidRPr="000B6A0E">
              <w:rPr>
                <w:rFonts w:ascii="Arial" w:eastAsia="Cambria" w:hAnsi="Arial" w:cs="Arial"/>
                <w:b/>
                <w:spacing w:val="-1"/>
              </w:rPr>
              <w:t>J</w:t>
            </w:r>
            <w:r w:rsidRPr="000B6A0E">
              <w:rPr>
                <w:rFonts w:ascii="Arial" w:eastAsia="Cambria" w:hAnsi="Arial" w:cs="Arial"/>
                <w:b/>
                <w:spacing w:val="1"/>
              </w:rPr>
              <w:t>O</w:t>
            </w:r>
            <w:r w:rsidRPr="000B6A0E">
              <w:rPr>
                <w:rFonts w:ascii="Arial" w:eastAsia="Cambria" w:hAnsi="Arial" w:cs="Arial"/>
                <w:b/>
              </w:rPr>
              <w:t>Z_5</w:t>
            </w:r>
            <w:r w:rsidRPr="000B6A0E">
              <w:rPr>
                <w:rFonts w:ascii="Arial" w:eastAsia="Cambria" w:hAnsi="Arial" w:cs="Arial"/>
                <w:b/>
                <w:spacing w:val="2"/>
              </w:rPr>
              <w:t>1</w:t>
            </w:r>
            <w:r w:rsidRPr="000B6A0E">
              <w:rPr>
                <w:rFonts w:ascii="Arial" w:eastAsia="Cambria" w:hAnsi="Arial" w:cs="Arial"/>
                <w:b/>
              </w:rPr>
              <w:t>76</w:t>
            </w:r>
          </w:p>
        </w:tc>
      </w:tr>
      <w:tr w:rsidR="004F6254" w:rsidRPr="000B6A0E" w14:paraId="6C109673" w14:textId="77777777">
        <w:trPr>
          <w:trHeight w:hRule="exact" w:val="660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BB56F5" w14:textId="77777777" w:rsidR="004F6254" w:rsidRPr="000B6A0E" w:rsidRDefault="006F17E5">
            <w:pPr>
              <w:spacing w:line="220" w:lineRule="exact"/>
              <w:ind w:left="90"/>
              <w:rPr>
                <w:rFonts w:ascii="Arial" w:eastAsia="Cambria" w:hAnsi="Arial" w:cs="Arial"/>
              </w:rPr>
            </w:pPr>
            <w:r w:rsidRPr="000B6A0E">
              <w:rPr>
                <w:rFonts w:ascii="Arial" w:eastAsia="Cambria" w:hAnsi="Arial" w:cs="Arial"/>
              </w:rPr>
              <w:t>T</w:t>
            </w:r>
            <w:r w:rsidRPr="000B6A0E">
              <w:rPr>
                <w:rFonts w:ascii="Arial" w:eastAsia="Cambria" w:hAnsi="Arial" w:cs="Arial"/>
                <w:spacing w:val="-1"/>
              </w:rPr>
              <w:t>i</w:t>
            </w:r>
            <w:r w:rsidRPr="000B6A0E">
              <w:rPr>
                <w:rFonts w:ascii="Arial" w:eastAsia="Cambria" w:hAnsi="Arial" w:cs="Arial"/>
              </w:rPr>
              <w:t>t</w:t>
            </w:r>
            <w:r w:rsidRPr="000B6A0E">
              <w:rPr>
                <w:rFonts w:ascii="Arial" w:eastAsia="Cambria" w:hAnsi="Arial" w:cs="Arial"/>
                <w:spacing w:val="1"/>
              </w:rPr>
              <w:t>l</w:t>
            </w:r>
            <w:r w:rsidRPr="000B6A0E">
              <w:rPr>
                <w:rFonts w:ascii="Arial" w:eastAsia="Cambria" w:hAnsi="Arial" w:cs="Arial"/>
              </w:rPr>
              <w:t>e</w:t>
            </w:r>
            <w:r w:rsidRPr="000B6A0E">
              <w:rPr>
                <w:rFonts w:ascii="Arial" w:eastAsia="Cambria" w:hAnsi="Arial" w:cs="Arial"/>
                <w:spacing w:val="-4"/>
              </w:rPr>
              <w:t xml:space="preserve"> </w:t>
            </w:r>
            <w:r w:rsidRPr="000B6A0E">
              <w:rPr>
                <w:rFonts w:ascii="Arial" w:eastAsia="Cambria" w:hAnsi="Arial" w:cs="Arial"/>
              </w:rPr>
              <w:t>of</w:t>
            </w:r>
            <w:r w:rsidRPr="000B6A0E">
              <w:rPr>
                <w:rFonts w:ascii="Arial" w:eastAsia="Cambria" w:hAnsi="Arial" w:cs="Arial"/>
                <w:spacing w:val="-3"/>
              </w:rPr>
              <w:t xml:space="preserve"> </w:t>
            </w:r>
            <w:r w:rsidRPr="000B6A0E">
              <w:rPr>
                <w:rFonts w:ascii="Arial" w:eastAsia="Cambria" w:hAnsi="Arial" w:cs="Arial"/>
              </w:rPr>
              <w:t>the</w:t>
            </w:r>
            <w:r w:rsidRPr="000B6A0E">
              <w:rPr>
                <w:rFonts w:ascii="Arial" w:eastAsia="Cambria" w:hAnsi="Arial" w:cs="Arial"/>
                <w:spacing w:val="-2"/>
              </w:rPr>
              <w:t xml:space="preserve"> </w:t>
            </w:r>
            <w:r w:rsidRPr="000B6A0E">
              <w:rPr>
                <w:rFonts w:ascii="Arial" w:eastAsia="Cambria" w:hAnsi="Arial" w:cs="Arial"/>
                <w:spacing w:val="1"/>
              </w:rPr>
              <w:t>M</w:t>
            </w:r>
            <w:r w:rsidRPr="000B6A0E">
              <w:rPr>
                <w:rFonts w:ascii="Arial" w:eastAsia="Cambria" w:hAnsi="Arial" w:cs="Arial"/>
                <w:spacing w:val="3"/>
              </w:rPr>
              <w:t>a</w:t>
            </w:r>
            <w:r w:rsidRPr="000B6A0E">
              <w:rPr>
                <w:rFonts w:ascii="Arial" w:eastAsia="Cambria" w:hAnsi="Arial" w:cs="Arial"/>
                <w:spacing w:val="-1"/>
              </w:rPr>
              <w:t>n</w:t>
            </w:r>
            <w:r w:rsidRPr="000B6A0E">
              <w:rPr>
                <w:rFonts w:ascii="Arial" w:eastAsia="Cambria" w:hAnsi="Arial" w:cs="Arial"/>
              </w:rPr>
              <w:t>u</w:t>
            </w:r>
            <w:r w:rsidRPr="000B6A0E">
              <w:rPr>
                <w:rFonts w:ascii="Arial" w:eastAsia="Cambria" w:hAnsi="Arial" w:cs="Arial"/>
                <w:spacing w:val="1"/>
              </w:rPr>
              <w:t>sc</w:t>
            </w:r>
            <w:r w:rsidRPr="000B6A0E">
              <w:rPr>
                <w:rFonts w:ascii="Arial" w:eastAsia="Cambria" w:hAnsi="Arial" w:cs="Arial"/>
                <w:spacing w:val="-1"/>
              </w:rPr>
              <w:t>r</w:t>
            </w:r>
            <w:r w:rsidRPr="000B6A0E">
              <w:rPr>
                <w:rFonts w:ascii="Arial" w:eastAsia="Cambria" w:hAnsi="Arial" w:cs="Arial"/>
              </w:rPr>
              <w:t>ip</w:t>
            </w:r>
            <w:r w:rsidRPr="000B6A0E">
              <w:rPr>
                <w:rFonts w:ascii="Arial" w:eastAsia="Cambria" w:hAnsi="Arial" w:cs="Arial"/>
                <w:spacing w:val="-1"/>
              </w:rPr>
              <w:t>t</w:t>
            </w:r>
            <w:r w:rsidRPr="000B6A0E">
              <w:rPr>
                <w:rFonts w:ascii="Arial" w:eastAsia="Cambria" w:hAnsi="Arial" w:cs="Arial"/>
              </w:rPr>
              <w:t>:</w:t>
            </w:r>
          </w:p>
        </w:tc>
        <w:tc>
          <w:tcPr>
            <w:tcW w:w="10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03B213" w14:textId="77777777" w:rsidR="004F6254" w:rsidRPr="000B6A0E" w:rsidRDefault="004F6254">
            <w:pPr>
              <w:spacing w:before="7" w:line="200" w:lineRule="exact"/>
              <w:rPr>
                <w:rFonts w:ascii="Arial" w:hAnsi="Arial" w:cs="Arial"/>
              </w:rPr>
            </w:pPr>
          </w:p>
          <w:p w14:paraId="32D337CE" w14:textId="77777777" w:rsidR="004F6254" w:rsidRPr="000B6A0E" w:rsidRDefault="006F17E5">
            <w:pPr>
              <w:ind w:left="102"/>
              <w:rPr>
                <w:rFonts w:ascii="Arial" w:eastAsia="Cambria" w:hAnsi="Arial" w:cs="Arial"/>
              </w:rPr>
            </w:pPr>
            <w:r w:rsidRPr="000B6A0E">
              <w:rPr>
                <w:rFonts w:ascii="Arial" w:eastAsia="Cambria" w:hAnsi="Arial" w:cs="Arial"/>
                <w:b/>
                <w:spacing w:val="-1"/>
                <w:w w:val="99"/>
              </w:rPr>
              <w:t>N</w:t>
            </w:r>
            <w:r w:rsidRPr="000B6A0E">
              <w:rPr>
                <w:rFonts w:ascii="Arial" w:eastAsia="Cambria" w:hAnsi="Arial" w:cs="Arial"/>
                <w:b/>
                <w:w w:val="99"/>
              </w:rPr>
              <w:t>e</w:t>
            </w:r>
            <w:r w:rsidRPr="000B6A0E">
              <w:rPr>
                <w:rFonts w:ascii="Arial" w:eastAsia="Cambria" w:hAnsi="Arial" w:cs="Arial"/>
                <w:b/>
                <w:spacing w:val="1"/>
                <w:w w:val="99"/>
              </w:rPr>
              <w:t>u</w:t>
            </w:r>
            <w:r w:rsidRPr="000B6A0E">
              <w:rPr>
                <w:rFonts w:ascii="Arial" w:eastAsia="Cambria" w:hAnsi="Arial" w:cs="Arial"/>
                <w:b/>
                <w:spacing w:val="2"/>
                <w:w w:val="99"/>
              </w:rPr>
              <w:t>r</w:t>
            </w:r>
            <w:r w:rsidRPr="000B6A0E">
              <w:rPr>
                <w:rFonts w:ascii="Arial" w:eastAsia="Cambria" w:hAnsi="Arial" w:cs="Arial"/>
                <w:b/>
                <w:w w:val="99"/>
              </w:rPr>
              <w:t>op</w:t>
            </w:r>
            <w:r w:rsidRPr="000B6A0E">
              <w:rPr>
                <w:rFonts w:ascii="Arial" w:eastAsia="Cambria" w:hAnsi="Arial" w:cs="Arial"/>
                <w:b/>
                <w:spacing w:val="1"/>
                <w:w w:val="99"/>
              </w:rPr>
              <w:t>h</w:t>
            </w:r>
            <w:r w:rsidRPr="000B6A0E">
              <w:rPr>
                <w:rFonts w:ascii="Arial" w:eastAsia="Cambria" w:hAnsi="Arial" w:cs="Arial"/>
                <w:b/>
                <w:spacing w:val="-1"/>
                <w:w w:val="99"/>
              </w:rPr>
              <w:t>ar</w:t>
            </w:r>
            <w:r w:rsidRPr="000B6A0E">
              <w:rPr>
                <w:rFonts w:ascii="Arial" w:eastAsia="Cambria" w:hAnsi="Arial" w:cs="Arial"/>
                <w:b/>
                <w:spacing w:val="3"/>
                <w:w w:val="99"/>
              </w:rPr>
              <w:t>m</w:t>
            </w:r>
            <w:r w:rsidRPr="000B6A0E">
              <w:rPr>
                <w:rFonts w:ascii="Arial" w:eastAsia="Cambria" w:hAnsi="Arial" w:cs="Arial"/>
                <w:b/>
                <w:spacing w:val="-1"/>
                <w:w w:val="99"/>
              </w:rPr>
              <w:t>a</w:t>
            </w:r>
            <w:r w:rsidRPr="000B6A0E">
              <w:rPr>
                <w:rFonts w:ascii="Arial" w:eastAsia="Cambria" w:hAnsi="Arial" w:cs="Arial"/>
                <w:b/>
                <w:w w:val="99"/>
              </w:rPr>
              <w:t>col</w:t>
            </w:r>
            <w:r w:rsidRPr="000B6A0E">
              <w:rPr>
                <w:rFonts w:ascii="Arial" w:eastAsia="Cambria" w:hAnsi="Arial" w:cs="Arial"/>
                <w:b/>
                <w:spacing w:val="2"/>
                <w:w w:val="99"/>
              </w:rPr>
              <w:t>o</w:t>
            </w:r>
            <w:r w:rsidRPr="000B6A0E">
              <w:rPr>
                <w:rFonts w:ascii="Arial" w:eastAsia="Cambria" w:hAnsi="Arial" w:cs="Arial"/>
                <w:b/>
                <w:w w:val="99"/>
              </w:rPr>
              <w:t>gi</w:t>
            </w:r>
            <w:r w:rsidRPr="000B6A0E">
              <w:rPr>
                <w:rFonts w:ascii="Arial" w:eastAsia="Cambria" w:hAnsi="Arial" w:cs="Arial"/>
                <w:b/>
                <w:spacing w:val="2"/>
                <w:w w:val="99"/>
              </w:rPr>
              <w:t>c</w:t>
            </w:r>
            <w:r w:rsidRPr="000B6A0E">
              <w:rPr>
                <w:rFonts w:ascii="Arial" w:eastAsia="Cambria" w:hAnsi="Arial" w:cs="Arial"/>
                <w:b/>
                <w:spacing w:val="-1"/>
                <w:w w:val="99"/>
              </w:rPr>
              <w:t>a</w:t>
            </w:r>
            <w:r w:rsidRPr="000B6A0E">
              <w:rPr>
                <w:rFonts w:ascii="Arial" w:eastAsia="Cambria" w:hAnsi="Arial" w:cs="Arial"/>
                <w:b/>
                <w:w w:val="99"/>
              </w:rPr>
              <w:t xml:space="preserve">l </w:t>
            </w:r>
            <w:r w:rsidRPr="000B6A0E">
              <w:rPr>
                <w:rFonts w:ascii="Arial" w:eastAsia="Cambria" w:hAnsi="Arial" w:cs="Arial"/>
                <w:b/>
              </w:rPr>
              <w:t>E</w:t>
            </w:r>
            <w:r w:rsidRPr="000B6A0E">
              <w:rPr>
                <w:rFonts w:ascii="Arial" w:eastAsia="Cambria" w:hAnsi="Arial" w:cs="Arial"/>
                <w:b/>
                <w:spacing w:val="2"/>
              </w:rPr>
              <w:t>v</w:t>
            </w:r>
            <w:r w:rsidRPr="000B6A0E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0B6A0E">
              <w:rPr>
                <w:rFonts w:ascii="Arial" w:eastAsia="Cambria" w:hAnsi="Arial" w:cs="Arial"/>
                <w:b/>
                <w:spacing w:val="1"/>
              </w:rPr>
              <w:t>lu</w:t>
            </w:r>
            <w:r w:rsidRPr="000B6A0E">
              <w:rPr>
                <w:rFonts w:ascii="Arial" w:eastAsia="Cambria" w:hAnsi="Arial" w:cs="Arial"/>
                <w:b/>
                <w:spacing w:val="-1"/>
              </w:rPr>
              <w:t>at</w:t>
            </w:r>
            <w:r w:rsidRPr="000B6A0E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0B6A0E">
              <w:rPr>
                <w:rFonts w:ascii="Arial" w:eastAsia="Cambria" w:hAnsi="Arial" w:cs="Arial"/>
                <w:b/>
              </w:rPr>
              <w:t>on</w:t>
            </w:r>
            <w:r w:rsidRPr="000B6A0E">
              <w:rPr>
                <w:rFonts w:ascii="Arial" w:eastAsia="Cambria" w:hAnsi="Arial" w:cs="Arial"/>
                <w:b/>
                <w:spacing w:val="-9"/>
              </w:rPr>
              <w:t xml:space="preserve"> </w:t>
            </w:r>
            <w:r w:rsidRPr="000B6A0E">
              <w:rPr>
                <w:rFonts w:ascii="Arial" w:eastAsia="Cambria" w:hAnsi="Arial" w:cs="Arial"/>
                <w:b/>
              </w:rPr>
              <w:t>of</w:t>
            </w:r>
            <w:r w:rsidRPr="000B6A0E">
              <w:rPr>
                <w:rFonts w:ascii="Arial" w:eastAsia="Cambria" w:hAnsi="Arial" w:cs="Arial"/>
                <w:b/>
                <w:spacing w:val="-1"/>
              </w:rPr>
              <w:t xml:space="preserve"> </w:t>
            </w:r>
            <w:r w:rsidRPr="000B6A0E">
              <w:rPr>
                <w:rFonts w:ascii="Arial" w:eastAsia="Cambria" w:hAnsi="Arial" w:cs="Arial"/>
                <w:b/>
              </w:rPr>
              <w:t>Aque</w:t>
            </w:r>
            <w:r w:rsidRPr="000B6A0E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0B6A0E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0B6A0E">
              <w:rPr>
                <w:rFonts w:ascii="Arial" w:eastAsia="Cambria" w:hAnsi="Arial" w:cs="Arial"/>
                <w:b/>
              </w:rPr>
              <w:t>s</w:t>
            </w:r>
            <w:r w:rsidRPr="000B6A0E">
              <w:rPr>
                <w:rFonts w:ascii="Arial" w:eastAsia="Cambria" w:hAnsi="Arial" w:cs="Arial"/>
                <w:b/>
                <w:spacing w:val="-7"/>
              </w:rPr>
              <w:t xml:space="preserve"> </w:t>
            </w:r>
            <w:r w:rsidRPr="000B6A0E">
              <w:rPr>
                <w:rFonts w:ascii="Arial" w:eastAsia="Cambria" w:hAnsi="Arial" w:cs="Arial"/>
                <w:b/>
              </w:rPr>
              <w:t>E</w:t>
            </w:r>
            <w:r w:rsidRPr="000B6A0E">
              <w:rPr>
                <w:rFonts w:ascii="Arial" w:eastAsia="Cambria" w:hAnsi="Arial" w:cs="Arial"/>
                <w:b/>
                <w:spacing w:val="1"/>
              </w:rPr>
              <w:t>xt</w:t>
            </w:r>
            <w:r w:rsidRPr="000B6A0E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0B6A0E">
              <w:rPr>
                <w:rFonts w:ascii="Arial" w:eastAsia="Cambria" w:hAnsi="Arial" w:cs="Arial"/>
                <w:b/>
                <w:spacing w:val="1"/>
              </w:rPr>
              <w:t>a</w:t>
            </w:r>
            <w:r w:rsidRPr="000B6A0E">
              <w:rPr>
                <w:rFonts w:ascii="Arial" w:eastAsia="Cambria" w:hAnsi="Arial" w:cs="Arial"/>
                <w:b/>
              </w:rPr>
              <w:t>cts</w:t>
            </w:r>
            <w:r w:rsidRPr="000B6A0E">
              <w:rPr>
                <w:rFonts w:ascii="Arial" w:eastAsia="Cambria" w:hAnsi="Arial" w:cs="Arial"/>
                <w:b/>
                <w:spacing w:val="-7"/>
              </w:rPr>
              <w:t xml:space="preserve"> </w:t>
            </w:r>
            <w:r w:rsidRPr="000B6A0E">
              <w:rPr>
                <w:rFonts w:ascii="Arial" w:eastAsia="Cambria" w:hAnsi="Arial" w:cs="Arial"/>
                <w:b/>
              </w:rPr>
              <w:t>of</w:t>
            </w:r>
            <w:r w:rsidRPr="000B6A0E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eastAsia="Cambria" w:hAnsi="Arial" w:cs="Arial"/>
                <w:b/>
                <w:spacing w:val="2"/>
              </w:rPr>
              <w:t>T</w:t>
            </w:r>
            <w:r w:rsidRPr="000B6A0E">
              <w:rPr>
                <w:rFonts w:ascii="Arial" w:eastAsia="Cambria" w:hAnsi="Arial" w:cs="Arial"/>
                <w:b/>
              </w:rPr>
              <w:t>eco</w:t>
            </w:r>
            <w:r w:rsidRPr="000B6A0E">
              <w:rPr>
                <w:rFonts w:ascii="Arial" w:eastAsia="Cambria" w:hAnsi="Arial" w:cs="Arial"/>
                <w:b/>
                <w:spacing w:val="2"/>
              </w:rPr>
              <w:t>m</w:t>
            </w:r>
            <w:r w:rsidRPr="000B6A0E">
              <w:rPr>
                <w:rFonts w:ascii="Arial" w:eastAsia="Cambria" w:hAnsi="Arial" w:cs="Arial"/>
                <w:b/>
              </w:rPr>
              <w:t>a</w:t>
            </w:r>
            <w:r w:rsidRPr="000B6A0E">
              <w:rPr>
                <w:rFonts w:ascii="Arial" w:eastAsia="Cambria" w:hAnsi="Arial" w:cs="Arial"/>
                <w:b/>
                <w:spacing w:val="-9"/>
              </w:rPr>
              <w:t xml:space="preserve"> </w:t>
            </w:r>
            <w:r w:rsidRPr="000B6A0E">
              <w:rPr>
                <w:rFonts w:ascii="Arial" w:eastAsia="Cambria" w:hAnsi="Arial" w:cs="Arial"/>
                <w:b/>
                <w:spacing w:val="2"/>
              </w:rPr>
              <w:t>s</w:t>
            </w:r>
            <w:r w:rsidRPr="000B6A0E">
              <w:rPr>
                <w:rFonts w:ascii="Arial" w:eastAsia="Cambria" w:hAnsi="Arial" w:cs="Arial"/>
                <w:b/>
                <w:spacing w:val="1"/>
              </w:rPr>
              <w:t>t</w:t>
            </w:r>
            <w:r w:rsidRPr="000B6A0E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0B6A0E">
              <w:rPr>
                <w:rFonts w:ascii="Arial" w:eastAsia="Cambria" w:hAnsi="Arial" w:cs="Arial"/>
                <w:b/>
              </w:rPr>
              <w:t>ns</w:t>
            </w:r>
            <w:r w:rsidRPr="000B6A0E">
              <w:rPr>
                <w:rFonts w:ascii="Arial" w:eastAsia="Cambria" w:hAnsi="Arial" w:cs="Arial"/>
                <w:b/>
                <w:spacing w:val="-6"/>
              </w:rPr>
              <w:t xml:space="preserve"> </w:t>
            </w:r>
            <w:r w:rsidRPr="000B6A0E">
              <w:rPr>
                <w:rFonts w:ascii="Arial" w:eastAsia="Cambria" w:hAnsi="Arial" w:cs="Arial"/>
                <w:b/>
                <w:spacing w:val="3"/>
              </w:rPr>
              <w:t>L</w:t>
            </w:r>
            <w:r w:rsidRPr="000B6A0E">
              <w:rPr>
                <w:rFonts w:ascii="Arial" w:eastAsia="Cambria" w:hAnsi="Arial" w:cs="Arial"/>
                <w:b/>
              </w:rPr>
              <w:t>inn</w:t>
            </w:r>
            <w:r w:rsidRPr="000B6A0E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0B6A0E">
              <w:rPr>
                <w:rFonts w:ascii="Arial" w:eastAsia="Cambria" w:hAnsi="Arial" w:cs="Arial"/>
                <w:b/>
              </w:rPr>
              <w:t>n</w:t>
            </w:r>
            <w:r w:rsidRPr="000B6A0E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eastAsia="Cambria" w:hAnsi="Arial" w:cs="Arial"/>
                <w:b/>
              </w:rPr>
              <w:t>M</w:t>
            </w:r>
            <w:r w:rsidRPr="000B6A0E">
              <w:rPr>
                <w:rFonts w:ascii="Arial" w:eastAsia="Cambria" w:hAnsi="Arial" w:cs="Arial"/>
                <w:b/>
                <w:spacing w:val="-1"/>
              </w:rPr>
              <w:t>i</w:t>
            </w:r>
            <w:r w:rsidRPr="000B6A0E">
              <w:rPr>
                <w:rFonts w:ascii="Arial" w:eastAsia="Cambria" w:hAnsi="Arial" w:cs="Arial"/>
                <w:b/>
                <w:spacing w:val="2"/>
              </w:rPr>
              <w:t>c</w:t>
            </w:r>
            <w:r w:rsidRPr="000B6A0E">
              <w:rPr>
                <w:rFonts w:ascii="Arial" w:eastAsia="Cambria" w:hAnsi="Arial" w:cs="Arial"/>
                <w:b/>
              </w:rPr>
              <w:t>e</w:t>
            </w:r>
            <w:r w:rsidRPr="000B6A0E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eastAsia="Cambria" w:hAnsi="Arial" w:cs="Arial"/>
                <w:b/>
              </w:rPr>
              <w:t>M</w:t>
            </w:r>
            <w:r w:rsidRPr="000B6A0E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0B6A0E">
              <w:rPr>
                <w:rFonts w:ascii="Arial" w:eastAsia="Cambria" w:hAnsi="Arial" w:cs="Arial"/>
                <w:b/>
                <w:spacing w:val="1"/>
              </w:rPr>
              <w:t>d</w:t>
            </w:r>
            <w:r w:rsidRPr="000B6A0E">
              <w:rPr>
                <w:rFonts w:ascii="Arial" w:eastAsia="Cambria" w:hAnsi="Arial" w:cs="Arial"/>
                <w:b/>
              </w:rPr>
              <w:t>e</w:t>
            </w:r>
            <w:r w:rsidRPr="000B6A0E">
              <w:rPr>
                <w:rFonts w:ascii="Arial" w:eastAsia="Cambria" w:hAnsi="Arial" w:cs="Arial"/>
                <w:b/>
                <w:spacing w:val="1"/>
              </w:rPr>
              <w:t>l</w:t>
            </w:r>
            <w:r w:rsidRPr="000B6A0E">
              <w:rPr>
                <w:rFonts w:ascii="Arial" w:eastAsia="Cambria" w:hAnsi="Arial" w:cs="Arial"/>
                <w:b/>
              </w:rPr>
              <w:t>s</w:t>
            </w:r>
          </w:p>
        </w:tc>
      </w:tr>
      <w:tr w:rsidR="004F6254" w:rsidRPr="000B6A0E" w14:paraId="2C34B6E7" w14:textId="77777777">
        <w:trPr>
          <w:trHeight w:hRule="exact" w:val="343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68B7F5" w14:textId="77777777" w:rsidR="004F6254" w:rsidRPr="000B6A0E" w:rsidRDefault="006F17E5">
            <w:pPr>
              <w:spacing w:line="220" w:lineRule="exact"/>
              <w:ind w:left="90"/>
              <w:rPr>
                <w:rFonts w:ascii="Arial" w:eastAsia="Cambria" w:hAnsi="Arial" w:cs="Arial"/>
              </w:rPr>
            </w:pPr>
            <w:r w:rsidRPr="000B6A0E">
              <w:rPr>
                <w:rFonts w:ascii="Arial" w:eastAsia="Cambria" w:hAnsi="Arial" w:cs="Arial"/>
              </w:rPr>
              <w:t>Type</w:t>
            </w:r>
            <w:r w:rsidRPr="000B6A0E">
              <w:rPr>
                <w:rFonts w:ascii="Arial" w:eastAsia="Cambria" w:hAnsi="Arial" w:cs="Arial"/>
                <w:spacing w:val="-4"/>
              </w:rPr>
              <w:t xml:space="preserve"> </w:t>
            </w:r>
            <w:r w:rsidRPr="000B6A0E">
              <w:rPr>
                <w:rFonts w:ascii="Arial" w:eastAsia="Cambria" w:hAnsi="Arial" w:cs="Arial"/>
              </w:rPr>
              <w:t>of</w:t>
            </w:r>
            <w:r w:rsidRPr="000B6A0E">
              <w:rPr>
                <w:rFonts w:ascii="Arial" w:eastAsia="Cambria" w:hAnsi="Arial" w:cs="Arial"/>
                <w:spacing w:val="-1"/>
              </w:rPr>
              <w:t xml:space="preserve"> </w:t>
            </w:r>
            <w:r w:rsidRPr="000B6A0E">
              <w:rPr>
                <w:rFonts w:ascii="Arial" w:eastAsia="Cambria" w:hAnsi="Arial" w:cs="Arial"/>
              </w:rPr>
              <w:t>the</w:t>
            </w:r>
            <w:r w:rsidRPr="000B6A0E">
              <w:rPr>
                <w:rFonts w:ascii="Arial" w:eastAsia="Cambria" w:hAnsi="Arial" w:cs="Arial"/>
                <w:spacing w:val="-2"/>
              </w:rPr>
              <w:t xml:space="preserve"> </w:t>
            </w:r>
            <w:r w:rsidRPr="000B6A0E">
              <w:rPr>
                <w:rFonts w:ascii="Arial" w:eastAsia="Cambria" w:hAnsi="Arial" w:cs="Arial"/>
                <w:spacing w:val="1"/>
              </w:rPr>
              <w:t>A</w:t>
            </w:r>
            <w:r w:rsidRPr="000B6A0E">
              <w:rPr>
                <w:rFonts w:ascii="Arial" w:eastAsia="Cambria" w:hAnsi="Arial" w:cs="Arial"/>
                <w:spacing w:val="-1"/>
              </w:rPr>
              <w:t>r</w:t>
            </w:r>
            <w:r w:rsidRPr="000B6A0E">
              <w:rPr>
                <w:rFonts w:ascii="Arial" w:eastAsia="Cambria" w:hAnsi="Arial" w:cs="Arial"/>
                <w:spacing w:val="2"/>
              </w:rPr>
              <w:t>t</w:t>
            </w:r>
            <w:r w:rsidRPr="000B6A0E">
              <w:rPr>
                <w:rFonts w:ascii="Arial" w:eastAsia="Cambria" w:hAnsi="Arial" w:cs="Arial"/>
              </w:rPr>
              <w:t>i</w:t>
            </w:r>
            <w:r w:rsidRPr="000B6A0E">
              <w:rPr>
                <w:rFonts w:ascii="Arial" w:eastAsia="Cambria" w:hAnsi="Arial" w:cs="Arial"/>
                <w:spacing w:val="1"/>
              </w:rPr>
              <w:t>cl</w:t>
            </w:r>
            <w:r w:rsidRPr="000B6A0E">
              <w:rPr>
                <w:rFonts w:ascii="Arial" w:eastAsia="Cambria" w:hAnsi="Arial" w:cs="Arial"/>
              </w:rPr>
              <w:t>e</w:t>
            </w:r>
          </w:p>
        </w:tc>
        <w:tc>
          <w:tcPr>
            <w:tcW w:w="10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60758" w14:textId="77777777" w:rsidR="004F6254" w:rsidRPr="000B6A0E" w:rsidRDefault="006F17E5">
            <w:pPr>
              <w:spacing w:before="46"/>
              <w:ind w:left="102"/>
              <w:rPr>
                <w:rFonts w:ascii="Arial" w:eastAsia="Cambria" w:hAnsi="Arial" w:cs="Arial"/>
              </w:rPr>
            </w:pPr>
            <w:r w:rsidRPr="000B6A0E">
              <w:rPr>
                <w:rFonts w:ascii="Arial" w:eastAsia="Cambria" w:hAnsi="Arial" w:cs="Arial"/>
                <w:b/>
              </w:rPr>
              <w:t>A</w:t>
            </w:r>
            <w:r w:rsidRPr="000B6A0E">
              <w:rPr>
                <w:rFonts w:ascii="Arial" w:eastAsia="Cambria" w:hAnsi="Arial" w:cs="Arial"/>
                <w:b/>
                <w:spacing w:val="1"/>
              </w:rPr>
              <w:t>ppl</w:t>
            </w:r>
            <w:r w:rsidRPr="000B6A0E">
              <w:rPr>
                <w:rFonts w:ascii="Arial" w:eastAsia="Cambria" w:hAnsi="Arial" w:cs="Arial"/>
                <w:b/>
              </w:rPr>
              <w:t>ied</w:t>
            </w:r>
          </w:p>
        </w:tc>
      </w:tr>
    </w:tbl>
    <w:p w14:paraId="7D59802D" w14:textId="77777777" w:rsidR="004F6254" w:rsidRPr="000B6A0E" w:rsidRDefault="004F6254">
      <w:pPr>
        <w:spacing w:line="200" w:lineRule="exact"/>
        <w:rPr>
          <w:rFonts w:ascii="Arial" w:hAnsi="Arial" w:cs="Arial"/>
        </w:rPr>
      </w:pPr>
    </w:p>
    <w:p w14:paraId="6D972A64" w14:textId="77777777" w:rsidR="004F6254" w:rsidRPr="000B6A0E" w:rsidRDefault="004F6254">
      <w:pPr>
        <w:spacing w:line="200" w:lineRule="exact"/>
        <w:rPr>
          <w:rFonts w:ascii="Arial" w:hAnsi="Arial" w:cs="Arial"/>
        </w:rPr>
      </w:pPr>
    </w:p>
    <w:p w14:paraId="5B423BD5" w14:textId="77777777" w:rsidR="004F6254" w:rsidRPr="000B6A0E" w:rsidRDefault="004F6254">
      <w:pPr>
        <w:spacing w:line="200" w:lineRule="exact"/>
        <w:rPr>
          <w:rFonts w:ascii="Arial" w:hAnsi="Arial" w:cs="Arial"/>
        </w:rPr>
      </w:pPr>
    </w:p>
    <w:p w14:paraId="16FE3DD0" w14:textId="77777777" w:rsidR="004F6254" w:rsidRPr="000B6A0E" w:rsidRDefault="006F17E5">
      <w:pPr>
        <w:spacing w:before="33"/>
        <w:ind w:left="220"/>
        <w:rPr>
          <w:rFonts w:ascii="Arial" w:hAnsi="Arial" w:cs="Arial"/>
        </w:rPr>
      </w:pPr>
      <w:r w:rsidRPr="000B6A0E">
        <w:rPr>
          <w:rFonts w:ascii="Arial" w:hAnsi="Arial" w:cs="Arial"/>
          <w:b/>
          <w:highlight w:val="yellow"/>
        </w:rPr>
        <w:t>PART</w:t>
      </w:r>
      <w:r w:rsidRPr="000B6A0E">
        <w:rPr>
          <w:rFonts w:ascii="Arial" w:hAnsi="Arial" w:cs="Arial"/>
          <w:b/>
          <w:spacing w:val="44"/>
          <w:highlight w:val="yellow"/>
        </w:rPr>
        <w:t xml:space="preserve"> </w:t>
      </w:r>
      <w:r w:rsidRPr="000B6A0E">
        <w:rPr>
          <w:rFonts w:ascii="Arial" w:hAnsi="Arial" w:cs="Arial"/>
          <w:b/>
          <w:spacing w:val="1"/>
          <w:highlight w:val="yellow"/>
        </w:rPr>
        <w:t>1</w:t>
      </w:r>
      <w:r w:rsidRPr="000B6A0E">
        <w:rPr>
          <w:rFonts w:ascii="Arial" w:hAnsi="Arial" w:cs="Arial"/>
          <w:b/>
          <w:highlight w:val="yellow"/>
        </w:rPr>
        <w:t>:</w:t>
      </w:r>
      <w:r w:rsidRPr="000B6A0E">
        <w:rPr>
          <w:rFonts w:ascii="Arial" w:hAnsi="Arial" w:cs="Arial"/>
          <w:b/>
        </w:rPr>
        <w:t xml:space="preserve"> C</w:t>
      </w:r>
      <w:r w:rsidRPr="000B6A0E">
        <w:rPr>
          <w:rFonts w:ascii="Arial" w:hAnsi="Arial" w:cs="Arial"/>
          <w:b/>
          <w:spacing w:val="1"/>
        </w:rPr>
        <w:t>o</w:t>
      </w:r>
      <w:r w:rsidRPr="000B6A0E">
        <w:rPr>
          <w:rFonts w:ascii="Arial" w:hAnsi="Arial" w:cs="Arial"/>
          <w:b/>
        </w:rPr>
        <w:t>m</w:t>
      </w:r>
      <w:r w:rsidRPr="000B6A0E">
        <w:rPr>
          <w:rFonts w:ascii="Arial" w:hAnsi="Arial" w:cs="Arial"/>
          <w:b/>
          <w:spacing w:val="2"/>
        </w:rPr>
        <w:t>m</w:t>
      </w:r>
      <w:r w:rsidRPr="000B6A0E">
        <w:rPr>
          <w:rFonts w:ascii="Arial" w:hAnsi="Arial" w:cs="Arial"/>
          <w:b/>
        </w:rPr>
        <w:t>en</w:t>
      </w:r>
      <w:r w:rsidRPr="000B6A0E">
        <w:rPr>
          <w:rFonts w:ascii="Arial" w:hAnsi="Arial" w:cs="Arial"/>
          <w:b/>
          <w:spacing w:val="1"/>
        </w:rPr>
        <w:t>t</w:t>
      </w:r>
      <w:r w:rsidRPr="000B6A0E">
        <w:rPr>
          <w:rFonts w:ascii="Arial" w:hAnsi="Arial" w:cs="Arial"/>
          <w:b/>
        </w:rPr>
        <w:t>s</w:t>
      </w:r>
    </w:p>
    <w:p w14:paraId="32960977" w14:textId="77777777" w:rsidR="004F6254" w:rsidRPr="000B6A0E" w:rsidRDefault="004F6254">
      <w:pPr>
        <w:spacing w:before="5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2"/>
        <w:gridCol w:w="108"/>
        <w:gridCol w:w="3599"/>
        <w:gridCol w:w="1996"/>
        <w:gridCol w:w="128"/>
        <w:gridCol w:w="4013"/>
      </w:tblGrid>
      <w:tr w:rsidR="004F6254" w:rsidRPr="000B6A0E" w14:paraId="3E3CE0E0" w14:textId="77777777">
        <w:trPr>
          <w:trHeight w:hRule="exact" w:val="235"/>
        </w:trPr>
        <w:tc>
          <w:tcPr>
            <w:tcW w:w="333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0F5D6D9" w14:textId="77777777" w:rsidR="004F6254" w:rsidRPr="000B6A0E" w:rsidRDefault="004F6254">
            <w:pPr>
              <w:rPr>
                <w:rFonts w:ascii="Arial" w:hAnsi="Arial" w:cs="Arial"/>
              </w:rPr>
            </w:pP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2401AA6" w14:textId="77777777" w:rsidR="004F6254" w:rsidRPr="000B6A0E" w:rsidRDefault="006F17E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  <w:b/>
              </w:rPr>
              <w:t>Re</w:t>
            </w:r>
            <w:r w:rsidRPr="000B6A0E">
              <w:rPr>
                <w:rFonts w:ascii="Arial" w:hAnsi="Arial" w:cs="Arial"/>
                <w:b/>
                <w:spacing w:val="2"/>
              </w:rPr>
              <w:t>v</w:t>
            </w:r>
            <w:r w:rsidRPr="000B6A0E">
              <w:rPr>
                <w:rFonts w:ascii="Arial" w:hAnsi="Arial" w:cs="Arial"/>
                <w:b/>
              </w:rPr>
              <w:t>iew</w:t>
            </w:r>
            <w:r w:rsidRPr="000B6A0E">
              <w:rPr>
                <w:rFonts w:ascii="Arial" w:hAnsi="Arial" w:cs="Arial"/>
                <w:b/>
                <w:spacing w:val="1"/>
              </w:rPr>
              <w:t>e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1"/>
              </w:rPr>
              <w:t>’</w:t>
            </w:r>
            <w:r w:rsidRPr="000B6A0E">
              <w:rPr>
                <w:rFonts w:ascii="Arial" w:hAnsi="Arial" w:cs="Arial"/>
                <w:b/>
              </w:rPr>
              <w:t>s</w:t>
            </w:r>
            <w:r w:rsidRPr="000B6A0E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c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  <w:spacing w:val="2"/>
              </w:rPr>
              <w:t>mm</w:t>
            </w:r>
            <w:r w:rsidRPr="000B6A0E">
              <w:rPr>
                <w:rFonts w:ascii="Arial" w:hAnsi="Arial" w:cs="Arial"/>
                <w:b/>
              </w:rPr>
              <w:t>ent</w:t>
            </w:r>
          </w:p>
        </w:tc>
        <w:tc>
          <w:tcPr>
            <w:tcW w:w="40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04B27A5" w14:textId="77777777" w:rsidR="004F6254" w:rsidRPr="000B6A0E" w:rsidRDefault="006F17E5">
            <w:pPr>
              <w:spacing w:before="2" w:line="220" w:lineRule="exact"/>
              <w:ind w:left="102" w:right="408"/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  <w:b/>
              </w:rPr>
              <w:t>Auth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1"/>
              </w:rPr>
              <w:t>’</w:t>
            </w:r>
            <w:r w:rsidRPr="000B6A0E">
              <w:rPr>
                <w:rFonts w:ascii="Arial" w:hAnsi="Arial" w:cs="Arial"/>
                <w:b/>
              </w:rPr>
              <w:t>s</w:t>
            </w:r>
            <w:r w:rsidRPr="000B6A0E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Fe</w:t>
            </w:r>
            <w:r w:rsidRPr="000B6A0E">
              <w:rPr>
                <w:rFonts w:ascii="Arial" w:hAnsi="Arial" w:cs="Arial"/>
                <w:b/>
                <w:spacing w:val="1"/>
              </w:rPr>
              <w:t>e</w:t>
            </w:r>
            <w:r w:rsidRPr="000B6A0E">
              <w:rPr>
                <w:rFonts w:ascii="Arial" w:hAnsi="Arial" w:cs="Arial"/>
                <w:b/>
              </w:rPr>
              <w:t>d</w:t>
            </w:r>
            <w:r w:rsidRPr="000B6A0E">
              <w:rPr>
                <w:rFonts w:ascii="Arial" w:hAnsi="Arial" w:cs="Arial"/>
                <w:b/>
                <w:spacing w:val="-1"/>
              </w:rPr>
              <w:t>b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ck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spacing w:val="1"/>
              </w:rPr>
              <w:t>(I</w:t>
            </w:r>
            <w:r w:rsidRPr="000B6A0E">
              <w:rPr>
                <w:rFonts w:ascii="Arial" w:hAnsi="Arial" w:cs="Arial"/>
              </w:rPr>
              <w:t>t</w:t>
            </w:r>
            <w:r w:rsidRPr="000B6A0E">
              <w:rPr>
                <w:rFonts w:ascii="Arial" w:hAnsi="Arial" w:cs="Arial"/>
                <w:spacing w:val="-2"/>
              </w:rPr>
              <w:t xml:space="preserve"> </w:t>
            </w:r>
            <w:r w:rsidRPr="000B6A0E">
              <w:rPr>
                <w:rFonts w:ascii="Arial" w:hAnsi="Arial" w:cs="Arial"/>
              </w:rPr>
              <w:t>is</w:t>
            </w:r>
            <w:r w:rsidRPr="000B6A0E">
              <w:rPr>
                <w:rFonts w:ascii="Arial" w:hAnsi="Arial" w:cs="Arial"/>
                <w:spacing w:val="-1"/>
              </w:rPr>
              <w:t xml:space="preserve"> </w:t>
            </w:r>
            <w:r w:rsidRPr="000B6A0E">
              <w:rPr>
                <w:rFonts w:ascii="Arial" w:hAnsi="Arial" w:cs="Arial"/>
                <w:spacing w:val="1"/>
              </w:rPr>
              <w:t>m</w:t>
            </w:r>
            <w:r w:rsidRPr="000B6A0E">
              <w:rPr>
                <w:rFonts w:ascii="Arial" w:hAnsi="Arial" w:cs="Arial"/>
              </w:rPr>
              <w:t>a</w:t>
            </w:r>
            <w:r w:rsidRPr="000B6A0E">
              <w:rPr>
                <w:rFonts w:ascii="Arial" w:hAnsi="Arial" w:cs="Arial"/>
                <w:spacing w:val="-1"/>
              </w:rPr>
              <w:t>n</w:t>
            </w:r>
            <w:r w:rsidRPr="000B6A0E">
              <w:rPr>
                <w:rFonts w:ascii="Arial" w:hAnsi="Arial" w:cs="Arial"/>
                <w:spacing w:val="1"/>
              </w:rPr>
              <w:t>d</w:t>
            </w:r>
            <w:r w:rsidRPr="000B6A0E">
              <w:rPr>
                <w:rFonts w:ascii="Arial" w:hAnsi="Arial" w:cs="Arial"/>
              </w:rPr>
              <w:t>at</w:t>
            </w:r>
            <w:r w:rsidRPr="000B6A0E">
              <w:rPr>
                <w:rFonts w:ascii="Arial" w:hAnsi="Arial" w:cs="Arial"/>
                <w:spacing w:val="1"/>
              </w:rPr>
              <w:t>or</w:t>
            </w:r>
            <w:r w:rsidRPr="000B6A0E">
              <w:rPr>
                <w:rFonts w:ascii="Arial" w:hAnsi="Arial" w:cs="Arial"/>
              </w:rPr>
              <w:t>y</w:t>
            </w:r>
            <w:r w:rsidRPr="000B6A0E">
              <w:rPr>
                <w:rFonts w:ascii="Arial" w:hAnsi="Arial" w:cs="Arial"/>
                <w:spacing w:val="-8"/>
              </w:rPr>
              <w:t xml:space="preserve"> </w:t>
            </w:r>
            <w:r w:rsidRPr="000B6A0E">
              <w:rPr>
                <w:rFonts w:ascii="Arial" w:hAnsi="Arial" w:cs="Arial"/>
              </w:rPr>
              <w:t>t</w:t>
            </w:r>
            <w:r w:rsidRPr="000B6A0E">
              <w:rPr>
                <w:rFonts w:ascii="Arial" w:hAnsi="Arial" w:cs="Arial"/>
                <w:spacing w:val="1"/>
              </w:rPr>
              <w:t>h</w:t>
            </w:r>
            <w:r w:rsidRPr="000B6A0E">
              <w:rPr>
                <w:rFonts w:ascii="Arial" w:hAnsi="Arial" w:cs="Arial"/>
              </w:rPr>
              <w:t>at a</w:t>
            </w:r>
            <w:r w:rsidRPr="000B6A0E">
              <w:rPr>
                <w:rFonts w:ascii="Arial" w:hAnsi="Arial" w:cs="Arial"/>
                <w:spacing w:val="1"/>
              </w:rPr>
              <w:t>u</w:t>
            </w:r>
            <w:r w:rsidRPr="000B6A0E">
              <w:rPr>
                <w:rFonts w:ascii="Arial" w:hAnsi="Arial" w:cs="Arial"/>
              </w:rPr>
              <w:t>t</w:t>
            </w:r>
            <w:r w:rsidRPr="000B6A0E">
              <w:rPr>
                <w:rFonts w:ascii="Arial" w:hAnsi="Arial" w:cs="Arial"/>
                <w:spacing w:val="1"/>
              </w:rPr>
              <w:t>hor</w:t>
            </w:r>
            <w:r w:rsidRPr="000B6A0E">
              <w:rPr>
                <w:rFonts w:ascii="Arial" w:hAnsi="Arial" w:cs="Arial"/>
              </w:rPr>
              <w:t>s</w:t>
            </w:r>
            <w:r w:rsidRPr="000B6A0E">
              <w:rPr>
                <w:rFonts w:ascii="Arial" w:hAnsi="Arial" w:cs="Arial"/>
                <w:spacing w:val="-6"/>
              </w:rPr>
              <w:t xml:space="preserve"> </w:t>
            </w:r>
            <w:r w:rsidRPr="000B6A0E">
              <w:rPr>
                <w:rFonts w:ascii="Arial" w:hAnsi="Arial" w:cs="Arial"/>
                <w:spacing w:val="-1"/>
              </w:rPr>
              <w:t>s</w:t>
            </w:r>
            <w:r w:rsidRPr="000B6A0E">
              <w:rPr>
                <w:rFonts w:ascii="Arial" w:hAnsi="Arial" w:cs="Arial"/>
                <w:spacing w:val="1"/>
              </w:rPr>
              <w:t>hou</w:t>
            </w:r>
            <w:r w:rsidRPr="000B6A0E">
              <w:rPr>
                <w:rFonts w:ascii="Arial" w:hAnsi="Arial" w:cs="Arial"/>
                <w:spacing w:val="-3"/>
              </w:rPr>
              <w:t>l</w:t>
            </w:r>
            <w:r w:rsidRPr="000B6A0E">
              <w:rPr>
                <w:rFonts w:ascii="Arial" w:hAnsi="Arial" w:cs="Arial"/>
              </w:rPr>
              <w:t>d</w:t>
            </w:r>
            <w:r w:rsidRPr="000B6A0E">
              <w:rPr>
                <w:rFonts w:ascii="Arial" w:hAnsi="Arial" w:cs="Arial"/>
                <w:spacing w:val="-4"/>
              </w:rPr>
              <w:t xml:space="preserve"> </w:t>
            </w:r>
            <w:r w:rsidRPr="000B6A0E">
              <w:rPr>
                <w:rFonts w:ascii="Arial" w:hAnsi="Arial" w:cs="Arial"/>
              </w:rPr>
              <w:t>w</w:t>
            </w:r>
            <w:r w:rsidRPr="000B6A0E">
              <w:rPr>
                <w:rFonts w:ascii="Arial" w:hAnsi="Arial" w:cs="Arial"/>
                <w:spacing w:val="1"/>
              </w:rPr>
              <w:t>r</w:t>
            </w:r>
            <w:r w:rsidRPr="000B6A0E">
              <w:rPr>
                <w:rFonts w:ascii="Arial" w:hAnsi="Arial" w:cs="Arial"/>
              </w:rPr>
              <w:t>ite</w:t>
            </w:r>
            <w:r w:rsidRPr="000B6A0E">
              <w:rPr>
                <w:rFonts w:ascii="Arial" w:hAnsi="Arial" w:cs="Arial"/>
                <w:spacing w:val="-4"/>
              </w:rPr>
              <w:t xml:space="preserve"> </w:t>
            </w:r>
            <w:r w:rsidRPr="000B6A0E">
              <w:rPr>
                <w:rFonts w:ascii="Arial" w:hAnsi="Arial" w:cs="Arial"/>
                <w:spacing w:val="1"/>
              </w:rPr>
              <w:t>h</w:t>
            </w:r>
            <w:r w:rsidRPr="000B6A0E">
              <w:rPr>
                <w:rFonts w:ascii="Arial" w:hAnsi="Arial" w:cs="Arial"/>
              </w:rPr>
              <w:t>i</w:t>
            </w:r>
            <w:r w:rsidRPr="000B6A0E">
              <w:rPr>
                <w:rFonts w:ascii="Arial" w:hAnsi="Arial" w:cs="Arial"/>
                <w:spacing w:val="-1"/>
              </w:rPr>
              <w:t>s</w:t>
            </w:r>
            <w:r w:rsidRPr="000B6A0E">
              <w:rPr>
                <w:rFonts w:ascii="Arial" w:hAnsi="Arial" w:cs="Arial"/>
              </w:rPr>
              <w:t>/</w:t>
            </w:r>
            <w:r w:rsidRPr="000B6A0E">
              <w:rPr>
                <w:rFonts w:ascii="Arial" w:hAnsi="Arial" w:cs="Arial"/>
                <w:spacing w:val="1"/>
              </w:rPr>
              <w:t>h</w:t>
            </w:r>
            <w:r w:rsidRPr="000B6A0E">
              <w:rPr>
                <w:rFonts w:ascii="Arial" w:hAnsi="Arial" w:cs="Arial"/>
              </w:rPr>
              <w:t>er</w:t>
            </w:r>
            <w:r w:rsidRPr="000B6A0E">
              <w:rPr>
                <w:rFonts w:ascii="Arial" w:hAnsi="Arial" w:cs="Arial"/>
                <w:spacing w:val="-4"/>
              </w:rPr>
              <w:t xml:space="preserve"> </w:t>
            </w:r>
            <w:r w:rsidRPr="000B6A0E">
              <w:rPr>
                <w:rFonts w:ascii="Arial" w:hAnsi="Arial" w:cs="Arial"/>
                <w:spacing w:val="1"/>
              </w:rPr>
              <w:t>f</w:t>
            </w:r>
            <w:r w:rsidRPr="000B6A0E">
              <w:rPr>
                <w:rFonts w:ascii="Arial" w:hAnsi="Arial" w:cs="Arial"/>
                <w:spacing w:val="-2"/>
              </w:rPr>
              <w:t>e</w:t>
            </w:r>
            <w:r w:rsidRPr="000B6A0E">
              <w:rPr>
                <w:rFonts w:ascii="Arial" w:hAnsi="Arial" w:cs="Arial"/>
              </w:rPr>
              <w:t>e</w:t>
            </w:r>
            <w:r w:rsidRPr="000B6A0E">
              <w:rPr>
                <w:rFonts w:ascii="Arial" w:hAnsi="Arial" w:cs="Arial"/>
                <w:spacing w:val="1"/>
              </w:rPr>
              <w:t>db</w:t>
            </w:r>
            <w:r w:rsidRPr="000B6A0E">
              <w:rPr>
                <w:rFonts w:ascii="Arial" w:hAnsi="Arial" w:cs="Arial"/>
              </w:rPr>
              <w:t>a</w:t>
            </w:r>
            <w:r w:rsidRPr="000B6A0E">
              <w:rPr>
                <w:rFonts w:ascii="Arial" w:hAnsi="Arial" w:cs="Arial"/>
                <w:spacing w:val="1"/>
              </w:rPr>
              <w:t>c</w:t>
            </w:r>
            <w:r w:rsidRPr="000B6A0E">
              <w:rPr>
                <w:rFonts w:ascii="Arial" w:hAnsi="Arial" w:cs="Arial"/>
              </w:rPr>
              <w:t>k</w:t>
            </w:r>
            <w:r w:rsidRPr="000B6A0E">
              <w:rPr>
                <w:rFonts w:ascii="Arial" w:hAnsi="Arial" w:cs="Arial"/>
                <w:spacing w:val="-8"/>
              </w:rPr>
              <w:t xml:space="preserve"> </w:t>
            </w:r>
            <w:r w:rsidRPr="000B6A0E">
              <w:rPr>
                <w:rFonts w:ascii="Arial" w:hAnsi="Arial" w:cs="Arial"/>
                <w:spacing w:val="1"/>
              </w:rPr>
              <w:t>h</w:t>
            </w:r>
            <w:r w:rsidRPr="000B6A0E">
              <w:rPr>
                <w:rFonts w:ascii="Arial" w:hAnsi="Arial" w:cs="Arial"/>
              </w:rPr>
              <w:t>e</w:t>
            </w:r>
            <w:r w:rsidRPr="000B6A0E">
              <w:rPr>
                <w:rFonts w:ascii="Arial" w:hAnsi="Arial" w:cs="Arial"/>
                <w:spacing w:val="1"/>
              </w:rPr>
              <w:t>r</w:t>
            </w:r>
            <w:r w:rsidRPr="000B6A0E">
              <w:rPr>
                <w:rFonts w:ascii="Arial" w:hAnsi="Arial" w:cs="Arial"/>
              </w:rPr>
              <w:t>e)</w:t>
            </w:r>
          </w:p>
        </w:tc>
      </w:tr>
      <w:tr w:rsidR="004F6254" w:rsidRPr="000B6A0E" w14:paraId="5A936FCB" w14:textId="77777777">
        <w:trPr>
          <w:trHeight w:hRule="exact" w:val="230"/>
        </w:trPr>
        <w:tc>
          <w:tcPr>
            <w:tcW w:w="333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08BB57C" w14:textId="77777777" w:rsidR="004F6254" w:rsidRPr="000B6A0E" w:rsidRDefault="004F6254">
            <w:pPr>
              <w:rPr>
                <w:rFonts w:ascii="Arial" w:hAnsi="Arial" w:cs="Arial"/>
              </w:rPr>
            </w:pPr>
          </w:p>
        </w:tc>
        <w:tc>
          <w:tcPr>
            <w:tcW w:w="108" w:type="dxa"/>
            <w:vMerge w:val="restart"/>
            <w:tcBorders>
              <w:top w:val="nil"/>
              <w:left w:val="single" w:sz="5" w:space="0" w:color="000000"/>
              <w:right w:val="nil"/>
            </w:tcBorders>
          </w:tcPr>
          <w:p w14:paraId="4ABE3428" w14:textId="77777777" w:rsidR="004F6254" w:rsidRPr="000B6A0E" w:rsidRDefault="004F6254">
            <w:pPr>
              <w:rPr>
                <w:rFonts w:ascii="Arial" w:hAnsi="Arial" w:cs="Arial"/>
              </w:rPr>
            </w:pPr>
          </w:p>
        </w:tc>
        <w:tc>
          <w:tcPr>
            <w:tcW w:w="5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14:paraId="7DE3C1C3" w14:textId="77777777" w:rsidR="004F6254" w:rsidRPr="000B6A0E" w:rsidRDefault="006F17E5">
            <w:pPr>
              <w:ind w:right="-44"/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  <w:b/>
              </w:rPr>
              <w:t>Ar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ifici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l</w:t>
            </w:r>
            <w:r w:rsidRPr="000B6A0E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I</w:t>
            </w:r>
            <w:r w:rsidRPr="000B6A0E">
              <w:rPr>
                <w:rFonts w:ascii="Arial" w:hAnsi="Arial" w:cs="Arial"/>
                <w:b/>
                <w:spacing w:val="-1"/>
              </w:rPr>
              <w:t>n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elli</w:t>
            </w:r>
            <w:r w:rsidRPr="000B6A0E">
              <w:rPr>
                <w:rFonts w:ascii="Arial" w:hAnsi="Arial" w:cs="Arial"/>
                <w:b/>
                <w:spacing w:val="1"/>
              </w:rPr>
              <w:t>g</w:t>
            </w:r>
            <w:r w:rsidRPr="000B6A0E">
              <w:rPr>
                <w:rFonts w:ascii="Arial" w:hAnsi="Arial" w:cs="Arial"/>
                <w:b/>
              </w:rPr>
              <w:t>ence</w:t>
            </w:r>
            <w:r w:rsidRPr="000B6A0E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(</w:t>
            </w:r>
            <w:r w:rsidRPr="000B6A0E">
              <w:rPr>
                <w:rFonts w:ascii="Arial" w:hAnsi="Arial" w:cs="Arial"/>
                <w:b/>
              </w:rPr>
              <w:t>AI)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g</w:t>
            </w:r>
            <w:r w:rsidRPr="000B6A0E">
              <w:rPr>
                <w:rFonts w:ascii="Arial" w:hAnsi="Arial" w:cs="Arial"/>
                <w:b/>
              </w:rPr>
              <w:t>ene</w:t>
            </w:r>
            <w:r w:rsidRPr="000B6A0E">
              <w:rPr>
                <w:rFonts w:ascii="Arial" w:hAnsi="Arial" w:cs="Arial"/>
                <w:b/>
                <w:spacing w:val="1"/>
              </w:rPr>
              <w:t>rat</w:t>
            </w:r>
            <w:r w:rsidRPr="000B6A0E">
              <w:rPr>
                <w:rFonts w:ascii="Arial" w:hAnsi="Arial" w:cs="Arial"/>
                <w:b/>
              </w:rPr>
              <w:t>ed</w:t>
            </w:r>
            <w:r w:rsidRPr="000B6A0E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  <w:spacing w:val="-1"/>
              </w:rPr>
              <w:t>ss</w:t>
            </w:r>
            <w:r w:rsidRPr="000B6A0E">
              <w:rPr>
                <w:rFonts w:ascii="Arial" w:hAnsi="Arial" w:cs="Arial"/>
                <w:b/>
              </w:rPr>
              <w:t>i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ed</w:t>
            </w:r>
            <w:r w:rsidRPr="000B6A0E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1"/>
              </w:rPr>
              <w:t>ev</w:t>
            </w:r>
            <w:r w:rsidRPr="000B6A0E">
              <w:rPr>
                <w:rFonts w:ascii="Arial" w:hAnsi="Arial" w:cs="Arial"/>
                <w:b/>
              </w:rPr>
              <w:t>iew</w:t>
            </w:r>
            <w:r w:rsidRPr="000B6A0E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c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  <w:spacing w:val="2"/>
              </w:rPr>
              <w:t>mm</w:t>
            </w:r>
            <w:r w:rsidRPr="000B6A0E">
              <w:rPr>
                <w:rFonts w:ascii="Arial" w:hAnsi="Arial" w:cs="Arial"/>
                <w:b/>
              </w:rPr>
              <w:t>en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58D50E0" w14:textId="77777777" w:rsidR="004F6254" w:rsidRPr="000B6A0E" w:rsidRDefault="004F6254">
            <w:pPr>
              <w:rPr>
                <w:rFonts w:ascii="Arial" w:hAnsi="Arial" w:cs="Arial"/>
              </w:rPr>
            </w:pPr>
          </w:p>
        </w:tc>
        <w:tc>
          <w:tcPr>
            <w:tcW w:w="40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9645EBE" w14:textId="77777777" w:rsidR="004F6254" w:rsidRPr="000B6A0E" w:rsidRDefault="004F6254">
            <w:pPr>
              <w:rPr>
                <w:rFonts w:ascii="Arial" w:hAnsi="Arial" w:cs="Arial"/>
              </w:rPr>
            </w:pPr>
          </w:p>
        </w:tc>
      </w:tr>
      <w:tr w:rsidR="004F6254" w:rsidRPr="000B6A0E" w14:paraId="106F9324" w14:textId="77777777">
        <w:trPr>
          <w:trHeight w:hRule="exact" w:val="233"/>
        </w:trPr>
        <w:tc>
          <w:tcPr>
            <w:tcW w:w="33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34B79A" w14:textId="77777777" w:rsidR="004F6254" w:rsidRPr="000B6A0E" w:rsidRDefault="004F6254">
            <w:pPr>
              <w:rPr>
                <w:rFonts w:ascii="Arial" w:hAnsi="Arial" w:cs="Arial"/>
              </w:rPr>
            </w:pPr>
          </w:p>
        </w:tc>
        <w:tc>
          <w:tcPr>
            <w:tcW w:w="108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14:paraId="32748EA0" w14:textId="77777777" w:rsidR="004F6254" w:rsidRPr="000B6A0E" w:rsidRDefault="004F6254">
            <w:pPr>
              <w:rPr>
                <w:rFonts w:ascii="Arial" w:hAnsi="Arial" w:cs="Arial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14:paraId="3C905762" w14:textId="77777777" w:rsidR="004F6254" w:rsidRPr="000B6A0E" w:rsidRDefault="006F17E5">
            <w:pPr>
              <w:spacing w:line="220" w:lineRule="exact"/>
              <w:ind w:right="-47"/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re</w:t>
            </w:r>
            <w:r w:rsidRPr="000B6A0E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ric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ly</w:t>
            </w:r>
            <w:r w:rsidRPr="000B6A0E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pr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hi</w:t>
            </w:r>
            <w:r w:rsidRPr="000B6A0E">
              <w:rPr>
                <w:rFonts w:ascii="Arial" w:hAnsi="Arial" w:cs="Arial"/>
                <w:b/>
                <w:spacing w:val="-1"/>
              </w:rPr>
              <w:t>b</w:t>
            </w:r>
            <w:r w:rsidRPr="000B6A0E">
              <w:rPr>
                <w:rFonts w:ascii="Arial" w:hAnsi="Arial" w:cs="Arial"/>
                <w:b/>
              </w:rPr>
              <w:t>ited</w:t>
            </w:r>
            <w:r w:rsidRPr="000B6A0E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d</w:t>
            </w:r>
            <w:r w:rsidRPr="000B6A0E">
              <w:rPr>
                <w:rFonts w:ascii="Arial" w:hAnsi="Arial" w:cs="Arial"/>
                <w:b/>
                <w:spacing w:val="-1"/>
              </w:rPr>
              <w:t>u</w:t>
            </w:r>
            <w:r w:rsidRPr="000B6A0E">
              <w:rPr>
                <w:rFonts w:ascii="Arial" w:hAnsi="Arial" w:cs="Arial"/>
                <w:b/>
              </w:rPr>
              <w:t>ri</w:t>
            </w:r>
            <w:r w:rsidRPr="000B6A0E">
              <w:rPr>
                <w:rFonts w:ascii="Arial" w:hAnsi="Arial" w:cs="Arial"/>
                <w:b/>
                <w:spacing w:val="2"/>
              </w:rPr>
              <w:t>n</w:t>
            </w:r>
            <w:r w:rsidRPr="000B6A0E">
              <w:rPr>
                <w:rFonts w:ascii="Arial" w:hAnsi="Arial" w:cs="Arial"/>
                <w:b/>
              </w:rPr>
              <w:t>g</w:t>
            </w:r>
            <w:r w:rsidRPr="000B6A0E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peer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1"/>
              </w:rPr>
              <w:t>ev</w:t>
            </w:r>
            <w:r w:rsidRPr="000B6A0E">
              <w:rPr>
                <w:rFonts w:ascii="Arial" w:hAnsi="Arial" w:cs="Arial"/>
                <w:b/>
              </w:rPr>
              <w:t>iew.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08751A7B" w14:textId="77777777" w:rsidR="004F6254" w:rsidRPr="000B6A0E" w:rsidRDefault="004F6254">
            <w:pPr>
              <w:rPr>
                <w:rFonts w:ascii="Arial" w:hAnsi="Arial" w:cs="Arial"/>
              </w:rPr>
            </w:pPr>
          </w:p>
        </w:tc>
        <w:tc>
          <w:tcPr>
            <w:tcW w:w="40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8585ED" w14:textId="77777777" w:rsidR="004F6254" w:rsidRPr="000B6A0E" w:rsidRDefault="004F6254">
            <w:pPr>
              <w:rPr>
                <w:rFonts w:ascii="Arial" w:hAnsi="Arial" w:cs="Arial"/>
              </w:rPr>
            </w:pPr>
          </w:p>
        </w:tc>
      </w:tr>
      <w:tr w:rsidR="004F6254" w:rsidRPr="000B6A0E" w14:paraId="4A5DFC9F" w14:textId="77777777">
        <w:trPr>
          <w:trHeight w:hRule="exact" w:val="1621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6C8ED7" w14:textId="77777777" w:rsidR="004F6254" w:rsidRPr="000B6A0E" w:rsidRDefault="006F17E5">
            <w:pPr>
              <w:spacing w:before="2" w:line="220" w:lineRule="exact"/>
              <w:ind w:left="461" w:right="421"/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  <w:b/>
              </w:rPr>
              <w:t>Ple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e</w:t>
            </w:r>
            <w:r w:rsidRPr="000B6A0E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wri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 xml:space="preserve">a </w:t>
            </w:r>
            <w:r w:rsidRPr="000B6A0E">
              <w:rPr>
                <w:rFonts w:ascii="Arial" w:hAnsi="Arial" w:cs="Arial"/>
                <w:b/>
                <w:spacing w:val="1"/>
              </w:rPr>
              <w:t>f</w:t>
            </w:r>
            <w:r w:rsidRPr="000B6A0E">
              <w:rPr>
                <w:rFonts w:ascii="Arial" w:hAnsi="Arial" w:cs="Arial"/>
                <w:b/>
              </w:rPr>
              <w:t>ew</w:t>
            </w:r>
            <w:r w:rsidRPr="000B6A0E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en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enc</w:t>
            </w:r>
            <w:r w:rsidRPr="000B6A0E">
              <w:rPr>
                <w:rFonts w:ascii="Arial" w:hAnsi="Arial" w:cs="Arial"/>
                <w:b/>
                <w:spacing w:val="1"/>
              </w:rPr>
              <w:t>e</w:t>
            </w:r>
            <w:r w:rsidRPr="000B6A0E">
              <w:rPr>
                <w:rFonts w:ascii="Arial" w:hAnsi="Arial" w:cs="Arial"/>
                <w:b/>
              </w:rPr>
              <w:t>s r</w:t>
            </w:r>
            <w:r w:rsidRPr="000B6A0E">
              <w:rPr>
                <w:rFonts w:ascii="Arial" w:hAnsi="Arial" w:cs="Arial"/>
                <w:b/>
                <w:spacing w:val="1"/>
              </w:rPr>
              <w:t>ega</w:t>
            </w:r>
            <w:r w:rsidRPr="000B6A0E">
              <w:rPr>
                <w:rFonts w:ascii="Arial" w:hAnsi="Arial" w:cs="Arial"/>
                <w:b/>
              </w:rPr>
              <w:t>rding</w:t>
            </w:r>
            <w:r w:rsidRPr="000B6A0E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he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i</w:t>
            </w:r>
            <w:r w:rsidRPr="000B6A0E">
              <w:rPr>
                <w:rFonts w:ascii="Arial" w:hAnsi="Arial" w:cs="Arial"/>
                <w:b/>
                <w:spacing w:val="2"/>
              </w:rPr>
              <w:t>m</w:t>
            </w:r>
            <w:r w:rsidRPr="000B6A0E">
              <w:rPr>
                <w:rFonts w:ascii="Arial" w:hAnsi="Arial" w:cs="Arial"/>
                <w:b/>
              </w:rPr>
              <w:t>p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1"/>
              </w:rPr>
              <w:t>ta</w:t>
            </w:r>
            <w:r w:rsidRPr="000B6A0E">
              <w:rPr>
                <w:rFonts w:ascii="Arial" w:hAnsi="Arial" w:cs="Arial"/>
                <w:b/>
              </w:rPr>
              <w:t>nce</w:t>
            </w:r>
            <w:r w:rsidRPr="000B6A0E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f</w:t>
            </w:r>
          </w:p>
          <w:p w14:paraId="16B0A1E1" w14:textId="77777777" w:rsidR="004F6254" w:rsidRPr="000B6A0E" w:rsidRDefault="006F17E5">
            <w:pPr>
              <w:spacing w:before="1" w:line="220" w:lineRule="exact"/>
              <w:ind w:left="461" w:right="193"/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his</w:t>
            </w:r>
            <w:r w:rsidRPr="000B6A0E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2"/>
              </w:rPr>
              <w:t>m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n</w:t>
            </w:r>
            <w:r w:rsidRPr="000B6A0E">
              <w:rPr>
                <w:rFonts w:ascii="Arial" w:hAnsi="Arial" w:cs="Arial"/>
                <w:b/>
                <w:spacing w:val="-1"/>
              </w:rPr>
              <w:t>us</w:t>
            </w:r>
            <w:r w:rsidRPr="000B6A0E">
              <w:rPr>
                <w:rFonts w:ascii="Arial" w:hAnsi="Arial" w:cs="Arial"/>
                <w:b/>
              </w:rPr>
              <w:t>c</w:t>
            </w:r>
            <w:r w:rsidRPr="000B6A0E">
              <w:rPr>
                <w:rFonts w:ascii="Arial" w:hAnsi="Arial" w:cs="Arial"/>
                <w:b/>
                <w:spacing w:val="1"/>
              </w:rPr>
              <w:t>r</w:t>
            </w:r>
            <w:r w:rsidRPr="000B6A0E">
              <w:rPr>
                <w:rFonts w:ascii="Arial" w:hAnsi="Arial" w:cs="Arial"/>
                <w:b/>
              </w:rPr>
              <w:t>ipt</w:t>
            </w:r>
            <w:r w:rsidRPr="000B6A0E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fo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 xml:space="preserve">he 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cien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ific</w:t>
            </w:r>
            <w:r w:rsidRPr="000B6A0E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c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  <w:spacing w:val="2"/>
              </w:rPr>
              <w:t>mm</w:t>
            </w:r>
            <w:r w:rsidRPr="000B6A0E">
              <w:rPr>
                <w:rFonts w:ascii="Arial" w:hAnsi="Arial" w:cs="Arial"/>
                <w:b/>
              </w:rPr>
              <w:t>u</w:t>
            </w:r>
            <w:r w:rsidRPr="000B6A0E">
              <w:rPr>
                <w:rFonts w:ascii="Arial" w:hAnsi="Arial" w:cs="Arial"/>
                <w:b/>
                <w:spacing w:val="-1"/>
              </w:rPr>
              <w:t>n</w:t>
            </w:r>
            <w:r w:rsidRPr="000B6A0E">
              <w:rPr>
                <w:rFonts w:ascii="Arial" w:hAnsi="Arial" w:cs="Arial"/>
                <w:b/>
              </w:rPr>
              <w:t>it</w:t>
            </w:r>
            <w:r w:rsidRPr="000B6A0E">
              <w:rPr>
                <w:rFonts w:ascii="Arial" w:hAnsi="Arial" w:cs="Arial"/>
                <w:b/>
                <w:spacing w:val="1"/>
              </w:rPr>
              <w:t>y</w:t>
            </w:r>
            <w:r w:rsidRPr="000B6A0E">
              <w:rPr>
                <w:rFonts w:ascii="Arial" w:hAnsi="Arial" w:cs="Arial"/>
                <w:b/>
              </w:rPr>
              <w:t>.</w:t>
            </w:r>
            <w:r w:rsidRPr="000B6A0E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 xml:space="preserve">A </w:t>
            </w:r>
            <w:r w:rsidRPr="000B6A0E">
              <w:rPr>
                <w:rFonts w:ascii="Arial" w:hAnsi="Arial" w:cs="Arial"/>
                <w:b/>
                <w:spacing w:val="2"/>
              </w:rPr>
              <w:t>m</w:t>
            </w:r>
            <w:r w:rsidRPr="000B6A0E">
              <w:rPr>
                <w:rFonts w:ascii="Arial" w:hAnsi="Arial" w:cs="Arial"/>
                <w:b/>
              </w:rPr>
              <w:t>in</w:t>
            </w:r>
            <w:r w:rsidRPr="000B6A0E">
              <w:rPr>
                <w:rFonts w:ascii="Arial" w:hAnsi="Arial" w:cs="Arial"/>
                <w:b/>
                <w:spacing w:val="-1"/>
              </w:rPr>
              <w:t>i</w:t>
            </w:r>
            <w:r w:rsidRPr="000B6A0E">
              <w:rPr>
                <w:rFonts w:ascii="Arial" w:hAnsi="Arial" w:cs="Arial"/>
                <w:b/>
                <w:spacing w:val="2"/>
              </w:rPr>
              <w:t>m</w:t>
            </w:r>
            <w:r w:rsidRPr="000B6A0E">
              <w:rPr>
                <w:rFonts w:ascii="Arial" w:hAnsi="Arial" w:cs="Arial"/>
                <w:b/>
              </w:rPr>
              <w:t>um</w:t>
            </w:r>
            <w:r w:rsidRPr="000B6A0E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f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3"/>
              </w:rPr>
              <w:t>3</w:t>
            </w:r>
            <w:r w:rsidRPr="000B6A0E">
              <w:rPr>
                <w:rFonts w:ascii="Arial" w:hAnsi="Arial" w:cs="Arial"/>
                <w:b/>
                <w:spacing w:val="-2"/>
              </w:rPr>
              <w:t>-</w:t>
            </w:r>
            <w:r w:rsidRPr="000B6A0E">
              <w:rPr>
                <w:rFonts w:ascii="Arial" w:hAnsi="Arial" w:cs="Arial"/>
                <w:b/>
              </w:rPr>
              <w:t>4</w:t>
            </w:r>
            <w:r w:rsidRPr="000B6A0E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en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enc</w:t>
            </w:r>
            <w:r w:rsidRPr="000B6A0E">
              <w:rPr>
                <w:rFonts w:ascii="Arial" w:hAnsi="Arial" w:cs="Arial"/>
                <w:b/>
                <w:spacing w:val="1"/>
              </w:rPr>
              <w:t>e</w:t>
            </w:r>
            <w:r w:rsidRPr="000B6A0E">
              <w:rPr>
                <w:rFonts w:ascii="Arial" w:hAnsi="Arial" w:cs="Arial"/>
                <w:b/>
              </w:rPr>
              <w:t>s</w:t>
            </w:r>
            <w:r w:rsidRPr="000B6A0E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2"/>
              </w:rPr>
              <w:t>m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y be</w:t>
            </w:r>
            <w:r w:rsidRPr="000B6A0E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1"/>
              </w:rPr>
              <w:t>e</w:t>
            </w:r>
            <w:r w:rsidRPr="000B6A0E">
              <w:rPr>
                <w:rFonts w:ascii="Arial" w:hAnsi="Arial" w:cs="Arial"/>
                <w:b/>
              </w:rPr>
              <w:t>q</w:t>
            </w:r>
            <w:r w:rsidRPr="000B6A0E">
              <w:rPr>
                <w:rFonts w:ascii="Arial" w:hAnsi="Arial" w:cs="Arial"/>
                <w:b/>
                <w:spacing w:val="-1"/>
              </w:rPr>
              <w:t>u</w:t>
            </w:r>
            <w:r w:rsidRPr="000B6A0E">
              <w:rPr>
                <w:rFonts w:ascii="Arial" w:hAnsi="Arial" w:cs="Arial"/>
                <w:b/>
              </w:rPr>
              <w:t>ired</w:t>
            </w:r>
            <w:r w:rsidRPr="000B6A0E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fo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his</w:t>
            </w:r>
            <w:r w:rsidRPr="000B6A0E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p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3EEB11" w14:textId="77777777" w:rsidR="004F6254" w:rsidRPr="000B6A0E" w:rsidRDefault="006F17E5">
            <w:pPr>
              <w:spacing w:before="2" w:line="220" w:lineRule="exact"/>
              <w:ind w:left="102" w:right="177"/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  <w:b/>
                <w:spacing w:val="-1"/>
              </w:rPr>
              <w:t>T</w:t>
            </w:r>
            <w:r w:rsidRPr="000B6A0E">
              <w:rPr>
                <w:rFonts w:ascii="Arial" w:hAnsi="Arial" w:cs="Arial"/>
                <w:b/>
              </w:rPr>
              <w:t>he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i</w:t>
            </w:r>
            <w:r w:rsidRPr="000B6A0E">
              <w:rPr>
                <w:rFonts w:ascii="Arial" w:hAnsi="Arial" w:cs="Arial"/>
                <w:b/>
                <w:spacing w:val="2"/>
              </w:rPr>
              <w:t>m</w:t>
            </w:r>
            <w:r w:rsidRPr="000B6A0E">
              <w:rPr>
                <w:rFonts w:ascii="Arial" w:hAnsi="Arial" w:cs="Arial"/>
                <w:b/>
              </w:rPr>
              <w:t>p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1"/>
              </w:rPr>
              <w:t>ta</w:t>
            </w:r>
            <w:r w:rsidRPr="000B6A0E">
              <w:rPr>
                <w:rFonts w:ascii="Arial" w:hAnsi="Arial" w:cs="Arial"/>
                <w:b/>
              </w:rPr>
              <w:t>nce</w:t>
            </w:r>
            <w:r w:rsidRPr="000B6A0E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f</w:t>
            </w:r>
            <w:r w:rsidRPr="000B6A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his</w:t>
            </w:r>
            <w:r w:rsidRPr="000B6A0E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2"/>
              </w:rPr>
              <w:t>m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  <w:spacing w:val="-3"/>
              </w:rPr>
              <w:t>n</w:t>
            </w:r>
            <w:r w:rsidRPr="000B6A0E">
              <w:rPr>
                <w:rFonts w:ascii="Arial" w:hAnsi="Arial" w:cs="Arial"/>
                <w:b/>
              </w:rPr>
              <w:t>u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c</w:t>
            </w:r>
            <w:r w:rsidRPr="000B6A0E">
              <w:rPr>
                <w:rFonts w:ascii="Arial" w:hAnsi="Arial" w:cs="Arial"/>
                <w:b/>
                <w:spacing w:val="1"/>
              </w:rPr>
              <w:t>r</w:t>
            </w:r>
            <w:r w:rsidRPr="000B6A0E">
              <w:rPr>
                <w:rFonts w:ascii="Arial" w:hAnsi="Arial" w:cs="Arial"/>
                <w:b/>
              </w:rPr>
              <w:t>ipt</w:t>
            </w:r>
            <w:r w:rsidRPr="000B6A0E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 xml:space="preserve">o 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u</w:t>
            </w:r>
            <w:r w:rsidRPr="000B6A0E">
              <w:rPr>
                <w:rFonts w:ascii="Arial" w:hAnsi="Arial" w:cs="Arial"/>
                <w:b/>
                <w:spacing w:val="1"/>
              </w:rPr>
              <w:t>p</w:t>
            </w:r>
            <w:r w:rsidRPr="000B6A0E">
              <w:rPr>
                <w:rFonts w:ascii="Arial" w:hAnsi="Arial" w:cs="Arial"/>
                <w:b/>
              </w:rPr>
              <w:t>p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rt</w:t>
            </w:r>
            <w:r w:rsidRPr="000B6A0E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he</w:t>
            </w:r>
            <w:r w:rsidRPr="000B6A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diti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n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l</w:t>
            </w:r>
            <w:r w:rsidRPr="000B6A0E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u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 xml:space="preserve">e 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f</w:t>
            </w:r>
            <w:r w:rsidRPr="000B6A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he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plant</w:t>
            </w:r>
            <w:r w:rsidRPr="000B6A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in</w:t>
            </w:r>
            <w:r w:rsidRPr="000B6A0E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neur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p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  <w:spacing w:val="1"/>
              </w:rPr>
              <w:t>y</w:t>
            </w:r>
            <w:r w:rsidRPr="000B6A0E">
              <w:rPr>
                <w:rFonts w:ascii="Arial" w:hAnsi="Arial" w:cs="Arial"/>
                <w:b/>
              </w:rPr>
              <w:t>chi</w:t>
            </w:r>
            <w:r w:rsidRPr="000B6A0E">
              <w:rPr>
                <w:rFonts w:ascii="Arial" w:hAnsi="Arial" w:cs="Arial"/>
                <w:b/>
                <w:spacing w:val="1"/>
              </w:rPr>
              <w:t>at</w:t>
            </w:r>
            <w:r w:rsidRPr="000B6A0E">
              <w:rPr>
                <w:rFonts w:ascii="Arial" w:hAnsi="Arial" w:cs="Arial"/>
                <w:b/>
              </w:rPr>
              <w:t>ric</w:t>
            </w:r>
            <w:r w:rsidRPr="000B6A0E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di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e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e.</w:t>
            </w:r>
            <w:r w:rsidRPr="000B6A0E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he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q</w:t>
            </w:r>
            <w:r w:rsidRPr="000B6A0E">
              <w:rPr>
                <w:rFonts w:ascii="Arial" w:hAnsi="Arial" w:cs="Arial"/>
                <w:b/>
                <w:spacing w:val="1"/>
              </w:rPr>
              <w:t>u</w:t>
            </w:r>
            <w:r w:rsidRPr="000B6A0E">
              <w:rPr>
                <w:rFonts w:ascii="Arial" w:hAnsi="Arial" w:cs="Arial"/>
                <w:b/>
              </w:rPr>
              <w:t>e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us</w:t>
            </w:r>
            <w:r w:rsidRPr="000B6A0E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e</w:t>
            </w:r>
            <w:r w:rsidRPr="000B6A0E">
              <w:rPr>
                <w:rFonts w:ascii="Arial" w:hAnsi="Arial" w:cs="Arial"/>
                <w:b/>
                <w:spacing w:val="1"/>
              </w:rPr>
              <w:t>xt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ct</w:t>
            </w:r>
            <w:r w:rsidRPr="000B6A0E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f</w:t>
            </w:r>
          </w:p>
          <w:p w14:paraId="35CC92BD" w14:textId="77777777" w:rsidR="004F6254" w:rsidRPr="000B6A0E" w:rsidRDefault="006F17E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  <w:b/>
                <w:i/>
              </w:rPr>
              <w:t>Te</w:t>
            </w:r>
            <w:r w:rsidRPr="000B6A0E">
              <w:rPr>
                <w:rFonts w:ascii="Arial" w:hAnsi="Arial" w:cs="Arial"/>
                <w:b/>
                <w:i/>
                <w:spacing w:val="1"/>
              </w:rPr>
              <w:t>com</w:t>
            </w:r>
            <w:r w:rsidRPr="000B6A0E">
              <w:rPr>
                <w:rFonts w:ascii="Arial" w:hAnsi="Arial" w:cs="Arial"/>
                <w:b/>
                <w:i/>
              </w:rPr>
              <w:t>a</w:t>
            </w:r>
            <w:r w:rsidRPr="000B6A0E">
              <w:rPr>
                <w:rFonts w:ascii="Arial" w:hAnsi="Arial" w:cs="Arial"/>
                <w:b/>
                <w:i/>
                <w:spacing w:val="-6"/>
              </w:rPr>
              <w:t xml:space="preserve"> </w:t>
            </w:r>
            <w:r w:rsidRPr="000B6A0E">
              <w:rPr>
                <w:rFonts w:ascii="Arial" w:hAnsi="Arial" w:cs="Arial"/>
                <w:b/>
                <w:i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  <w:i/>
              </w:rPr>
              <w:t>t</w:t>
            </w:r>
            <w:r w:rsidRPr="000B6A0E">
              <w:rPr>
                <w:rFonts w:ascii="Arial" w:hAnsi="Arial" w:cs="Arial"/>
                <w:b/>
                <w:i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  <w:i/>
              </w:rPr>
              <w:t>ns</w:t>
            </w:r>
            <w:r w:rsidRPr="000B6A0E">
              <w:rPr>
                <w:rFonts w:ascii="Arial" w:hAnsi="Arial" w:cs="Arial"/>
                <w:b/>
                <w:i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f</w:t>
            </w:r>
            <w:r w:rsidRPr="000B6A0E">
              <w:rPr>
                <w:rFonts w:ascii="Arial" w:hAnsi="Arial" w:cs="Arial"/>
                <w:b/>
              </w:rPr>
              <w:t>l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we</w:t>
            </w:r>
            <w:r w:rsidRPr="000B6A0E">
              <w:rPr>
                <w:rFonts w:ascii="Arial" w:hAnsi="Arial" w:cs="Arial"/>
                <w:b/>
                <w:spacing w:val="1"/>
              </w:rPr>
              <w:t>r</w:t>
            </w:r>
            <w:r w:rsidRPr="000B6A0E">
              <w:rPr>
                <w:rFonts w:ascii="Arial" w:hAnsi="Arial" w:cs="Arial"/>
                <w:b/>
              </w:rPr>
              <w:t>s</w:t>
            </w:r>
            <w:r w:rsidRPr="000B6A0E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e</w:t>
            </w:r>
            <w:r w:rsidRPr="000B6A0E">
              <w:rPr>
                <w:rFonts w:ascii="Arial" w:hAnsi="Arial" w:cs="Arial"/>
                <w:b/>
                <w:spacing w:val="1"/>
              </w:rPr>
              <w:t>x</w:t>
            </w:r>
            <w:r w:rsidRPr="000B6A0E">
              <w:rPr>
                <w:rFonts w:ascii="Arial" w:hAnsi="Arial" w:cs="Arial"/>
                <w:b/>
              </w:rPr>
              <w:t>hi</w:t>
            </w:r>
            <w:r w:rsidRPr="000B6A0E">
              <w:rPr>
                <w:rFonts w:ascii="Arial" w:hAnsi="Arial" w:cs="Arial"/>
                <w:b/>
                <w:spacing w:val="-1"/>
              </w:rPr>
              <w:t>b</w:t>
            </w:r>
            <w:r w:rsidRPr="000B6A0E">
              <w:rPr>
                <w:rFonts w:ascii="Arial" w:hAnsi="Arial" w:cs="Arial"/>
                <w:b/>
              </w:rPr>
              <w:t>it</w:t>
            </w:r>
            <w:r w:rsidRPr="000B6A0E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i</w:t>
            </w:r>
            <w:r w:rsidRPr="000B6A0E">
              <w:rPr>
                <w:rFonts w:ascii="Arial" w:hAnsi="Arial" w:cs="Arial"/>
                <w:b/>
                <w:spacing w:val="1"/>
              </w:rPr>
              <w:t>g</w:t>
            </w:r>
            <w:r w:rsidRPr="000B6A0E">
              <w:rPr>
                <w:rFonts w:ascii="Arial" w:hAnsi="Arial" w:cs="Arial"/>
                <w:b/>
              </w:rPr>
              <w:t>nific</w:t>
            </w:r>
            <w:r w:rsidRPr="000B6A0E">
              <w:rPr>
                <w:rFonts w:ascii="Arial" w:hAnsi="Arial" w:cs="Arial"/>
                <w:b/>
                <w:spacing w:val="2"/>
              </w:rPr>
              <w:t>a</w:t>
            </w:r>
            <w:r w:rsidRPr="000B6A0E">
              <w:rPr>
                <w:rFonts w:ascii="Arial" w:hAnsi="Arial" w:cs="Arial"/>
                <w:b/>
              </w:rPr>
              <w:t>nt</w:t>
            </w:r>
            <w:r w:rsidRPr="000B6A0E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ntip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  <w:spacing w:val="1"/>
              </w:rPr>
              <w:t>y</w:t>
            </w:r>
            <w:r w:rsidRPr="000B6A0E">
              <w:rPr>
                <w:rFonts w:ascii="Arial" w:hAnsi="Arial" w:cs="Arial"/>
                <w:b/>
              </w:rPr>
              <w:t>ch</w:t>
            </w:r>
            <w:r w:rsidRPr="000B6A0E">
              <w:rPr>
                <w:rFonts w:ascii="Arial" w:hAnsi="Arial" w:cs="Arial"/>
                <w:b/>
                <w:spacing w:val="1"/>
              </w:rPr>
              <w:t>ot</w:t>
            </w:r>
            <w:r w:rsidRPr="000B6A0E">
              <w:rPr>
                <w:rFonts w:ascii="Arial" w:hAnsi="Arial" w:cs="Arial"/>
                <w:b/>
              </w:rPr>
              <w:t>ic</w:t>
            </w:r>
            <w:r w:rsidRPr="000B6A0E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nd</w:t>
            </w:r>
            <w:r w:rsidRPr="000B6A0E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CNS</w:t>
            </w:r>
          </w:p>
          <w:p w14:paraId="042632E8" w14:textId="77777777" w:rsidR="004F6254" w:rsidRPr="000B6A0E" w:rsidRDefault="006F17E5">
            <w:pPr>
              <w:ind w:left="102"/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  <w:b/>
              </w:rPr>
              <w:t>depre</w:t>
            </w:r>
            <w:r w:rsidRPr="000B6A0E">
              <w:rPr>
                <w:rFonts w:ascii="Arial" w:hAnsi="Arial" w:cs="Arial"/>
                <w:b/>
                <w:spacing w:val="2"/>
              </w:rPr>
              <w:t>s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i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BA461" w14:textId="77777777" w:rsidR="004F6254" w:rsidRPr="000B6A0E" w:rsidRDefault="004F6254">
            <w:pPr>
              <w:rPr>
                <w:rFonts w:ascii="Arial" w:hAnsi="Arial" w:cs="Arial"/>
              </w:rPr>
            </w:pPr>
          </w:p>
        </w:tc>
      </w:tr>
      <w:tr w:rsidR="004F6254" w:rsidRPr="000B6A0E" w14:paraId="28F3B999" w14:textId="77777777">
        <w:trPr>
          <w:trHeight w:hRule="exact" w:val="1272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B1425F" w14:textId="77777777" w:rsidR="004F6254" w:rsidRPr="000B6A0E" w:rsidRDefault="006F17E5">
            <w:pPr>
              <w:spacing w:before="2" w:line="220" w:lineRule="exact"/>
              <w:ind w:left="461" w:right="844"/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  <w:b/>
                <w:spacing w:val="-1"/>
              </w:rPr>
              <w:t>I</w:t>
            </w:r>
            <w:r w:rsidRPr="000B6A0E">
              <w:rPr>
                <w:rFonts w:ascii="Arial" w:hAnsi="Arial" w:cs="Arial"/>
                <w:b/>
              </w:rPr>
              <w:t>s</w:t>
            </w:r>
            <w:r w:rsidRPr="000B6A0E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he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itle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f</w:t>
            </w:r>
            <w:r w:rsidRPr="000B6A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he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 xml:space="preserve">icle 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uit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ble?</w:t>
            </w:r>
          </w:p>
          <w:p w14:paraId="354BEB7D" w14:textId="77777777" w:rsidR="004F6254" w:rsidRPr="000B6A0E" w:rsidRDefault="006F17E5">
            <w:pPr>
              <w:spacing w:line="220" w:lineRule="exact"/>
              <w:ind w:left="461" w:right="782"/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  <w:b/>
                <w:spacing w:val="1"/>
              </w:rPr>
              <w:t>(</w:t>
            </w:r>
            <w:r w:rsidRPr="000B6A0E">
              <w:rPr>
                <w:rFonts w:ascii="Arial" w:hAnsi="Arial" w:cs="Arial"/>
                <w:b/>
                <w:spacing w:val="-1"/>
              </w:rPr>
              <w:t>I</w:t>
            </w:r>
            <w:r w:rsidRPr="000B6A0E">
              <w:rPr>
                <w:rFonts w:ascii="Arial" w:hAnsi="Arial" w:cs="Arial"/>
                <w:b/>
              </w:rPr>
              <w:t>f</w:t>
            </w:r>
            <w:r w:rsidRPr="000B6A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n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t</w:t>
            </w:r>
            <w:r w:rsidRPr="000B6A0E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ple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e</w:t>
            </w:r>
            <w:r w:rsidRPr="000B6A0E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u</w:t>
            </w:r>
            <w:r w:rsidRPr="000B6A0E">
              <w:rPr>
                <w:rFonts w:ascii="Arial" w:hAnsi="Arial" w:cs="Arial"/>
                <w:b/>
                <w:spacing w:val="1"/>
              </w:rPr>
              <w:t>gg</w:t>
            </w:r>
            <w:r w:rsidRPr="000B6A0E">
              <w:rPr>
                <w:rFonts w:ascii="Arial" w:hAnsi="Arial" w:cs="Arial"/>
                <w:b/>
              </w:rPr>
              <w:t>est</w:t>
            </w:r>
            <w:r w:rsidRPr="000B6A0E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 xml:space="preserve">n 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lte</w:t>
            </w:r>
            <w:r w:rsidRPr="000B6A0E">
              <w:rPr>
                <w:rFonts w:ascii="Arial" w:hAnsi="Arial" w:cs="Arial"/>
                <w:b/>
                <w:spacing w:val="1"/>
              </w:rPr>
              <w:t>r</w:t>
            </w:r>
            <w:r w:rsidRPr="000B6A0E">
              <w:rPr>
                <w:rFonts w:ascii="Arial" w:hAnsi="Arial" w:cs="Arial"/>
                <w:b/>
              </w:rPr>
              <w:t>n</w:t>
            </w:r>
            <w:r w:rsidRPr="000B6A0E">
              <w:rPr>
                <w:rFonts w:ascii="Arial" w:hAnsi="Arial" w:cs="Arial"/>
                <w:b/>
                <w:spacing w:val="1"/>
              </w:rPr>
              <w:t>at</w:t>
            </w:r>
            <w:r w:rsidRPr="000B6A0E">
              <w:rPr>
                <w:rFonts w:ascii="Arial" w:hAnsi="Arial" w:cs="Arial"/>
                <w:b/>
              </w:rPr>
              <w:t>i</w:t>
            </w:r>
            <w:r w:rsidRPr="000B6A0E">
              <w:rPr>
                <w:rFonts w:ascii="Arial" w:hAnsi="Arial" w:cs="Arial"/>
                <w:b/>
                <w:spacing w:val="1"/>
              </w:rPr>
              <w:t>v</w:t>
            </w:r>
            <w:r w:rsidRPr="000B6A0E">
              <w:rPr>
                <w:rFonts w:ascii="Arial" w:hAnsi="Arial" w:cs="Arial"/>
                <w:b/>
              </w:rPr>
              <w:t>e</w:t>
            </w:r>
            <w:r w:rsidRPr="000B6A0E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95DDFF" w14:textId="77777777" w:rsidR="004F6254" w:rsidRPr="000B6A0E" w:rsidRDefault="006F17E5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  <w:b/>
                <w:spacing w:val="-1"/>
              </w:rPr>
              <w:t>T</w:t>
            </w:r>
            <w:r w:rsidRPr="000B6A0E">
              <w:rPr>
                <w:rFonts w:ascii="Arial" w:hAnsi="Arial" w:cs="Arial"/>
                <w:b/>
              </w:rPr>
              <w:t>he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itle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f</w:t>
            </w:r>
            <w:r w:rsidRPr="000B6A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he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icle</w:t>
            </w:r>
            <w:r w:rsidRPr="000B6A0E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is</w:t>
            </w:r>
            <w:r w:rsidRPr="000B6A0E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0B6A0E">
              <w:rPr>
                <w:rFonts w:ascii="Arial" w:hAnsi="Arial" w:cs="Arial"/>
                <w:b/>
              </w:rPr>
              <w:t>uit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ble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25355" w14:textId="77777777" w:rsidR="004F6254" w:rsidRPr="000B6A0E" w:rsidRDefault="000D128E">
            <w:pPr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</w:rPr>
              <w:t>Thank You.</w:t>
            </w:r>
          </w:p>
        </w:tc>
      </w:tr>
      <w:tr w:rsidR="004F6254" w:rsidRPr="000B6A0E" w14:paraId="74E8C6B7" w14:textId="77777777">
        <w:trPr>
          <w:trHeight w:hRule="exact" w:val="1620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23F4A1" w14:textId="77777777" w:rsidR="004F6254" w:rsidRPr="000B6A0E" w:rsidRDefault="006F17E5">
            <w:pPr>
              <w:spacing w:before="2" w:line="220" w:lineRule="exact"/>
              <w:ind w:left="461" w:right="121"/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  <w:b/>
                <w:spacing w:val="-1"/>
              </w:rPr>
              <w:t>I</w:t>
            </w:r>
            <w:r w:rsidRPr="000B6A0E">
              <w:rPr>
                <w:rFonts w:ascii="Arial" w:hAnsi="Arial" w:cs="Arial"/>
                <w:b/>
              </w:rPr>
              <w:t>s</w:t>
            </w:r>
            <w:r w:rsidRPr="000B6A0E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he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b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ct</w:t>
            </w:r>
            <w:r w:rsidRPr="000B6A0E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f</w:t>
            </w:r>
            <w:r w:rsidRPr="000B6A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he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icle c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  <w:spacing w:val="2"/>
              </w:rPr>
              <w:t>m</w:t>
            </w:r>
            <w:r w:rsidRPr="000B6A0E">
              <w:rPr>
                <w:rFonts w:ascii="Arial" w:hAnsi="Arial" w:cs="Arial"/>
                <w:b/>
              </w:rPr>
              <w:t>prehen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i</w:t>
            </w:r>
            <w:r w:rsidRPr="000B6A0E">
              <w:rPr>
                <w:rFonts w:ascii="Arial" w:hAnsi="Arial" w:cs="Arial"/>
                <w:b/>
                <w:spacing w:val="1"/>
              </w:rPr>
              <w:t>v</w:t>
            </w:r>
            <w:r w:rsidRPr="000B6A0E">
              <w:rPr>
                <w:rFonts w:ascii="Arial" w:hAnsi="Arial" w:cs="Arial"/>
                <w:b/>
              </w:rPr>
              <w:t>e?</w:t>
            </w:r>
            <w:r w:rsidRPr="000B6A0E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Do</w:t>
            </w:r>
            <w:r w:rsidRPr="000B6A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yo</w:t>
            </w:r>
            <w:r w:rsidRPr="000B6A0E">
              <w:rPr>
                <w:rFonts w:ascii="Arial" w:hAnsi="Arial" w:cs="Arial"/>
                <w:b/>
              </w:rPr>
              <w:t>u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s</w:t>
            </w:r>
            <w:r w:rsidRPr="000B6A0E">
              <w:rPr>
                <w:rFonts w:ascii="Arial" w:hAnsi="Arial" w:cs="Arial"/>
                <w:b/>
                <w:spacing w:val="-1"/>
              </w:rPr>
              <w:t>u</w:t>
            </w:r>
            <w:r w:rsidRPr="000B6A0E">
              <w:rPr>
                <w:rFonts w:ascii="Arial" w:hAnsi="Arial" w:cs="Arial"/>
                <w:b/>
                <w:spacing w:val="1"/>
              </w:rPr>
              <w:t>gg</w:t>
            </w:r>
            <w:r w:rsidRPr="000B6A0E">
              <w:rPr>
                <w:rFonts w:ascii="Arial" w:hAnsi="Arial" w:cs="Arial"/>
                <w:b/>
              </w:rPr>
              <w:t>est</w:t>
            </w:r>
          </w:p>
          <w:p w14:paraId="636C9A5B" w14:textId="77777777" w:rsidR="004F6254" w:rsidRPr="000B6A0E" w:rsidRDefault="006F17E5">
            <w:pPr>
              <w:spacing w:line="220" w:lineRule="exact"/>
              <w:ind w:left="461" w:right="333"/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he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d</w:t>
            </w:r>
            <w:r w:rsidRPr="000B6A0E">
              <w:rPr>
                <w:rFonts w:ascii="Arial" w:hAnsi="Arial" w:cs="Arial"/>
                <w:b/>
                <w:spacing w:val="-1"/>
              </w:rPr>
              <w:t>d</w:t>
            </w:r>
            <w:r w:rsidRPr="000B6A0E">
              <w:rPr>
                <w:rFonts w:ascii="Arial" w:hAnsi="Arial" w:cs="Arial"/>
                <w:b/>
              </w:rPr>
              <w:t>iti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n</w:t>
            </w:r>
            <w:r w:rsidRPr="000B6A0E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(o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dele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i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n)</w:t>
            </w:r>
            <w:r w:rsidRPr="000B6A0E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 xml:space="preserve">f 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  <w:spacing w:val="2"/>
              </w:rPr>
              <w:t>m</w:t>
            </w:r>
            <w:r w:rsidRPr="000B6A0E">
              <w:rPr>
                <w:rFonts w:ascii="Arial" w:hAnsi="Arial" w:cs="Arial"/>
                <w:b/>
              </w:rPr>
              <w:t>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p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ints</w:t>
            </w:r>
            <w:r w:rsidRPr="000B6A0E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in</w:t>
            </w:r>
            <w:r w:rsidRPr="000B6A0E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his</w:t>
            </w:r>
            <w:r w:rsidRPr="000B6A0E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e</w:t>
            </w:r>
            <w:r w:rsidRPr="000B6A0E">
              <w:rPr>
                <w:rFonts w:ascii="Arial" w:hAnsi="Arial" w:cs="Arial"/>
                <w:b/>
                <w:spacing w:val="1"/>
              </w:rPr>
              <w:t>ct</w:t>
            </w:r>
            <w:r w:rsidRPr="000B6A0E">
              <w:rPr>
                <w:rFonts w:ascii="Arial" w:hAnsi="Arial" w:cs="Arial"/>
                <w:b/>
              </w:rPr>
              <w:t>i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n? Ple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e</w:t>
            </w:r>
            <w:r w:rsidRPr="000B6A0E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wri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yo</w:t>
            </w:r>
            <w:r w:rsidRPr="000B6A0E">
              <w:rPr>
                <w:rFonts w:ascii="Arial" w:hAnsi="Arial" w:cs="Arial"/>
                <w:b/>
              </w:rPr>
              <w:t>ur</w:t>
            </w:r>
            <w:r w:rsidRPr="000B6A0E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u</w:t>
            </w:r>
            <w:r w:rsidRPr="000B6A0E">
              <w:rPr>
                <w:rFonts w:ascii="Arial" w:hAnsi="Arial" w:cs="Arial"/>
                <w:b/>
                <w:spacing w:val="1"/>
              </w:rPr>
              <w:t>gg</w:t>
            </w:r>
            <w:r w:rsidRPr="000B6A0E">
              <w:rPr>
                <w:rFonts w:ascii="Arial" w:hAnsi="Arial" w:cs="Arial"/>
                <w:b/>
              </w:rPr>
              <w:t>esti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ns</w:t>
            </w:r>
          </w:p>
          <w:p w14:paraId="586A750A" w14:textId="77777777" w:rsidR="004F6254" w:rsidRPr="000B6A0E" w:rsidRDefault="006F17E5">
            <w:pPr>
              <w:spacing w:line="220" w:lineRule="exact"/>
              <w:ind w:left="461"/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  <w:b/>
              </w:rPr>
              <w:t>her</w:t>
            </w:r>
            <w:r w:rsidRPr="000B6A0E">
              <w:rPr>
                <w:rFonts w:ascii="Arial" w:hAnsi="Arial" w:cs="Arial"/>
                <w:b/>
                <w:spacing w:val="1"/>
              </w:rPr>
              <w:t>e</w:t>
            </w:r>
            <w:r w:rsidRPr="000B6A0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18F4A0" w14:textId="77777777" w:rsidR="004F6254" w:rsidRPr="000B6A0E" w:rsidRDefault="006F17E5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  <w:b/>
                <w:spacing w:val="-1"/>
              </w:rPr>
              <w:t>T</w:t>
            </w:r>
            <w:r w:rsidRPr="000B6A0E">
              <w:rPr>
                <w:rFonts w:ascii="Arial" w:hAnsi="Arial" w:cs="Arial"/>
                <w:b/>
              </w:rPr>
              <w:t>he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b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ct</w:t>
            </w:r>
            <w:r w:rsidRPr="000B6A0E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f</w:t>
            </w:r>
            <w:r w:rsidRPr="000B6A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he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icle</w:t>
            </w:r>
            <w:r w:rsidRPr="000B6A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is</w:t>
            </w:r>
            <w:r w:rsidRPr="000B6A0E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c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  <w:spacing w:val="2"/>
              </w:rPr>
              <w:t>m</w:t>
            </w:r>
            <w:r w:rsidRPr="000B6A0E">
              <w:rPr>
                <w:rFonts w:ascii="Arial" w:hAnsi="Arial" w:cs="Arial"/>
                <w:b/>
              </w:rPr>
              <w:t>prehen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i</w:t>
            </w:r>
            <w:r w:rsidRPr="000B6A0E">
              <w:rPr>
                <w:rFonts w:ascii="Arial" w:hAnsi="Arial" w:cs="Arial"/>
                <w:b/>
                <w:spacing w:val="1"/>
              </w:rPr>
              <w:t>v</w:t>
            </w:r>
            <w:r w:rsidRPr="000B6A0E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6D587E" w14:textId="77777777" w:rsidR="004F6254" w:rsidRPr="000B6A0E" w:rsidRDefault="000D128E">
            <w:pPr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</w:rPr>
              <w:t>Thank You</w:t>
            </w:r>
          </w:p>
        </w:tc>
      </w:tr>
      <w:tr w:rsidR="004F6254" w:rsidRPr="000B6A0E" w14:paraId="35300DDC" w14:textId="77777777">
        <w:trPr>
          <w:trHeight w:hRule="exact" w:val="715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1C5EBB" w14:textId="77777777" w:rsidR="004F6254" w:rsidRPr="000B6A0E" w:rsidRDefault="006F17E5">
            <w:pPr>
              <w:spacing w:before="2" w:line="220" w:lineRule="exact"/>
              <w:ind w:left="461" w:right="162"/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  <w:b/>
                <w:spacing w:val="-1"/>
              </w:rPr>
              <w:t>I</w:t>
            </w:r>
            <w:r w:rsidRPr="000B6A0E">
              <w:rPr>
                <w:rFonts w:ascii="Arial" w:hAnsi="Arial" w:cs="Arial"/>
                <w:b/>
              </w:rPr>
              <w:t>s</w:t>
            </w:r>
            <w:r w:rsidRPr="000B6A0E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he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2"/>
              </w:rPr>
              <w:t>m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n</w:t>
            </w:r>
            <w:r w:rsidRPr="000B6A0E">
              <w:rPr>
                <w:rFonts w:ascii="Arial" w:hAnsi="Arial" w:cs="Arial"/>
                <w:b/>
                <w:spacing w:val="-1"/>
              </w:rPr>
              <w:t>us</w:t>
            </w:r>
            <w:r w:rsidRPr="000B6A0E">
              <w:rPr>
                <w:rFonts w:ascii="Arial" w:hAnsi="Arial" w:cs="Arial"/>
                <w:b/>
              </w:rPr>
              <w:t>c</w:t>
            </w:r>
            <w:r w:rsidRPr="000B6A0E">
              <w:rPr>
                <w:rFonts w:ascii="Arial" w:hAnsi="Arial" w:cs="Arial"/>
                <w:b/>
                <w:spacing w:val="1"/>
              </w:rPr>
              <w:t>r</w:t>
            </w:r>
            <w:r w:rsidRPr="000B6A0E">
              <w:rPr>
                <w:rFonts w:ascii="Arial" w:hAnsi="Arial" w:cs="Arial"/>
                <w:b/>
              </w:rPr>
              <w:t>ipt</w:t>
            </w:r>
            <w:r w:rsidRPr="000B6A0E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  <w:spacing w:val="3"/>
              </w:rPr>
              <w:t>c</w:t>
            </w:r>
            <w:r w:rsidRPr="000B6A0E">
              <w:rPr>
                <w:rFonts w:ascii="Arial" w:hAnsi="Arial" w:cs="Arial"/>
                <w:b/>
              </w:rPr>
              <w:t>ientific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ll</w:t>
            </w:r>
            <w:r w:rsidRPr="000B6A0E">
              <w:rPr>
                <w:rFonts w:ascii="Arial" w:hAnsi="Arial" w:cs="Arial"/>
                <w:b/>
                <w:spacing w:val="1"/>
              </w:rPr>
              <w:t>y</w:t>
            </w:r>
            <w:r w:rsidRPr="000B6A0E">
              <w:rPr>
                <w:rFonts w:ascii="Arial" w:hAnsi="Arial" w:cs="Arial"/>
                <w:b/>
              </w:rPr>
              <w:t>, c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1"/>
              </w:rPr>
              <w:t>r</w:t>
            </w:r>
            <w:r w:rsidRPr="000B6A0E">
              <w:rPr>
                <w:rFonts w:ascii="Arial" w:hAnsi="Arial" w:cs="Arial"/>
                <w:b/>
              </w:rPr>
              <w:t>e</w:t>
            </w:r>
            <w:r w:rsidRPr="000B6A0E">
              <w:rPr>
                <w:rFonts w:ascii="Arial" w:hAnsi="Arial" w:cs="Arial"/>
                <w:b/>
                <w:spacing w:val="1"/>
              </w:rPr>
              <w:t>ct</w:t>
            </w:r>
            <w:r w:rsidRPr="000B6A0E">
              <w:rPr>
                <w:rFonts w:ascii="Arial" w:hAnsi="Arial" w:cs="Arial"/>
                <w:b/>
              </w:rPr>
              <w:t>?</w:t>
            </w:r>
            <w:r w:rsidRPr="000B6A0E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Ple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e</w:t>
            </w:r>
            <w:r w:rsidRPr="000B6A0E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wri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her</w:t>
            </w:r>
            <w:r w:rsidRPr="000B6A0E">
              <w:rPr>
                <w:rFonts w:ascii="Arial" w:hAnsi="Arial" w:cs="Arial"/>
                <w:b/>
                <w:spacing w:val="1"/>
              </w:rPr>
              <w:t>e</w:t>
            </w:r>
            <w:r w:rsidRPr="000B6A0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AF656" w14:textId="77777777" w:rsidR="004F6254" w:rsidRPr="000B6A0E" w:rsidRDefault="006F17E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  <w:b/>
                <w:spacing w:val="-1"/>
              </w:rPr>
              <w:t>T</w:t>
            </w:r>
            <w:r w:rsidRPr="000B6A0E">
              <w:rPr>
                <w:rFonts w:ascii="Arial" w:hAnsi="Arial" w:cs="Arial"/>
                <w:b/>
              </w:rPr>
              <w:t>he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2"/>
              </w:rPr>
              <w:t>m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n</w:t>
            </w:r>
            <w:r w:rsidRPr="000B6A0E">
              <w:rPr>
                <w:rFonts w:ascii="Arial" w:hAnsi="Arial" w:cs="Arial"/>
                <w:b/>
                <w:spacing w:val="-1"/>
              </w:rPr>
              <w:t>us</w:t>
            </w:r>
            <w:r w:rsidRPr="000B6A0E">
              <w:rPr>
                <w:rFonts w:ascii="Arial" w:hAnsi="Arial" w:cs="Arial"/>
                <w:b/>
              </w:rPr>
              <w:t>c</w:t>
            </w:r>
            <w:r w:rsidRPr="000B6A0E">
              <w:rPr>
                <w:rFonts w:ascii="Arial" w:hAnsi="Arial" w:cs="Arial"/>
                <w:b/>
                <w:spacing w:val="1"/>
              </w:rPr>
              <w:t>r</w:t>
            </w:r>
            <w:r w:rsidRPr="000B6A0E">
              <w:rPr>
                <w:rFonts w:ascii="Arial" w:hAnsi="Arial" w:cs="Arial"/>
                <w:b/>
              </w:rPr>
              <w:t>ipt</w:t>
            </w:r>
            <w:r w:rsidRPr="000B6A0E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2"/>
              </w:rPr>
              <w:t>i</w:t>
            </w:r>
            <w:r w:rsidRPr="000B6A0E">
              <w:rPr>
                <w:rFonts w:ascii="Arial" w:hAnsi="Arial" w:cs="Arial"/>
                <w:b/>
              </w:rPr>
              <w:t>s</w:t>
            </w:r>
            <w:r w:rsidRPr="000B6A0E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0B6A0E">
              <w:rPr>
                <w:rFonts w:ascii="Arial" w:hAnsi="Arial" w:cs="Arial"/>
                <w:b/>
              </w:rPr>
              <w:t>cien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ific</w:t>
            </w:r>
            <w:r w:rsidRPr="000B6A0E">
              <w:rPr>
                <w:rFonts w:ascii="Arial" w:hAnsi="Arial" w:cs="Arial"/>
                <w:b/>
                <w:spacing w:val="4"/>
              </w:rPr>
              <w:t>a</w:t>
            </w:r>
            <w:r w:rsidRPr="000B6A0E">
              <w:rPr>
                <w:rFonts w:ascii="Arial" w:hAnsi="Arial" w:cs="Arial"/>
                <w:b/>
              </w:rPr>
              <w:t>lly</w:t>
            </w:r>
            <w:r w:rsidRPr="000B6A0E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c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1"/>
              </w:rPr>
              <w:t>r</w:t>
            </w:r>
            <w:r w:rsidRPr="000B6A0E">
              <w:rPr>
                <w:rFonts w:ascii="Arial" w:hAnsi="Arial" w:cs="Arial"/>
                <w:b/>
              </w:rPr>
              <w:t>e</w:t>
            </w:r>
            <w:r w:rsidRPr="000B6A0E">
              <w:rPr>
                <w:rFonts w:ascii="Arial" w:hAnsi="Arial" w:cs="Arial"/>
                <w:b/>
                <w:spacing w:val="1"/>
              </w:rPr>
              <w:t>c</w:t>
            </w:r>
            <w:r w:rsidRPr="000B6A0E">
              <w:rPr>
                <w:rFonts w:ascii="Arial" w:hAnsi="Arial" w:cs="Arial"/>
                <w:b/>
              </w:rPr>
              <w:t>t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79293F" w14:textId="77777777" w:rsidR="004F6254" w:rsidRPr="000B6A0E" w:rsidRDefault="000D128E">
            <w:pPr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</w:rPr>
              <w:t>Thank You</w:t>
            </w:r>
          </w:p>
        </w:tc>
      </w:tr>
      <w:tr w:rsidR="004F6254" w:rsidRPr="000B6A0E" w14:paraId="53E29A7D" w14:textId="77777777">
        <w:trPr>
          <w:trHeight w:hRule="exact" w:val="1160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07EB3" w14:textId="77777777" w:rsidR="004F6254" w:rsidRPr="000B6A0E" w:rsidRDefault="006F17E5">
            <w:pPr>
              <w:ind w:left="461" w:right="425"/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  <w:b/>
              </w:rPr>
              <w:t>Are</w:t>
            </w:r>
            <w:r w:rsidRPr="000B6A0E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he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1"/>
              </w:rPr>
              <w:t>ef</w:t>
            </w:r>
            <w:r w:rsidRPr="000B6A0E">
              <w:rPr>
                <w:rFonts w:ascii="Arial" w:hAnsi="Arial" w:cs="Arial"/>
                <w:b/>
              </w:rPr>
              <w:t>e</w:t>
            </w:r>
            <w:r w:rsidRPr="000B6A0E">
              <w:rPr>
                <w:rFonts w:ascii="Arial" w:hAnsi="Arial" w:cs="Arial"/>
                <w:b/>
                <w:spacing w:val="1"/>
              </w:rPr>
              <w:t>r</w:t>
            </w:r>
            <w:r w:rsidRPr="000B6A0E">
              <w:rPr>
                <w:rFonts w:ascii="Arial" w:hAnsi="Arial" w:cs="Arial"/>
                <w:b/>
              </w:rPr>
              <w:t>enc</w:t>
            </w:r>
            <w:r w:rsidRPr="000B6A0E">
              <w:rPr>
                <w:rFonts w:ascii="Arial" w:hAnsi="Arial" w:cs="Arial"/>
                <w:b/>
                <w:spacing w:val="1"/>
              </w:rPr>
              <w:t>e</w:t>
            </w:r>
            <w:r w:rsidRPr="000B6A0E">
              <w:rPr>
                <w:rFonts w:ascii="Arial" w:hAnsi="Arial" w:cs="Arial"/>
                <w:b/>
              </w:rPr>
              <w:t>s</w:t>
            </w:r>
            <w:r w:rsidRPr="000B6A0E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uf</w:t>
            </w:r>
            <w:r w:rsidRPr="000B6A0E">
              <w:rPr>
                <w:rFonts w:ascii="Arial" w:hAnsi="Arial" w:cs="Arial"/>
                <w:b/>
                <w:spacing w:val="1"/>
              </w:rPr>
              <w:t>f</w:t>
            </w:r>
            <w:r w:rsidRPr="000B6A0E">
              <w:rPr>
                <w:rFonts w:ascii="Arial" w:hAnsi="Arial" w:cs="Arial"/>
                <w:b/>
              </w:rPr>
              <w:t xml:space="preserve">icient 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nd</w:t>
            </w:r>
            <w:r w:rsidRPr="000B6A0E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1"/>
              </w:rPr>
              <w:t>e</w:t>
            </w:r>
            <w:r w:rsidRPr="000B6A0E">
              <w:rPr>
                <w:rFonts w:ascii="Arial" w:hAnsi="Arial" w:cs="Arial"/>
                <w:b/>
              </w:rPr>
              <w:t>c</w:t>
            </w:r>
            <w:r w:rsidRPr="000B6A0E">
              <w:rPr>
                <w:rFonts w:ascii="Arial" w:hAnsi="Arial" w:cs="Arial"/>
                <w:b/>
                <w:spacing w:val="1"/>
              </w:rPr>
              <w:t>e</w:t>
            </w:r>
            <w:r w:rsidRPr="000B6A0E">
              <w:rPr>
                <w:rFonts w:ascii="Arial" w:hAnsi="Arial" w:cs="Arial"/>
                <w:b/>
              </w:rPr>
              <w:t>nt?</w:t>
            </w:r>
            <w:r w:rsidRPr="000B6A0E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-1"/>
              </w:rPr>
              <w:t>I</w:t>
            </w:r>
            <w:r w:rsidRPr="000B6A0E">
              <w:rPr>
                <w:rFonts w:ascii="Arial" w:hAnsi="Arial" w:cs="Arial"/>
                <w:b/>
              </w:rPr>
              <w:t xml:space="preserve">f </w:t>
            </w:r>
            <w:r w:rsidRPr="000B6A0E">
              <w:rPr>
                <w:rFonts w:ascii="Arial" w:hAnsi="Arial" w:cs="Arial"/>
                <w:b/>
                <w:spacing w:val="1"/>
              </w:rPr>
              <w:t>yo</w:t>
            </w:r>
            <w:r w:rsidRPr="000B6A0E">
              <w:rPr>
                <w:rFonts w:ascii="Arial" w:hAnsi="Arial" w:cs="Arial"/>
                <w:b/>
              </w:rPr>
              <w:t>u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h</w:t>
            </w:r>
            <w:r w:rsidRPr="000B6A0E">
              <w:rPr>
                <w:rFonts w:ascii="Arial" w:hAnsi="Arial" w:cs="Arial"/>
                <w:b/>
                <w:spacing w:val="1"/>
              </w:rPr>
              <w:t>av</w:t>
            </w:r>
            <w:r w:rsidRPr="000B6A0E">
              <w:rPr>
                <w:rFonts w:ascii="Arial" w:hAnsi="Arial" w:cs="Arial"/>
                <w:b/>
              </w:rPr>
              <w:t xml:space="preserve">e 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u</w:t>
            </w:r>
            <w:r w:rsidRPr="000B6A0E">
              <w:rPr>
                <w:rFonts w:ascii="Arial" w:hAnsi="Arial" w:cs="Arial"/>
                <w:b/>
                <w:spacing w:val="1"/>
              </w:rPr>
              <w:t>gg</w:t>
            </w:r>
            <w:r w:rsidRPr="000B6A0E">
              <w:rPr>
                <w:rFonts w:ascii="Arial" w:hAnsi="Arial" w:cs="Arial"/>
                <w:b/>
              </w:rPr>
              <w:t>esti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ns</w:t>
            </w:r>
            <w:r w:rsidRPr="000B6A0E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f</w:t>
            </w:r>
            <w:r w:rsidRPr="000B6A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d</w:t>
            </w:r>
            <w:r w:rsidRPr="000B6A0E">
              <w:rPr>
                <w:rFonts w:ascii="Arial" w:hAnsi="Arial" w:cs="Arial"/>
                <w:b/>
                <w:spacing w:val="-1"/>
              </w:rPr>
              <w:t>d</w:t>
            </w:r>
            <w:r w:rsidRPr="000B6A0E">
              <w:rPr>
                <w:rFonts w:ascii="Arial" w:hAnsi="Arial" w:cs="Arial"/>
                <w:b/>
              </w:rPr>
              <w:t>iti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n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l</w:t>
            </w:r>
          </w:p>
          <w:p w14:paraId="35596156" w14:textId="77777777" w:rsidR="004F6254" w:rsidRPr="000B6A0E" w:rsidRDefault="006F17E5">
            <w:pPr>
              <w:ind w:left="461" w:right="96"/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1"/>
              </w:rPr>
              <w:t>ef</w:t>
            </w:r>
            <w:r w:rsidRPr="000B6A0E">
              <w:rPr>
                <w:rFonts w:ascii="Arial" w:hAnsi="Arial" w:cs="Arial"/>
                <w:b/>
              </w:rPr>
              <w:t>e</w:t>
            </w:r>
            <w:r w:rsidRPr="000B6A0E">
              <w:rPr>
                <w:rFonts w:ascii="Arial" w:hAnsi="Arial" w:cs="Arial"/>
                <w:b/>
                <w:spacing w:val="1"/>
              </w:rPr>
              <w:t>r</w:t>
            </w:r>
            <w:r w:rsidRPr="000B6A0E">
              <w:rPr>
                <w:rFonts w:ascii="Arial" w:hAnsi="Arial" w:cs="Arial"/>
                <w:b/>
              </w:rPr>
              <w:t>enc</w:t>
            </w:r>
            <w:r w:rsidRPr="000B6A0E">
              <w:rPr>
                <w:rFonts w:ascii="Arial" w:hAnsi="Arial" w:cs="Arial"/>
                <w:b/>
                <w:spacing w:val="1"/>
              </w:rPr>
              <w:t>e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,</w:t>
            </w:r>
            <w:r w:rsidRPr="000B6A0E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ple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e</w:t>
            </w:r>
            <w:r w:rsidRPr="000B6A0E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2"/>
              </w:rPr>
              <w:t>m</w:t>
            </w:r>
            <w:r w:rsidRPr="000B6A0E">
              <w:rPr>
                <w:rFonts w:ascii="Arial" w:hAnsi="Arial" w:cs="Arial"/>
                <w:b/>
              </w:rPr>
              <w:t>en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i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n</w:t>
            </w:r>
            <w:r w:rsidRPr="000B6A0E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hem in</w:t>
            </w:r>
            <w:r w:rsidRPr="000B6A0E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he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1"/>
              </w:rPr>
              <w:t>ev</w:t>
            </w:r>
            <w:r w:rsidRPr="000B6A0E">
              <w:rPr>
                <w:rFonts w:ascii="Arial" w:hAnsi="Arial" w:cs="Arial"/>
                <w:b/>
              </w:rPr>
              <w:t>iew</w:t>
            </w:r>
            <w:r w:rsidRPr="000B6A0E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fo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2"/>
              </w:rPr>
              <w:t>m</w:t>
            </w:r>
            <w:r w:rsidRPr="000B6A0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F7DE95" w14:textId="77777777" w:rsidR="004F6254" w:rsidRPr="000B6A0E" w:rsidRDefault="006F17E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  <w:b/>
                <w:spacing w:val="-1"/>
              </w:rPr>
              <w:t>T</w:t>
            </w:r>
            <w:r w:rsidRPr="000B6A0E">
              <w:rPr>
                <w:rFonts w:ascii="Arial" w:hAnsi="Arial" w:cs="Arial"/>
                <w:b/>
              </w:rPr>
              <w:t>he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1"/>
              </w:rPr>
              <w:t>ef</w:t>
            </w:r>
            <w:r w:rsidRPr="000B6A0E">
              <w:rPr>
                <w:rFonts w:ascii="Arial" w:hAnsi="Arial" w:cs="Arial"/>
                <w:b/>
              </w:rPr>
              <w:t>e</w:t>
            </w:r>
            <w:r w:rsidRPr="000B6A0E">
              <w:rPr>
                <w:rFonts w:ascii="Arial" w:hAnsi="Arial" w:cs="Arial"/>
                <w:b/>
                <w:spacing w:val="1"/>
              </w:rPr>
              <w:t>r</w:t>
            </w:r>
            <w:r w:rsidRPr="000B6A0E">
              <w:rPr>
                <w:rFonts w:ascii="Arial" w:hAnsi="Arial" w:cs="Arial"/>
                <w:b/>
              </w:rPr>
              <w:t>enc</w:t>
            </w:r>
            <w:r w:rsidRPr="000B6A0E">
              <w:rPr>
                <w:rFonts w:ascii="Arial" w:hAnsi="Arial" w:cs="Arial"/>
                <w:b/>
                <w:spacing w:val="1"/>
              </w:rPr>
              <w:t>e</w:t>
            </w:r>
            <w:r w:rsidRPr="000B6A0E">
              <w:rPr>
                <w:rFonts w:ascii="Arial" w:hAnsi="Arial" w:cs="Arial"/>
                <w:b/>
              </w:rPr>
              <w:t>s</w:t>
            </w:r>
            <w:r w:rsidRPr="000B6A0E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re</w:t>
            </w:r>
            <w:r w:rsidRPr="000B6A0E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uf</w:t>
            </w:r>
            <w:r w:rsidRPr="000B6A0E">
              <w:rPr>
                <w:rFonts w:ascii="Arial" w:hAnsi="Arial" w:cs="Arial"/>
                <w:b/>
                <w:spacing w:val="1"/>
              </w:rPr>
              <w:t>f</w:t>
            </w:r>
            <w:r w:rsidRPr="000B6A0E">
              <w:rPr>
                <w:rFonts w:ascii="Arial" w:hAnsi="Arial" w:cs="Arial"/>
                <w:b/>
              </w:rPr>
              <w:t>icient</w:t>
            </w:r>
            <w:r w:rsidRPr="000B6A0E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b</w:t>
            </w:r>
            <w:r w:rsidRPr="000B6A0E">
              <w:rPr>
                <w:rFonts w:ascii="Arial" w:hAnsi="Arial" w:cs="Arial"/>
                <w:b/>
                <w:spacing w:val="-1"/>
              </w:rPr>
              <w:t>u</w:t>
            </w:r>
            <w:r w:rsidRPr="000B6A0E">
              <w:rPr>
                <w:rFonts w:ascii="Arial" w:hAnsi="Arial" w:cs="Arial"/>
                <w:b/>
              </w:rPr>
              <w:t>t</w:t>
            </w:r>
            <w:r w:rsidRPr="000B6A0E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2"/>
              </w:rPr>
              <w:t>m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t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f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hem</w:t>
            </w:r>
            <w:r w:rsidRPr="000B6A0E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  <w:spacing w:val="-2"/>
              </w:rPr>
              <w:t>r</w:t>
            </w:r>
            <w:r w:rsidRPr="000B6A0E">
              <w:rPr>
                <w:rFonts w:ascii="Arial" w:hAnsi="Arial" w:cs="Arial"/>
                <w:b/>
              </w:rPr>
              <w:t>e</w:t>
            </w:r>
            <w:r w:rsidRPr="000B6A0E">
              <w:rPr>
                <w:rFonts w:ascii="Arial" w:hAnsi="Arial" w:cs="Arial"/>
                <w:b/>
                <w:spacing w:val="1"/>
              </w:rPr>
              <w:t xml:space="preserve"> o</w:t>
            </w:r>
            <w:r w:rsidRPr="000B6A0E">
              <w:rPr>
                <w:rFonts w:ascii="Arial" w:hAnsi="Arial" w:cs="Arial"/>
                <w:b/>
              </w:rPr>
              <w:t>ut</w:t>
            </w:r>
            <w:r w:rsidRPr="000B6A0E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-1"/>
              </w:rPr>
              <w:t>o</w:t>
            </w:r>
            <w:r w:rsidRPr="000B6A0E">
              <w:rPr>
                <w:rFonts w:ascii="Arial" w:hAnsi="Arial" w:cs="Arial"/>
                <w:b/>
              </w:rPr>
              <w:t>f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d</w:t>
            </w:r>
            <w:r w:rsidRPr="000B6A0E">
              <w:rPr>
                <w:rFonts w:ascii="Arial" w:hAnsi="Arial" w:cs="Arial"/>
                <w:b/>
                <w:spacing w:val="1"/>
              </w:rPr>
              <w:t>at</w:t>
            </w:r>
            <w:r w:rsidRPr="000B6A0E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22D8C4" w14:textId="77777777" w:rsidR="004F6254" w:rsidRPr="000B6A0E" w:rsidRDefault="000D128E">
            <w:pPr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</w:rPr>
              <w:t>I have done the required Changes in references</w:t>
            </w:r>
          </w:p>
        </w:tc>
      </w:tr>
    </w:tbl>
    <w:p w14:paraId="374D8B99" w14:textId="77777777" w:rsidR="004F6254" w:rsidRPr="000B6A0E" w:rsidRDefault="004F6254">
      <w:pPr>
        <w:rPr>
          <w:rFonts w:ascii="Arial" w:hAnsi="Arial" w:cs="Arial"/>
        </w:rPr>
        <w:sectPr w:rsidR="004F6254" w:rsidRPr="000B6A0E">
          <w:pgSz w:w="15840" w:h="12240" w:orient="landscape"/>
          <w:pgMar w:top="1120" w:right="1220" w:bottom="280" w:left="1220" w:header="720" w:footer="720" w:gutter="0"/>
          <w:cols w:space="720"/>
        </w:sectPr>
      </w:pPr>
    </w:p>
    <w:p w14:paraId="34F13ACF" w14:textId="77777777" w:rsidR="004F6254" w:rsidRPr="000B6A0E" w:rsidRDefault="004F6254">
      <w:pPr>
        <w:spacing w:before="6" w:line="100" w:lineRule="exact"/>
        <w:rPr>
          <w:rFonts w:ascii="Arial" w:hAnsi="Arial" w:cs="Arial"/>
        </w:rPr>
      </w:pPr>
    </w:p>
    <w:p w14:paraId="2569E2F4" w14:textId="77777777" w:rsidR="004F6254" w:rsidRPr="000B6A0E" w:rsidRDefault="004F6254">
      <w:pPr>
        <w:spacing w:line="200" w:lineRule="exact"/>
        <w:rPr>
          <w:rFonts w:ascii="Arial" w:hAnsi="Arial" w:cs="Arial"/>
        </w:rPr>
      </w:pPr>
    </w:p>
    <w:p w14:paraId="6A34769E" w14:textId="77777777" w:rsidR="004F6254" w:rsidRPr="000B6A0E" w:rsidRDefault="004F6254">
      <w:pPr>
        <w:spacing w:line="200" w:lineRule="exact"/>
        <w:rPr>
          <w:rFonts w:ascii="Arial" w:hAnsi="Arial" w:cs="Arial"/>
        </w:rPr>
      </w:pPr>
    </w:p>
    <w:p w14:paraId="79B76C47" w14:textId="77777777" w:rsidR="004F6254" w:rsidRPr="000B6A0E" w:rsidRDefault="004F6254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4"/>
        <w:gridCol w:w="5831"/>
        <w:gridCol w:w="4013"/>
      </w:tblGrid>
      <w:tr w:rsidR="004F6254" w:rsidRPr="000B6A0E" w14:paraId="35F8952F" w14:textId="77777777">
        <w:trPr>
          <w:trHeight w:hRule="exact" w:val="931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C1DAAE" w14:textId="77777777" w:rsidR="004F6254" w:rsidRPr="000B6A0E" w:rsidRDefault="006F17E5">
            <w:pPr>
              <w:spacing w:before="2" w:line="220" w:lineRule="exact"/>
              <w:ind w:left="463" w:right="189"/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  <w:b/>
                <w:spacing w:val="-1"/>
              </w:rPr>
              <w:t>I</w:t>
            </w:r>
            <w:r w:rsidRPr="000B6A0E">
              <w:rPr>
                <w:rFonts w:ascii="Arial" w:hAnsi="Arial" w:cs="Arial"/>
                <w:b/>
              </w:rPr>
              <w:t>s</w:t>
            </w:r>
            <w:r w:rsidRPr="000B6A0E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he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l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n</w:t>
            </w:r>
            <w:r w:rsidRPr="000B6A0E">
              <w:rPr>
                <w:rFonts w:ascii="Arial" w:hAnsi="Arial" w:cs="Arial"/>
                <w:b/>
                <w:spacing w:val="1"/>
              </w:rPr>
              <w:t>g</w:t>
            </w:r>
            <w:r w:rsidRPr="000B6A0E">
              <w:rPr>
                <w:rFonts w:ascii="Arial" w:hAnsi="Arial" w:cs="Arial"/>
                <w:b/>
              </w:rPr>
              <w:t>u</w:t>
            </w:r>
            <w:r w:rsidRPr="000B6A0E">
              <w:rPr>
                <w:rFonts w:ascii="Arial" w:hAnsi="Arial" w:cs="Arial"/>
                <w:b/>
                <w:spacing w:val="1"/>
              </w:rPr>
              <w:t>ag</w:t>
            </w:r>
            <w:r w:rsidRPr="000B6A0E">
              <w:rPr>
                <w:rFonts w:ascii="Arial" w:hAnsi="Arial" w:cs="Arial"/>
                <w:b/>
              </w:rPr>
              <w:t>e/</w:t>
            </w:r>
            <w:r w:rsidRPr="000B6A0E">
              <w:rPr>
                <w:rFonts w:ascii="Arial" w:hAnsi="Arial" w:cs="Arial"/>
                <w:b/>
                <w:spacing w:val="-1"/>
              </w:rPr>
              <w:t>E</w:t>
            </w:r>
            <w:r w:rsidRPr="000B6A0E">
              <w:rPr>
                <w:rFonts w:ascii="Arial" w:hAnsi="Arial" w:cs="Arial"/>
                <w:b/>
              </w:rPr>
              <w:t>n</w:t>
            </w:r>
            <w:r w:rsidRPr="000B6A0E">
              <w:rPr>
                <w:rFonts w:ascii="Arial" w:hAnsi="Arial" w:cs="Arial"/>
                <w:b/>
                <w:spacing w:val="1"/>
              </w:rPr>
              <w:t>g</w:t>
            </w:r>
            <w:r w:rsidRPr="000B6A0E">
              <w:rPr>
                <w:rFonts w:ascii="Arial" w:hAnsi="Arial" w:cs="Arial"/>
                <w:b/>
              </w:rPr>
              <w:t>l</w:t>
            </w:r>
            <w:r w:rsidRPr="000B6A0E">
              <w:rPr>
                <w:rFonts w:ascii="Arial" w:hAnsi="Arial" w:cs="Arial"/>
                <w:b/>
                <w:spacing w:val="2"/>
              </w:rPr>
              <w:t>i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h</w:t>
            </w:r>
            <w:r w:rsidRPr="000B6A0E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2"/>
              </w:rPr>
              <w:t>q</w:t>
            </w:r>
            <w:r w:rsidRPr="000B6A0E">
              <w:rPr>
                <w:rFonts w:ascii="Arial" w:hAnsi="Arial" w:cs="Arial"/>
                <w:b/>
              </w:rPr>
              <w:t>u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 xml:space="preserve">lity 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f</w:t>
            </w:r>
            <w:r w:rsidRPr="000B6A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he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icle</w:t>
            </w:r>
            <w:r w:rsidRPr="000B6A0E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uit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ble</w:t>
            </w:r>
            <w:r w:rsidRPr="000B6A0E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fo</w:t>
            </w:r>
            <w:r w:rsidRPr="000B6A0E">
              <w:rPr>
                <w:rFonts w:ascii="Arial" w:hAnsi="Arial" w:cs="Arial"/>
                <w:b/>
              </w:rPr>
              <w:t xml:space="preserve">r 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ch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l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rly</w:t>
            </w:r>
            <w:r w:rsidRPr="000B6A0E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c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m</w:t>
            </w:r>
            <w:r w:rsidRPr="000B6A0E">
              <w:rPr>
                <w:rFonts w:ascii="Arial" w:hAnsi="Arial" w:cs="Arial"/>
                <w:b/>
                <w:spacing w:val="2"/>
              </w:rPr>
              <w:t>m</w:t>
            </w:r>
            <w:r w:rsidRPr="000B6A0E">
              <w:rPr>
                <w:rFonts w:ascii="Arial" w:hAnsi="Arial" w:cs="Arial"/>
                <w:b/>
              </w:rPr>
              <w:t>u</w:t>
            </w:r>
            <w:r w:rsidRPr="000B6A0E">
              <w:rPr>
                <w:rFonts w:ascii="Arial" w:hAnsi="Arial" w:cs="Arial"/>
                <w:b/>
                <w:spacing w:val="-1"/>
              </w:rPr>
              <w:t>n</w:t>
            </w:r>
            <w:r w:rsidRPr="000B6A0E">
              <w:rPr>
                <w:rFonts w:ascii="Arial" w:hAnsi="Arial" w:cs="Arial"/>
                <w:b/>
              </w:rPr>
              <w:t>ic</w:t>
            </w:r>
            <w:r w:rsidRPr="000B6A0E">
              <w:rPr>
                <w:rFonts w:ascii="Arial" w:hAnsi="Arial" w:cs="Arial"/>
                <w:b/>
                <w:spacing w:val="1"/>
              </w:rPr>
              <w:t>at</w:t>
            </w:r>
            <w:r w:rsidRPr="000B6A0E">
              <w:rPr>
                <w:rFonts w:ascii="Arial" w:hAnsi="Arial" w:cs="Arial"/>
                <w:b/>
              </w:rPr>
              <w:t>i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n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5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EEF47F" w14:textId="77777777" w:rsidR="004F6254" w:rsidRPr="000B6A0E" w:rsidRDefault="006F17E5">
            <w:pPr>
              <w:spacing w:before="2" w:line="220" w:lineRule="exact"/>
              <w:ind w:left="102" w:right="89"/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he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l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n</w:t>
            </w:r>
            <w:r w:rsidRPr="000B6A0E">
              <w:rPr>
                <w:rFonts w:ascii="Arial" w:hAnsi="Arial" w:cs="Arial"/>
                <w:b/>
                <w:spacing w:val="1"/>
              </w:rPr>
              <w:t>g</w:t>
            </w:r>
            <w:r w:rsidRPr="000B6A0E">
              <w:rPr>
                <w:rFonts w:ascii="Arial" w:hAnsi="Arial" w:cs="Arial"/>
                <w:b/>
              </w:rPr>
              <w:t>u</w:t>
            </w:r>
            <w:r w:rsidRPr="000B6A0E">
              <w:rPr>
                <w:rFonts w:ascii="Arial" w:hAnsi="Arial" w:cs="Arial"/>
                <w:b/>
                <w:spacing w:val="1"/>
              </w:rPr>
              <w:t>ag</w:t>
            </w:r>
            <w:r w:rsidRPr="000B6A0E">
              <w:rPr>
                <w:rFonts w:ascii="Arial" w:hAnsi="Arial" w:cs="Arial"/>
                <w:b/>
              </w:rPr>
              <w:t>e/</w:t>
            </w:r>
            <w:r w:rsidRPr="000B6A0E">
              <w:rPr>
                <w:rFonts w:ascii="Arial" w:hAnsi="Arial" w:cs="Arial"/>
                <w:b/>
                <w:spacing w:val="-1"/>
              </w:rPr>
              <w:t>E</w:t>
            </w:r>
            <w:r w:rsidRPr="000B6A0E">
              <w:rPr>
                <w:rFonts w:ascii="Arial" w:hAnsi="Arial" w:cs="Arial"/>
                <w:b/>
              </w:rPr>
              <w:t>n</w:t>
            </w:r>
            <w:r w:rsidRPr="000B6A0E">
              <w:rPr>
                <w:rFonts w:ascii="Arial" w:hAnsi="Arial" w:cs="Arial"/>
                <w:b/>
                <w:spacing w:val="1"/>
              </w:rPr>
              <w:t>g</w:t>
            </w:r>
            <w:r w:rsidRPr="000B6A0E">
              <w:rPr>
                <w:rFonts w:ascii="Arial" w:hAnsi="Arial" w:cs="Arial"/>
                <w:b/>
              </w:rPr>
              <w:t>li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h</w:t>
            </w:r>
            <w:r w:rsidRPr="000B6A0E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2"/>
              </w:rPr>
              <w:t>q</w:t>
            </w:r>
            <w:r w:rsidRPr="000B6A0E">
              <w:rPr>
                <w:rFonts w:ascii="Arial" w:hAnsi="Arial" w:cs="Arial"/>
                <w:b/>
              </w:rPr>
              <w:t>u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lity</w:t>
            </w:r>
            <w:r w:rsidRPr="000B6A0E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f</w:t>
            </w:r>
            <w:r w:rsidRPr="000B6A0E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he</w:t>
            </w:r>
            <w:r w:rsidRPr="000B6A0E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  <w:spacing w:val="-2"/>
              </w:rPr>
              <w:t>r</w:t>
            </w:r>
            <w:r w:rsidRPr="000B6A0E">
              <w:rPr>
                <w:rFonts w:ascii="Arial" w:hAnsi="Arial" w:cs="Arial"/>
                <w:b/>
                <w:spacing w:val="1"/>
              </w:rPr>
              <w:t>t</w:t>
            </w:r>
            <w:r w:rsidRPr="000B6A0E">
              <w:rPr>
                <w:rFonts w:ascii="Arial" w:hAnsi="Arial" w:cs="Arial"/>
                <w:b/>
              </w:rPr>
              <w:t>icle</w:t>
            </w:r>
            <w:r w:rsidRPr="000B6A0E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0B6A0E">
              <w:rPr>
                <w:rFonts w:ascii="Arial" w:hAnsi="Arial" w:cs="Arial"/>
                <w:b/>
              </w:rPr>
              <w:t>is</w:t>
            </w:r>
            <w:r w:rsidRPr="000B6A0E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0B6A0E">
              <w:rPr>
                <w:rFonts w:ascii="Arial" w:hAnsi="Arial" w:cs="Arial"/>
                <w:b/>
              </w:rPr>
              <w:t>uit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ble</w:t>
            </w:r>
            <w:r w:rsidRPr="000B6A0E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1"/>
              </w:rPr>
              <w:t>fo</w:t>
            </w:r>
            <w:r w:rsidRPr="000B6A0E">
              <w:rPr>
                <w:rFonts w:ascii="Arial" w:hAnsi="Arial" w:cs="Arial"/>
                <w:b/>
              </w:rPr>
              <w:t>r</w:t>
            </w:r>
            <w:r w:rsidRPr="000B6A0E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A0E">
              <w:rPr>
                <w:rFonts w:ascii="Arial" w:hAnsi="Arial" w:cs="Arial"/>
                <w:b/>
                <w:spacing w:val="-1"/>
              </w:rPr>
              <w:t>s</w:t>
            </w:r>
            <w:r w:rsidRPr="000B6A0E">
              <w:rPr>
                <w:rFonts w:ascii="Arial" w:hAnsi="Arial" w:cs="Arial"/>
                <w:b/>
              </w:rPr>
              <w:t>ch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l</w:t>
            </w:r>
            <w:r w:rsidRPr="000B6A0E">
              <w:rPr>
                <w:rFonts w:ascii="Arial" w:hAnsi="Arial" w:cs="Arial"/>
                <w:b/>
                <w:spacing w:val="1"/>
              </w:rPr>
              <w:t>a</w:t>
            </w:r>
            <w:r w:rsidRPr="000B6A0E">
              <w:rPr>
                <w:rFonts w:ascii="Arial" w:hAnsi="Arial" w:cs="Arial"/>
                <w:b/>
              </w:rPr>
              <w:t>rly c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  <w:spacing w:val="2"/>
              </w:rPr>
              <w:t>mm</w:t>
            </w:r>
            <w:r w:rsidRPr="000B6A0E">
              <w:rPr>
                <w:rFonts w:ascii="Arial" w:hAnsi="Arial" w:cs="Arial"/>
                <w:b/>
              </w:rPr>
              <w:t>u</w:t>
            </w:r>
            <w:r w:rsidRPr="000B6A0E">
              <w:rPr>
                <w:rFonts w:ascii="Arial" w:hAnsi="Arial" w:cs="Arial"/>
                <w:b/>
                <w:spacing w:val="-1"/>
              </w:rPr>
              <w:t>n</w:t>
            </w:r>
            <w:r w:rsidRPr="000B6A0E">
              <w:rPr>
                <w:rFonts w:ascii="Arial" w:hAnsi="Arial" w:cs="Arial"/>
                <w:b/>
              </w:rPr>
              <w:t>ic</w:t>
            </w:r>
            <w:r w:rsidRPr="000B6A0E">
              <w:rPr>
                <w:rFonts w:ascii="Arial" w:hAnsi="Arial" w:cs="Arial"/>
                <w:b/>
                <w:spacing w:val="1"/>
              </w:rPr>
              <w:t>at</w:t>
            </w:r>
            <w:r w:rsidRPr="000B6A0E">
              <w:rPr>
                <w:rFonts w:ascii="Arial" w:hAnsi="Arial" w:cs="Arial"/>
                <w:b/>
              </w:rPr>
              <w:t>i</w:t>
            </w:r>
            <w:r w:rsidRPr="000B6A0E">
              <w:rPr>
                <w:rFonts w:ascii="Arial" w:hAnsi="Arial" w:cs="Arial"/>
                <w:b/>
                <w:spacing w:val="1"/>
              </w:rPr>
              <w:t>o</w:t>
            </w:r>
            <w:r w:rsidRPr="000B6A0E">
              <w:rPr>
                <w:rFonts w:ascii="Arial" w:hAnsi="Arial" w:cs="Arial"/>
                <w:b/>
              </w:rPr>
              <w:t>ns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2650DB" w14:textId="77777777" w:rsidR="004F6254" w:rsidRPr="000B6A0E" w:rsidRDefault="000D128E">
            <w:pPr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</w:rPr>
              <w:t>Thank You</w:t>
            </w:r>
          </w:p>
        </w:tc>
      </w:tr>
      <w:tr w:rsidR="004F6254" w:rsidRPr="000B6A0E" w14:paraId="27339222" w14:textId="77777777">
        <w:trPr>
          <w:trHeight w:hRule="exact" w:val="1189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800BB0" w14:textId="77777777" w:rsidR="004F6254" w:rsidRPr="000B6A0E" w:rsidRDefault="006F17E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0B6A0E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0B6A0E">
              <w:rPr>
                <w:rFonts w:ascii="Arial" w:hAnsi="Arial" w:cs="Arial"/>
                <w:b/>
                <w:u w:val="thick" w:color="000000"/>
              </w:rPr>
              <w:t>pti</w:t>
            </w:r>
            <w:r w:rsidRPr="000B6A0E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0B6A0E">
              <w:rPr>
                <w:rFonts w:ascii="Arial" w:hAnsi="Arial" w:cs="Arial"/>
                <w:b/>
                <w:u w:val="thick" w:color="000000"/>
              </w:rPr>
              <w:t>n</w:t>
            </w:r>
            <w:r w:rsidRPr="000B6A0E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0B6A0E">
              <w:rPr>
                <w:rFonts w:ascii="Arial" w:hAnsi="Arial" w:cs="Arial"/>
                <w:b/>
                <w:u w:val="thick" w:color="000000"/>
              </w:rPr>
              <w:t>l/Gene</w:t>
            </w:r>
            <w:r w:rsidRPr="000B6A0E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0B6A0E">
              <w:rPr>
                <w:rFonts w:ascii="Arial" w:hAnsi="Arial" w:cs="Arial"/>
                <w:b/>
                <w:u w:val="thick" w:color="000000"/>
              </w:rPr>
              <w:t>l</w:t>
            </w:r>
            <w:r w:rsidRPr="000B6A0E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0B6A0E">
              <w:rPr>
                <w:rFonts w:ascii="Arial" w:hAnsi="Arial" w:cs="Arial"/>
              </w:rPr>
              <w:t>c</w:t>
            </w:r>
            <w:r w:rsidRPr="000B6A0E">
              <w:rPr>
                <w:rFonts w:ascii="Arial" w:hAnsi="Arial" w:cs="Arial"/>
                <w:spacing w:val="1"/>
              </w:rPr>
              <w:t>omm</w:t>
            </w:r>
            <w:r w:rsidRPr="000B6A0E">
              <w:rPr>
                <w:rFonts w:ascii="Arial" w:hAnsi="Arial" w:cs="Arial"/>
              </w:rPr>
              <w:t>e</w:t>
            </w:r>
            <w:r w:rsidRPr="000B6A0E">
              <w:rPr>
                <w:rFonts w:ascii="Arial" w:hAnsi="Arial" w:cs="Arial"/>
                <w:spacing w:val="1"/>
              </w:rPr>
              <w:t>n</w:t>
            </w:r>
            <w:r w:rsidRPr="000B6A0E">
              <w:rPr>
                <w:rFonts w:ascii="Arial" w:hAnsi="Arial" w:cs="Arial"/>
              </w:rPr>
              <w:t>ts</w:t>
            </w:r>
          </w:p>
        </w:tc>
        <w:tc>
          <w:tcPr>
            <w:tcW w:w="5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4D152F" w14:textId="77777777" w:rsidR="004F6254" w:rsidRPr="000B6A0E" w:rsidRDefault="004F6254">
            <w:pPr>
              <w:rPr>
                <w:rFonts w:ascii="Arial" w:hAnsi="Arial" w:cs="Arial"/>
              </w:rPr>
            </w:pP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29965" w14:textId="77777777" w:rsidR="004F6254" w:rsidRPr="000B6A0E" w:rsidRDefault="004F6254">
            <w:pPr>
              <w:rPr>
                <w:rFonts w:ascii="Arial" w:hAnsi="Arial" w:cs="Arial"/>
              </w:rPr>
            </w:pPr>
          </w:p>
        </w:tc>
      </w:tr>
    </w:tbl>
    <w:p w14:paraId="515BD4E1" w14:textId="77777777" w:rsidR="004F6254" w:rsidRPr="000B6A0E" w:rsidRDefault="004F6254">
      <w:pPr>
        <w:spacing w:line="200" w:lineRule="exact"/>
        <w:rPr>
          <w:rFonts w:ascii="Arial" w:hAnsi="Arial" w:cs="Arial"/>
        </w:rPr>
      </w:pPr>
    </w:p>
    <w:p w14:paraId="4B029D25" w14:textId="77777777" w:rsidR="004F6254" w:rsidRPr="000B6A0E" w:rsidRDefault="004F6254">
      <w:pPr>
        <w:spacing w:line="200" w:lineRule="exact"/>
        <w:rPr>
          <w:rFonts w:ascii="Arial" w:hAnsi="Arial" w:cs="Arial"/>
        </w:rPr>
      </w:pPr>
    </w:p>
    <w:tbl>
      <w:tblPr>
        <w:tblW w:w="4966" w:type="pct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2"/>
        <w:gridCol w:w="4477"/>
        <w:gridCol w:w="4470"/>
      </w:tblGrid>
      <w:tr w:rsidR="00AA0D96" w:rsidRPr="000B6A0E" w14:paraId="582D6BF8" w14:textId="77777777" w:rsidTr="000B6A0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37360" w14:textId="77777777" w:rsidR="00AA0D96" w:rsidRPr="000B6A0E" w:rsidRDefault="00AA0D96" w:rsidP="00D7411A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0B6A0E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0B6A0E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227E0909" w14:textId="77777777" w:rsidR="00AA0D96" w:rsidRPr="000B6A0E" w:rsidRDefault="00AA0D96" w:rsidP="00D7411A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AA0D96" w:rsidRPr="000B6A0E" w14:paraId="51FA6015" w14:textId="77777777" w:rsidTr="000B6A0E">
        <w:tc>
          <w:tcPr>
            <w:tcW w:w="160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3F0CB" w14:textId="77777777" w:rsidR="00AA0D96" w:rsidRPr="000B6A0E" w:rsidRDefault="00AA0D96" w:rsidP="00D7411A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98493" w14:textId="77777777" w:rsidR="00AA0D96" w:rsidRPr="000B6A0E" w:rsidRDefault="00AA0D96" w:rsidP="00D7411A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0B6A0E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6" w:type="pct"/>
            <w:shd w:val="clear" w:color="auto" w:fill="auto"/>
          </w:tcPr>
          <w:p w14:paraId="4DAFB34C" w14:textId="77777777" w:rsidR="00AA0D96" w:rsidRPr="000B6A0E" w:rsidRDefault="00AA0D96" w:rsidP="00D7411A">
            <w:pPr>
              <w:spacing w:after="160" w:line="252" w:lineRule="auto"/>
              <w:rPr>
                <w:rFonts w:ascii="Arial" w:eastAsia="Calibri" w:hAnsi="Arial" w:cs="Arial"/>
                <w:kern w:val="2"/>
                <w:lang w:val="en-IN"/>
              </w:rPr>
            </w:pPr>
            <w:r w:rsidRPr="000B6A0E">
              <w:rPr>
                <w:rFonts w:ascii="Arial" w:eastAsia="Calibri" w:hAnsi="Arial" w:cs="Arial"/>
                <w:b/>
                <w:kern w:val="2"/>
                <w:lang w:val="en-IN"/>
              </w:rPr>
              <w:t>Author’s Feedback</w:t>
            </w:r>
            <w:r w:rsidRPr="000B6A0E">
              <w:rPr>
                <w:rFonts w:ascii="Arial" w:eastAsia="Calibri" w:hAnsi="Arial" w:cs="Arial"/>
                <w:kern w:val="2"/>
                <w:lang w:val="en-IN"/>
              </w:rPr>
              <w:t xml:space="preserve"> (It is mandatory that authors should write his/her feedback here)</w:t>
            </w:r>
          </w:p>
          <w:p w14:paraId="687E57C7" w14:textId="77777777" w:rsidR="00AA0D96" w:rsidRPr="000B6A0E" w:rsidRDefault="00AA0D96" w:rsidP="00D7411A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</w:p>
        </w:tc>
      </w:tr>
      <w:tr w:rsidR="00AA0D96" w:rsidRPr="000B6A0E" w14:paraId="321F1B7C" w14:textId="77777777" w:rsidTr="000B6A0E">
        <w:trPr>
          <w:trHeight w:val="890"/>
        </w:trPr>
        <w:tc>
          <w:tcPr>
            <w:tcW w:w="160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4E9F6" w14:textId="77777777" w:rsidR="00AA0D96" w:rsidRPr="000B6A0E" w:rsidRDefault="00AA0D96" w:rsidP="00D7411A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0B6A0E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27D03E29" w14:textId="77777777" w:rsidR="00AA0D96" w:rsidRPr="000B6A0E" w:rsidRDefault="00AA0D96" w:rsidP="00D7411A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D82C8" w14:textId="77777777" w:rsidR="00AA0D96" w:rsidRPr="000B6A0E" w:rsidRDefault="00AA0D96" w:rsidP="00D7411A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0B6A0E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0B6A0E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0B6A0E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14:paraId="04BF3556" w14:textId="77777777" w:rsidR="00AA0D96" w:rsidRPr="000B6A0E" w:rsidRDefault="00AA0D96" w:rsidP="00D7411A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6" w:type="pct"/>
            <w:shd w:val="clear" w:color="auto" w:fill="auto"/>
            <w:vAlign w:val="center"/>
          </w:tcPr>
          <w:p w14:paraId="366DCF54" w14:textId="77777777" w:rsidR="00AA0D96" w:rsidRPr="000B6A0E" w:rsidRDefault="00AA0D96" w:rsidP="00D7411A">
            <w:pPr>
              <w:rPr>
                <w:rFonts w:ascii="Arial" w:eastAsia="Arial Unicode MS" w:hAnsi="Arial" w:cs="Arial"/>
                <w:lang w:val="en-GB"/>
              </w:rPr>
            </w:pPr>
          </w:p>
          <w:p w14:paraId="2DB78E00" w14:textId="77777777" w:rsidR="00AA0D96" w:rsidRPr="000B6A0E" w:rsidRDefault="00AA0D96" w:rsidP="00D7411A">
            <w:pPr>
              <w:rPr>
                <w:rFonts w:ascii="Arial" w:eastAsia="Arial Unicode MS" w:hAnsi="Arial" w:cs="Arial"/>
                <w:lang w:val="en-GB"/>
              </w:rPr>
            </w:pPr>
          </w:p>
          <w:p w14:paraId="75CF7096" w14:textId="77777777" w:rsidR="00AA0D96" w:rsidRPr="000B6A0E" w:rsidRDefault="00AA0D96" w:rsidP="00D7411A">
            <w:pPr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1"/>
    </w:tbl>
    <w:p w14:paraId="6E6E3A96" w14:textId="77777777" w:rsidR="00AA0D96" w:rsidRPr="000B6A0E" w:rsidRDefault="00AA0D96" w:rsidP="00AA0D96">
      <w:pPr>
        <w:rPr>
          <w:rFonts w:ascii="Arial" w:hAnsi="Arial" w:cs="Arial"/>
        </w:rPr>
      </w:pPr>
    </w:p>
    <w:p w14:paraId="15CA84D4" w14:textId="77777777" w:rsidR="00AA0D96" w:rsidRPr="000B6A0E" w:rsidRDefault="00AA0D96" w:rsidP="00AA0D96">
      <w:pPr>
        <w:rPr>
          <w:rFonts w:ascii="Arial" w:hAnsi="Arial" w:cs="Arial"/>
        </w:rPr>
      </w:pPr>
    </w:p>
    <w:p w14:paraId="15568811" w14:textId="77777777" w:rsidR="00AA0D96" w:rsidRPr="000B6A0E" w:rsidRDefault="00AA0D96" w:rsidP="00AA0D96">
      <w:pPr>
        <w:rPr>
          <w:rFonts w:ascii="Arial" w:hAnsi="Arial" w:cs="Arial"/>
          <w:bCs/>
          <w:u w:val="single"/>
          <w:lang w:val="en-GB"/>
        </w:rPr>
      </w:pPr>
    </w:p>
    <w:bookmarkEnd w:id="0"/>
    <w:p w14:paraId="33AEBFDB" w14:textId="77777777" w:rsidR="00AA0D96" w:rsidRPr="000B6A0E" w:rsidRDefault="00AA0D96" w:rsidP="00AA0D96">
      <w:pPr>
        <w:rPr>
          <w:rFonts w:ascii="Arial" w:hAnsi="Arial" w:cs="Arial"/>
        </w:rPr>
      </w:pPr>
    </w:p>
    <w:p w14:paraId="5202F991" w14:textId="77777777" w:rsidR="004F6254" w:rsidRPr="000B6A0E" w:rsidRDefault="004F6254">
      <w:pPr>
        <w:spacing w:line="200" w:lineRule="exact"/>
        <w:rPr>
          <w:rFonts w:ascii="Arial" w:hAnsi="Arial" w:cs="Arial"/>
        </w:rPr>
      </w:pPr>
    </w:p>
    <w:p w14:paraId="572D14AE" w14:textId="77777777" w:rsidR="004F6254" w:rsidRPr="000B6A0E" w:rsidRDefault="004F6254">
      <w:pPr>
        <w:spacing w:line="200" w:lineRule="exact"/>
        <w:rPr>
          <w:rFonts w:ascii="Arial" w:hAnsi="Arial" w:cs="Arial"/>
        </w:rPr>
      </w:pPr>
    </w:p>
    <w:p w14:paraId="777F2B5A" w14:textId="77777777" w:rsidR="004F6254" w:rsidRPr="000B6A0E" w:rsidRDefault="004F6254">
      <w:pPr>
        <w:spacing w:line="200" w:lineRule="exact"/>
        <w:rPr>
          <w:rFonts w:ascii="Arial" w:hAnsi="Arial" w:cs="Arial"/>
        </w:rPr>
      </w:pPr>
    </w:p>
    <w:p w14:paraId="64AF1B39" w14:textId="77777777" w:rsidR="004F6254" w:rsidRPr="000B6A0E" w:rsidRDefault="004F6254">
      <w:pPr>
        <w:spacing w:line="200" w:lineRule="exact"/>
        <w:rPr>
          <w:rFonts w:ascii="Arial" w:hAnsi="Arial" w:cs="Arial"/>
        </w:rPr>
      </w:pPr>
    </w:p>
    <w:p w14:paraId="2CB4398B" w14:textId="77777777" w:rsidR="004F6254" w:rsidRPr="000B6A0E" w:rsidRDefault="004F6254">
      <w:pPr>
        <w:spacing w:line="200" w:lineRule="exact"/>
        <w:rPr>
          <w:rFonts w:ascii="Arial" w:hAnsi="Arial" w:cs="Arial"/>
        </w:rPr>
      </w:pPr>
    </w:p>
    <w:p w14:paraId="19104930" w14:textId="77777777" w:rsidR="004F6254" w:rsidRPr="000B6A0E" w:rsidRDefault="004F6254">
      <w:pPr>
        <w:spacing w:line="200" w:lineRule="exact"/>
        <w:rPr>
          <w:rFonts w:ascii="Arial" w:hAnsi="Arial" w:cs="Arial"/>
        </w:rPr>
      </w:pPr>
    </w:p>
    <w:p w14:paraId="20D4790D" w14:textId="77777777" w:rsidR="004F6254" w:rsidRPr="000B6A0E" w:rsidRDefault="004F6254">
      <w:pPr>
        <w:spacing w:line="200" w:lineRule="exact"/>
        <w:rPr>
          <w:rFonts w:ascii="Arial" w:hAnsi="Arial" w:cs="Arial"/>
        </w:rPr>
      </w:pPr>
    </w:p>
    <w:p w14:paraId="1234AD8F" w14:textId="77777777" w:rsidR="004F6254" w:rsidRPr="000B6A0E" w:rsidRDefault="004F6254">
      <w:pPr>
        <w:spacing w:line="200" w:lineRule="exact"/>
        <w:rPr>
          <w:rFonts w:ascii="Arial" w:hAnsi="Arial" w:cs="Arial"/>
        </w:rPr>
      </w:pPr>
    </w:p>
    <w:p w14:paraId="09F30585" w14:textId="77777777" w:rsidR="004F6254" w:rsidRPr="000B6A0E" w:rsidRDefault="004F6254">
      <w:pPr>
        <w:spacing w:line="200" w:lineRule="exact"/>
        <w:rPr>
          <w:rFonts w:ascii="Arial" w:hAnsi="Arial" w:cs="Arial"/>
        </w:rPr>
      </w:pPr>
    </w:p>
    <w:sectPr w:rsidR="004F6254" w:rsidRPr="000B6A0E">
      <w:pgSz w:w="15840" w:h="12240" w:orient="landscape"/>
      <w:pgMar w:top="1120" w:right="12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851631"/>
    <w:multiLevelType w:val="multilevel"/>
    <w:tmpl w:val="F1E8E42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30632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254"/>
    <w:rsid w:val="000B6A0E"/>
    <w:rsid w:val="000D128E"/>
    <w:rsid w:val="003A615F"/>
    <w:rsid w:val="004F6254"/>
    <w:rsid w:val="006F17E5"/>
    <w:rsid w:val="00715C1C"/>
    <w:rsid w:val="00A015A2"/>
    <w:rsid w:val="00AA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11F4D"/>
  <w15:docId w15:val="{02DA6135-64C9-4B87-8995-28EDEFE8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715C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bimph.com/journal/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Editor-90</cp:lastModifiedBy>
  <cp:revision>6</cp:revision>
  <dcterms:created xsi:type="dcterms:W3CDTF">2025-07-21T12:05:00Z</dcterms:created>
  <dcterms:modified xsi:type="dcterms:W3CDTF">2025-07-23T06:07:00Z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2e6361ae-da9a-46a3-8d56-ab1d276b13af</vt:lpwstr>
  </property>
</Properties>
</file>