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980A20" w14:textId="77777777" w:rsidR="0042239E" w:rsidRPr="00E937E2" w:rsidRDefault="0042239E">
      <w:pPr>
        <w:spacing w:before="6" w:line="100" w:lineRule="exact"/>
        <w:rPr>
          <w:rFonts w:ascii="Arial" w:hAnsi="Arial" w:cs="Arial"/>
        </w:rPr>
      </w:pPr>
    </w:p>
    <w:p w14:paraId="3FC93209" w14:textId="77777777" w:rsidR="0042239E" w:rsidRPr="00E937E2" w:rsidRDefault="0042239E">
      <w:pPr>
        <w:spacing w:line="200" w:lineRule="exact"/>
        <w:rPr>
          <w:rFonts w:ascii="Arial" w:hAnsi="Arial" w:cs="Arial"/>
        </w:rPr>
      </w:pPr>
    </w:p>
    <w:p w14:paraId="249156E4" w14:textId="77777777" w:rsidR="0042239E" w:rsidRPr="00E937E2" w:rsidRDefault="0042239E">
      <w:pPr>
        <w:spacing w:line="200" w:lineRule="exact"/>
        <w:rPr>
          <w:rFonts w:ascii="Arial" w:hAnsi="Arial" w:cs="Arial"/>
        </w:rPr>
      </w:pPr>
    </w:p>
    <w:p w14:paraId="76BF3793" w14:textId="77777777" w:rsidR="0042239E" w:rsidRPr="00E937E2" w:rsidRDefault="0042239E">
      <w:pPr>
        <w:spacing w:line="200" w:lineRule="exact"/>
        <w:rPr>
          <w:rFonts w:ascii="Arial" w:hAnsi="Arial" w:cs="Arial"/>
        </w:rPr>
      </w:pPr>
    </w:p>
    <w:tbl>
      <w:tblPr>
        <w:tblW w:w="0" w:type="auto"/>
        <w:tblInd w:w="109" w:type="dxa"/>
        <w:tblLayout w:type="fixed"/>
        <w:tblCellMar>
          <w:left w:w="0" w:type="dxa"/>
          <w:right w:w="0" w:type="dxa"/>
        </w:tblCellMar>
        <w:tblLook w:val="01E0" w:firstRow="1" w:lastRow="1" w:firstColumn="1" w:lastColumn="1" w:noHBand="0" w:noVBand="0"/>
      </w:tblPr>
      <w:tblGrid>
        <w:gridCol w:w="2160"/>
        <w:gridCol w:w="10626"/>
      </w:tblGrid>
      <w:tr w:rsidR="0042239E" w:rsidRPr="00E937E2" w14:paraId="22D782AD" w14:textId="77777777">
        <w:trPr>
          <w:trHeight w:hRule="exact" w:val="300"/>
        </w:trPr>
        <w:tc>
          <w:tcPr>
            <w:tcW w:w="2160" w:type="dxa"/>
            <w:tcBorders>
              <w:top w:val="single" w:sz="5" w:space="0" w:color="000000"/>
              <w:left w:val="single" w:sz="5" w:space="0" w:color="000000"/>
              <w:bottom w:val="single" w:sz="5" w:space="0" w:color="000000"/>
              <w:right w:val="single" w:sz="5" w:space="0" w:color="000000"/>
            </w:tcBorders>
          </w:tcPr>
          <w:p w14:paraId="20C3FEEF" w14:textId="77777777" w:rsidR="0042239E" w:rsidRPr="00E937E2" w:rsidRDefault="00777085">
            <w:pPr>
              <w:spacing w:line="220" w:lineRule="exact"/>
              <w:ind w:left="90"/>
              <w:rPr>
                <w:rFonts w:ascii="Arial" w:eastAsia="Cambria" w:hAnsi="Arial" w:cs="Arial"/>
              </w:rPr>
            </w:pPr>
            <w:r w:rsidRPr="00E937E2">
              <w:rPr>
                <w:rFonts w:ascii="Arial" w:eastAsia="Cambria" w:hAnsi="Arial" w:cs="Arial"/>
                <w:spacing w:val="1"/>
              </w:rPr>
              <w:t>Na</w:t>
            </w:r>
            <w:r w:rsidRPr="00E937E2">
              <w:rPr>
                <w:rFonts w:ascii="Arial" w:eastAsia="Cambria" w:hAnsi="Arial" w:cs="Arial"/>
              </w:rPr>
              <w:t>m</w:t>
            </w:r>
            <w:r w:rsidRPr="00E937E2">
              <w:rPr>
                <w:rFonts w:ascii="Arial" w:eastAsia="Cambria" w:hAnsi="Arial" w:cs="Arial"/>
                <w:spacing w:val="1"/>
              </w:rPr>
              <w:t>e</w:t>
            </w:r>
            <w:r w:rsidRPr="00E937E2">
              <w:rPr>
                <w:rFonts w:ascii="Arial" w:eastAsia="Cambria" w:hAnsi="Arial" w:cs="Arial"/>
              </w:rPr>
              <w:t>:</w:t>
            </w:r>
          </w:p>
        </w:tc>
        <w:tc>
          <w:tcPr>
            <w:tcW w:w="10626" w:type="dxa"/>
            <w:tcBorders>
              <w:top w:val="single" w:sz="5" w:space="0" w:color="000000"/>
              <w:left w:val="single" w:sz="5" w:space="0" w:color="000000"/>
              <w:bottom w:val="single" w:sz="5" w:space="0" w:color="000000"/>
              <w:right w:val="single" w:sz="5" w:space="0" w:color="000000"/>
            </w:tcBorders>
          </w:tcPr>
          <w:p w14:paraId="1A17EC78" w14:textId="77777777" w:rsidR="0042239E" w:rsidRPr="00E937E2" w:rsidRDefault="00E937E2">
            <w:pPr>
              <w:spacing w:before="27"/>
              <w:ind w:left="102"/>
              <w:rPr>
                <w:rFonts w:ascii="Arial" w:eastAsia="Cambria" w:hAnsi="Arial" w:cs="Arial"/>
              </w:rPr>
            </w:pPr>
            <w:hyperlink r:id="rId5">
              <w:r w:rsidR="00777085" w:rsidRPr="00E937E2">
                <w:rPr>
                  <w:rFonts w:ascii="Arial" w:eastAsia="Cambria" w:hAnsi="Arial" w:cs="Arial"/>
                  <w:b/>
                  <w:color w:val="0000FF"/>
                  <w:u w:val="single" w:color="0000FF"/>
                </w:rPr>
                <w:t>UTT</w:t>
              </w:r>
              <w:r w:rsidR="00777085" w:rsidRPr="00E937E2">
                <w:rPr>
                  <w:rFonts w:ascii="Arial" w:eastAsia="Cambria" w:hAnsi="Arial" w:cs="Arial"/>
                  <w:b/>
                  <w:color w:val="0000FF"/>
                  <w:spacing w:val="-1"/>
                  <w:u w:val="single" w:color="0000FF"/>
                </w:rPr>
                <w:t>A</w:t>
              </w:r>
              <w:r w:rsidR="00777085" w:rsidRPr="00E937E2">
                <w:rPr>
                  <w:rFonts w:ascii="Arial" w:eastAsia="Cambria" w:hAnsi="Arial" w:cs="Arial"/>
                  <w:b/>
                  <w:color w:val="0000FF"/>
                  <w:u w:val="single" w:color="0000FF"/>
                </w:rPr>
                <w:t>R</w:t>
              </w:r>
              <w:r w:rsidR="00777085" w:rsidRPr="00E937E2">
                <w:rPr>
                  <w:rFonts w:ascii="Arial" w:eastAsia="Cambria" w:hAnsi="Arial" w:cs="Arial"/>
                  <w:b/>
                  <w:color w:val="0000FF"/>
                  <w:spacing w:val="-5"/>
                  <w:u w:val="single" w:color="0000FF"/>
                </w:rPr>
                <w:t xml:space="preserve"> </w:t>
              </w:r>
              <w:r w:rsidR="00777085" w:rsidRPr="00E937E2">
                <w:rPr>
                  <w:rFonts w:ascii="Arial" w:eastAsia="Cambria" w:hAnsi="Arial" w:cs="Arial"/>
                  <w:b/>
                  <w:color w:val="0000FF"/>
                  <w:u w:val="single" w:color="0000FF"/>
                </w:rPr>
                <w:t>PRA</w:t>
              </w:r>
              <w:r w:rsidR="00777085" w:rsidRPr="00E937E2">
                <w:rPr>
                  <w:rFonts w:ascii="Arial" w:eastAsia="Cambria" w:hAnsi="Arial" w:cs="Arial"/>
                  <w:b/>
                  <w:color w:val="0000FF"/>
                  <w:spacing w:val="1"/>
                  <w:u w:val="single" w:color="0000FF"/>
                </w:rPr>
                <w:t>D</w:t>
              </w:r>
              <w:r w:rsidR="00777085" w:rsidRPr="00E937E2">
                <w:rPr>
                  <w:rFonts w:ascii="Arial" w:eastAsia="Cambria" w:hAnsi="Arial" w:cs="Arial"/>
                  <w:b/>
                  <w:color w:val="0000FF"/>
                  <w:u w:val="single" w:color="0000FF"/>
                </w:rPr>
                <w:t>E</w:t>
              </w:r>
              <w:r w:rsidR="00777085" w:rsidRPr="00E937E2">
                <w:rPr>
                  <w:rFonts w:ascii="Arial" w:eastAsia="Cambria" w:hAnsi="Arial" w:cs="Arial"/>
                  <w:b/>
                  <w:color w:val="0000FF"/>
                  <w:spacing w:val="1"/>
                  <w:u w:val="single" w:color="0000FF"/>
                </w:rPr>
                <w:t>S</w:t>
              </w:r>
              <w:r w:rsidR="00777085" w:rsidRPr="00E937E2">
                <w:rPr>
                  <w:rFonts w:ascii="Arial" w:eastAsia="Cambria" w:hAnsi="Arial" w:cs="Arial"/>
                  <w:b/>
                  <w:color w:val="0000FF"/>
                  <w:u w:val="single" w:color="0000FF"/>
                </w:rPr>
                <w:t>H</w:t>
              </w:r>
              <w:r w:rsidR="00777085" w:rsidRPr="00E937E2">
                <w:rPr>
                  <w:rFonts w:ascii="Arial" w:eastAsia="Cambria" w:hAnsi="Arial" w:cs="Arial"/>
                  <w:b/>
                  <w:color w:val="0000FF"/>
                  <w:spacing w:val="-7"/>
                  <w:u w:val="single" w:color="0000FF"/>
                </w:rPr>
                <w:t xml:space="preserve"> </w:t>
              </w:r>
              <w:r w:rsidR="00777085" w:rsidRPr="00E937E2">
                <w:rPr>
                  <w:rFonts w:ascii="Arial" w:eastAsia="Cambria" w:hAnsi="Arial" w:cs="Arial"/>
                  <w:b/>
                  <w:color w:val="0000FF"/>
                  <w:spacing w:val="-1"/>
                  <w:u w:val="single" w:color="0000FF"/>
                </w:rPr>
                <w:t>J</w:t>
              </w:r>
              <w:r w:rsidR="00777085" w:rsidRPr="00E937E2">
                <w:rPr>
                  <w:rFonts w:ascii="Arial" w:eastAsia="Cambria" w:hAnsi="Arial" w:cs="Arial"/>
                  <w:b/>
                  <w:color w:val="0000FF"/>
                  <w:spacing w:val="1"/>
                  <w:u w:val="single" w:color="0000FF"/>
                </w:rPr>
                <w:t>O</w:t>
              </w:r>
              <w:r w:rsidR="00777085" w:rsidRPr="00E937E2">
                <w:rPr>
                  <w:rFonts w:ascii="Arial" w:eastAsia="Cambria" w:hAnsi="Arial" w:cs="Arial"/>
                  <w:b/>
                  <w:color w:val="0000FF"/>
                  <w:u w:val="single" w:color="0000FF"/>
                </w:rPr>
                <w:t>U</w:t>
              </w:r>
              <w:r w:rsidR="00777085" w:rsidRPr="00E937E2">
                <w:rPr>
                  <w:rFonts w:ascii="Arial" w:eastAsia="Cambria" w:hAnsi="Arial" w:cs="Arial"/>
                  <w:b/>
                  <w:color w:val="0000FF"/>
                  <w:spacing w:val="2"/>
                  <w:u w:val="single" w:color="0000FF"/>
                </w:rPr>
                <w:t>R</w:t>
              </w:r>
              <w:r w:rsidR="00777085" w:rsidRPr="00E937E2">
                <w:rPr>
                  <w:rFonts w:ascii="Arial" w:eastAsia="Cambria" w:hAnsi="Arial" w:cs="Arial"/>
                  <w:b/>
                  <w:color w:val="0000FF"/>
                  <w:spacing w:val="-1"/>
                  <w:u w:val="single" w:color="0000FF"/>
                </w:rPr>
                <w:t>N</w:t>
              </w:r>
              <w:r w:rsidR="00777085" w:rsidRPr="00E937E2">
                <w:rPr>
                  <w:rFonts w:ascii="Arial" w:eastAsia="Cambria" w:hAnsi="Arial" w:cs="Arial"/>
                  <w:b/>
                  <w:color w:val="0000FF"/>
                  <w:spacing w:val="2"/>
                  <w:u w:val="single" w:color="0000FF"/>
                </w:rPr>
                <w:t>A</w:t>
              </w:r>
              <w:r w:rsidR="00777085" w:rsidRPr="00E937E2">
                <w:rPr>
                  <w:rFonts w:ascii="Arial" w:eastAsia="Cambria" w:hAnsi="Arial" w:cs="Arial"/>
                  <w:b/>
                  <w:color w:val="0000FF"/>
                  <w:u w:val="single" w:color="0000FF"/>
                </w:rPr>
                <w:t>L</w:t>
              </w:r>
              <w:r w:rsidR="00777085" w:rsidRPr="00E937E2">
                <w:rPr>
                  <w:rFonts w:ascii="Arial" w:eastAsia="Cambria" w:hAnsi="Arial" w:cs="Arial"/>
                  <w:b/>
                  <w:color w:val="0000FF"/>
                  <w:spacing w:val="-9"/>
                  <w:u w:val="single" w:color="0000FF"/>
                </w:rPr>
                <w:t xml:space="preserve"> </w:t>
              </w:r>
              <w:r w:rsidR="00777085" w:rsidRPr="00E937E2">
                <w:rPr>
                  <w:rFonts w:ascii="Arial" w:eastAsia="Cambria" w:hAnsi="Arial" w:cs="Arial"/>
                  <w:b/>
                  <w:color w:val="0000FF"/>
                  <w:spacing w:val="1"/>
                  <w:u w:val="single" w:color="0000FF"/>
                </w:rPr>
                <w:t>O</w:t>
              </w:r>
              <w:r w:rsidR="00777085" w:rsidRPr="00E937E2">
                <w:rPr>
                  <w:rFonts w:ascii="Arial" w:eastAsia="Cambria" w:hAnsi="Arial" w:cs="Arial"/>
                  <w:b/>
                  <w:color w:val="0000FF"/>
                  <w:u w:val="single" w:color="0000FF"/>
                </w:rPr>
                <w:t>F</w:t>
              </w:r>
              <w:r w:rsidR="00777085" w:rsidRPr="00E937E2">
                <w:rPr>
                  <w:rFonts w:ascii="Arial" w:eastAsia="Cambria" w:hAnsi="Arial" w:cs="Arial"/>
                  <w:b/>
                  <w:color w:val="0000FF"/>
                  <w:spacing w:val="-3"/>
                  <w:u w:val="single" w:color="0000FF"/>
                </w:rPr>
                <w:t xml:space="preserve"> </w:t>
              </w:r>
              <w:r w:rsidR="00777085" w:rsidRPr="00E937E2">
                <w:rPr>
                  <w:rFonts w:ascii="Arial" w:eastAsia="Cambria" w:hAnsi="Arial" w:cs="Arial"/>
                  <w:b/>
                  <w:color w:val="0000FF"/>
                  <w:u w:val="single" w:color="0000FF"/>
                </w:rPr>
                <w:t>ZO</w:t>
              </w:r>
              <w:r w:rsidR="00777085" w:rsidRPr="00E937E2">
                <w:rPr>
                  <w:rFonts w:ascii="Arial" w:eastAsia="Cambria" w:hAnsi="Arial" w:cs="Arial"/>
                  <w:b/>
                  <w:color w:val="0000FF"/>
                  <w:spacing w:val="1"/>
                  <w:u w:val="single" w:color="0000FF"/>
                </w:rPr>
                <w:t>O</w:t>
              </w:r>
              <w:r w:rsidR="00777085" w:rsidRPr="00E937E2">
                <w:rPr>
                  <w:rFonts w:ascii="Arial" w:eastAsia="Cambria" w:hAnsi="Arial" w:cs="Arial"/>
                  <w:b/>
                  <w:color w:val="0000FF"/>
                  <w:u w:val="single" w:color="0000FF"/>
                </w:rPr>
                <w:t>L</w:t>
              </w:r>
              <w:r w:rsidR="00777085" w:rsidRPr="00E937E2">
                <w:rPr>
                  <w:rFonts w:ascii="Arial" w:eastAsia="Cambria" w:hAnsi="Arial" w:cs="Arial"/>
                  <w:b/>
                  <w:color w:val="0000FF"/>
                  <w:spacing w:val="1"/>
                  <w:u w:val="single" w:color="0000FF"/>
                </w:rPr>
                <w:t>OG</w:t>
              </w:r>
              <w:r w:rsidR="00777085" w:rsidRPr="00E937E2">
                <w:rPr>
                  <w:rFonts w:ascii="Arial" w:eastAsia="Cambria" w:hAnsi="Arial" w:cs="Arial"/>
                  <w:b/>
                  <w:color w:val="0000FF"/>
                  <w:u w:val="single" w:color="0000FF"/>
                </w:rPr>
                <w:t>Y</w:t>
              </w:r>
            </w:hyperlink>
          </w:p>
        </w:tc>
      </w:tr>
      <w:tr w:rsidR="0042239E" w:rsidRPr="00E937E2" w14:paraId="76C512D2" w14:textId="77777777">
        <w:trPr>
          <w:trHeight w:hRule="exact" w:val="300"/>
        </w:trPr>
        <w:tc>
          <w:tcPr>
            <w:tcW w:w="2160" w:type="dxa"/>
            <w:tcBorders>
              <w:top w:val="single" w:sz="5" w:space="0" w:color="000000"/>
              <w:left w:val="single" w:sz="5" w:space="0" w:color="000000"/>
              <w:bottom w:val="single" w:sz="5" w:space="0" w:color="000000"/>
              <w:right w:val="single" w:sz="5" w:space="0" w:color="000000"/>
            </w:tcBorders>
          </w:tcPr>
          <w:p w14:paraId="40BCDA79" w14:textId="77777777" w:rsidR="0042239E" w:rsidRPr="00E937E2" w:rsidRDefault="00777085">
            <w:pPr>
              <w:spacing w:line="220" w:lineRule="exact"/>
              <w:ind w:left="90"/>
              <w:rPr>
                <w:rFonts w:ascii="Arial" w:eastAsia="Cambria" w:hAnsi="Arial" w:cs="Arial"/>
              </w:rPr>
            </w:pPr>
            <w:r w:rsidRPr="00E937E2">
              <w:rPr>
                <w:rFonts w:ascii="Arial" w:eastAsia="Cambria" w:hAnsi="Arial" w:cs="Arial"/>
                <w:spacing w:val="1"/>
              </w:rPr>
              <w:t>Ma</w:t>
            </w:r>
            <w:r w:rsidRPr="00E937E2">
              <w:rPr>
                <w:rFonts w:ascii="Arial" w:eastAsia="Cambria" w:hAnsi="Arial" w:cs="Arial"/>
                <w:spacing w:val="-1"/>
              </w:rPr>
              <w:t>n</w:t>
            </w:r>
            <w:r w:rsidRPr="00E937E2">
              <w:rPr>
                <w:rFonts w:ascii="Arial" w:eastAsia="Cambria" w:hAnsi="Arial" w:cs="Arial"/>
              </w:rPr>
              <w:t>u</w:t>
            </w:r>
            <w:r w:rsidRPr="00E937E2">
              <w:rPr>
                <w:rFonts w:ascii="Arial" w:eastAsia="Cambria" w:hAnsi="Arial" w:cs="Arial"/>
                <w:spacing w:val="1"/>
              </w:rPr>
              <w:t>sc</w:t>
            </w:r>
            <w:r w:rsidRPr="00E937E2">
              <w:rPr>
                <w:rFonts w:ascii="Arial" w:eastAsia="Cambria" w:hAnsi="Arial" w:cs="Arial"/>
                <w:spacing w:val="-1"/>
              </w:rPr>
              <w:t>r</w:t>
            </w:r>
            <w:r w:rsidRPr="00E937E2">
              <w:rPr>
                <w:rFonts w:ascii="Arial" w:eastAsia="Cambria" w:hAnsi="Arial" w:cs="Arial"/>
              </w:rPr>
              <w:t>ipt</w:t>
            </w:r>
            <w:r w:rsidRPr="00E937E2">
              <w:rPr>
                <w:rFonts w:ascii="Arial" w:eastAsia="Cambria" w:hAnsi="Arial" w:cs="Arial"/>
                <w:spacing w:val="-11"/>
              </w:rPr>
              <w:t xml:space="preserve"> </w:t>
            </w:r>
            <w:r w:rsidRPr="00E937E2">
              <w:rPr>
                <w:rFonts w:ascii="Arial" w:eastAsia="Cambria" w:hAnsi="Arial" w:cs="Arial"/>
                <w:spacing w:val="1"/>
              </w:rPr>
              <w:t>N</w:t>
            </w:r>
            <w:r w:rsidRPr="00E937E2">
              <w:rPr>
                <w:rFonts w:ascii="Arial" w:eastAsia="Cambria" w:hAnsi="Arial" w:cs="Arial"/>
              </w:rPr>
              <w:t>u</w:t>
            </w:r>
            <w:r w:rsidRPr="00E937E2">
              <w:rPr>
                <w:rFonts w:ascii="Arial" w:eastAsia="Cambria" w:hAnsi="Arial" w:cs="Arial"/>
                <w:spacing w:val="3"/>
              </w:rPr>
              <w:t>m</w:t>
            </w:r>
            <w:r w:rsidRPr="00E937E2">
              <w:rPr>
                <w:rFonts w:ascii="Arial" w:eastAsia="Cambria" w:hAnsi="Arial" w:cs="Arial"/>
                <w:spacing w:val="-1"/>
              </w:rPr>
              <w:t>b</w:t>
            </w:r>
            <w:r w:rsidRPr="00E937E2">
              <w:rPr>
                <w:rFonts w:ascii="Arial" w:eastAsia="Cambria" w:hAnsi="Arial" w:cs="Arial"/>
                <w:spacing w:val="1"/>
              </w:rPr>
              <w:t>e</w:t>
            </w:r>
            <w:r w:rsidRPr="00E937E2">
              <w:rPr>
                <w:rFonts w:ascii="Arial" w:eastAsia="Cambria" w:hAnsi="Arial" w:cs="Arial"/>
                <w:spacing w:val="-1"/>
              </w:rPr>
              <w:t>r</w:t>
            </w:r>
            <w:r w:rsidRPr="00E937E2">
              <w:rPr>
                <w:rFonts w:ascii="Arial" w:eastAsia="Cambria" w:hAnsi="Arial" w:cs="Arial"/>
              </w:rPr>
              <w:t>:</w:t>
            </w:r>
          </w:p>
        </w:tc>
        <w:tc>
          <w:tcPr>
            <w:tcW w:w="10626" w:type="dxa"/>
            <w:tcBorders>
              <w:top w:val="single" w:sz="5" w:space="0" w:color="000000"/>
              <w:left w:val="single" w:sz="5" w:space="0" w:color="000000"/>
              <w:bottom w:val="single" w:sz="5" w:space="0" w:color="000000"/>
              <w:right w:val="single" w:sz="5" w:space="0" w:color="000000"/>
            </w:tcBorders>
          </w:tcPr>
          <w:p w14:paraId="28163391" w14:textId="77777777" w:rsidR="0042239E" w:rsidRPr="00E937E2" w:rsidRDefault="00777085">
            <w:pPr>
              <w:spacing w:before="27"/>
              <w:ind w:left="102"/>
              <w:rPr>
                <w:rFonts w:ascii="Arial" w:eastAsia="Cambria" w:hAnsi="Arial" w:cs="Arial"/>
              </w:rPr>
            </w:pPr>
            <w:r w:rsidRPr="00E937E2">
              <w:rPr>
                <w:rFonts w:ascii="Arial" w:eastAsia="Cambria" w:hAnsi="Arial" w:cs="Arial"/>
                <w:b/>
              </w:rPr>
              <w:t>M</w:t>
            </w:r>
            <w:r w:rsidRPr="00E937E2">
              <w:rPr>
                <w:rFonts w:ascii="Arial" w:eastAsia="Cambria" w:hAnsi="Arial" w:cs="Arial"/>
                <w:b/>
                <w:spacing w:val="-1"/>
              </w:rPr>
              <w:t>s</w:t>
            </w:r>
            <w:r w:rsidRPr="00E937E2">
              <w:rPr>
                <w:rFonts w:ascii="Arial" w:eastAsia="Cambria" w:hAnsi="Arial" w:cs="Arial"/>
                <w:b/>
              </w:rPr>
              <w:t>_U</w:t>
            </w:r>
            <w:r w:rsidRPr="00E937E2">
              <w:rPr>
                <w:rFonts w:ascii="Arial" w:eastAsia="Cambria" w:hAnsi="Arial" w:cs="Arial"/>
                <w:b/>
                <w:spacing w:val="3"/>
              </w:rPr>
              <w:t>P</w:t>
            </w:r>
            <w:r w:rsidRPr="00E937E2">
              <w:rPr>
                <w:rFonts w:ascii="Arial" w:eastAsia="Cambria" w:hAnsi="Arial" w:cs="Arial"/>
                <w:b/>
                <w:spacing w:val="-1"/>
              </w:rPr>
              <w:t>J</w:t>
            </w:r>
            <w:r w:rsidRPr="00E937E2">
              <w:rPr>
                <w:rFonts w:ascii="Arial" w:eastAsia="Cambria" w:hAnsi="Arial" w:cs="Arial"/>
                <w:b/>
                <w:spacing w:val="1"/>
              </w:rPr>
              <w:t>O</w:t>
            </w:r>
            <w:r w:rsidRPr="00E937E2">
              <w:rPr>
                <w:rFonts w:ascii="Arial" w:eastAsia="Cambria" w:hAnsi="Arial" w:cs="Arial"/>
                <w:b/>
              </w:rPr>
              <w:t>Z_5</w:t>
            </w:r>
            <w:r w:rsidRPr="00E937E2">
              <w:rPr>
                <w:rFonts w:ascii="Arial" w:eastAsia="Cambria" w:hAnsi="Arial" w:cs="Arial"/>
                <w:b/>
                <w:spacing w:val="2"/>
              </w:rPr>
              <w:t>0</w:t>
            </w:r>
            <w:r w:rsidRPr="00E937E2">
              <w:rPr>
                <w:rFonts w:ascii="Arial" w:eastAsia="Cambria" w:hAnsi="Arial" w:cs="Arial"/>
                <w:b/>
              </w:rPr>
              <w:t>28</w:t>
            </w:r>
          </w:p>
        </w:tc>
      </w:tr>
      <w:tr w:rsidR="0042239E" w:rsidRPr="00E937E2" w14:paraId="537D29E8" w14:textId="77777777">
        <w:trPr>
          <w:trHeight w:hRule="exact" w:val="660"/>
        </w:trPr>
        <w:tc>
          <w:tcPr>
            <w:tcW w:w="2160" w:type="dxa"/>
            <w:tcBorders>
              <w:top w:val="single" w:sz="5" w:space="0" w:color="000000"/>
              <w:left w:val="single" w:sz="5" w:space="0" w:color="000000"/>
              <w:bottom w:val="single" w:sz="5" w:space="0" w:color="000000"/>
              <w:right w:val="single" w:sz="5" w:space="0" w:color="000000"/>
            </w:tcBorders>
          </w:tcPr>
          <w:p w14:paraId="016FF7A2" w14:textId="77777777" w:rsidR="0042239E" w:rsidRPr="00E937E2" w:rsidRDefault="00777085">
            <w:pPr>
              <w:spacing w:line="220" w:lineRule="exact"/>
              <w:ind w:left="90"/>
              <w:rPr>
                <w:rFonts w:ascii="Arial" w:eastAsia="Cambria" w:hAnsi="Arial" w:cs="Arial"/>
              </w:rPr>
            </w:pPr>
            <w:r w:rsidRPr="00E937E2">
              <w:rPr>
                <w:rFonts w:ascii="Arial" w:eastAsia="Cambria" w:hAnsi="Arial" w:cs="Arial"/>
              </w:rPr>
              <w:t>T</w:t>
            </w:r>
            <w:r w:rsidRPr="00E937E2">
              <w:rPr>
                <w:rFonts w:ascii="Arial" w:eastAsia="Cambria" w:hAnsi="Arial" w:cs="Arial"/>
                <w:spacing w:val="-1"/>
              </w:rPr>
              <w:t>i</w:t>
            </w:r>
            <w:r w:rsidRPr="00E937E2">
              <w:rPr>
                <w:rFonts w:ascii="Arial" w:eastAsia="Cambria" w:hAnsi="Arial" w:cs="Arial"/>
              </w:rPr>
              <w:t>t</w:t>
            </w:r>
            <w:r w:rsidRPr="00E937E2">
              <w:rPr>
                <w:rFonts w:ascii="Arial" w:eastAsia="Cambria" w:hAnsi="Arial" w:cs="Arial"/>
                <w:spacing w:val="1"/>
              </w:rPr>
              <w:t>l</w:t>
            </w:r>
            <w:r w:rsidRPr="00E937E2">
              <w:rPr>
                <w:rFonts w:ascii="Arial" w:eastAsia="Cambria" w:hAnsi="Arial" w:cs="Arial"/>
              </w:rPr>
              <w:t>e</w:t>
            </w:r>
            <w:r w:rsidRPr="00E937E2">
              <w:rPr>
                <w:rFonts w:ascii="Arial" w:eastAsia="Cambria" w:hAnsi="Arial" w:cs="Arial"/>
                <w:spacing w:val="-4"/>
              </w:rPr>
              <w:t xml:space="preserve"> </w:t>
            </w:r>
            <w:r w:rsidRPr="00E937E2">
              <w:rPr>
                <w:rFonts w:ascii="Arial" w:eastAsia="Cambria" w:hAnsi="Arial" w:cs="Arial"/>
              </w:rPr>
              <w:t>of</w:t>
            </w:r>
            <w:r w:rsidRPr="00E937E2">
              <w:rPr>
                <w:rFonts w:ascii="Arial" w:eastAsia="Cambria" w:hAnsi="Arial" w:cs="Arial"/>
                <w:spacing w:val="-3"/>
              </w:rPr>
              <w:t xml:space="preserve"> </w:t>
            </w:r>
            <w:r w:rsidRPr="00E937E2">
              <w:rPr>
                <w:rFonts w:ascii="Arial" w:eastAsia="Cambria" w:hAnsi="Arial" w:cs="Arial"/>
              </w:rPr>
              <w:t>the</w:t>
            </w:r>
            <w:r w:rsidRPr="00E937E2">
              <w:rPr>
                <w:rFonts w:ascii="Arial" w:eastAsia="Cambria" w:hAnsi="Arial" w:cs="Arial"/>
                <w:spacing w:val="-2"/>
              </w:rPr>
              <w:t xml:space="preserve"> </w:t>
            </w:r>
            <w:r w:rsidRPr="00E937E2">
              <w:rPr>
                <w:rFonts w:ascii="Arial" w:eastAsia="Cambria" w:hAnsi="Arial" w:cs="Arial"/>
                <w:spacing w:val="1"/>
              </w:rPr>
              <w:t>M</w:t>
            </w:r>
            <w:r w:rsidRPr="00E937E2">
              <w:rPr>
                <w:rFonts w:ascii="Arial" w:eastAsia="Cambria" w:hAnsi="Arial" w:cs="Arial"/>
                <w:spacing w:val="3"/>
              </w:rPr>
              <w:t>a</w:t>
            </w:r>
            <w:r w:rsidRPr="00E937E2">
              <w:rPr>
                <w:rFonts w:ascii="Arial" w:eastAsia="Cambria" w:hAnsi="Arial" w:cs="Arial"/>
                <w:spacing w:val="-1"/>
              </w:rPr>
              <w:t>n</w:t>
            </w:r>
            <w:r w:rsidRPr="00E937E2">
              <w:rPr>
                <w:rFonts w:ascii="Arial" w:eastAsia="Cambria" w:hAnsi="Arial" w:cs="Arial"/>
              </w:rPr>
              <w:t>u</w:t>
            </w:r>
            <w:r w:rsidRPr="00E937E2">
              <w:rPr>
                <w:rFonts w:ascii="Arial" w:eastAsia="Cambria" w:hAnsi="Arial" w:cs="Arial"/>
                <w:spacing w:val="1"/>
              </w:rPr>
              <w:t>sc</w:t>
            </w:r>
            <w:r w:rsidRPr="00E937E2">
              <w:rPr>
                <w:rFonts w:ascii="Arial" w:eastAsia="Cambria" w:hAnsi="Arial" w:cs="Arial"/>
                <w:spacing w:val="-1"/>
              </w:rPr>
              <w:t>r</w:t>
            </w:r>
            <w:r w:rsidRPr="00E937E2">
              <w:rPr>
                <w:rFonts w:ascii="Arial" w:eastAsia="Cambria" w:hAnsi="Arial" w:cs="Arial"/>
              </w:rPr>
              <w:t>ip</w:t>
            </w:r>
            <w:r w:rsidRPr="00E937E2">
              <w:rPr>
                <w:rFonts w:ascii="Arial" w:eastAsia="Cambria" w:hAnsi="Arial" w:cs="Arial"/>
                <w:spacing w:val="-1"/>
              </w:rPr>
              <w:t>t</w:t>
            </w:r>
            <w:r w:rsidRPr="00E937E2">
              <w:rPr>
                <w:rFonts w:ascii="Arial" w:eastAsia="Cambria" w:hAnsi="Arial" w:cs="Arial"/>
              </w:rPr>
              <w:t>:</w:t>
            </w:r>
          </w:p>
        </w:tc>
        <w:tc>
          <w:tcPr>
            <w:tcW w:w="10626" w:type="dxa"/>
            <w:tcBorders>
              <w:top w:val="single" w:sz="5" w:space="0" w:color="000000"/>
              <w:left w:val="single" w:sz="5" w:space="0" w:color="000000"/>
              <w:bottom w:val="single" w:sz="5" w:space="0" w:color="000000"/>
              <w:right w:val="single" w:sz="5" w:space="0" w:color="000000"/>
            </w:tcBorders>
          </w:tcPr>
          <w:p w14:paraId="3F7BA059" w14:textId="77777777" w:rsidR="0042239E" w:rsidRPr="00E937E2" w:rsidRDefault="00777085">
            <w:pPr>
              <w:spacing w:before="89"/>
              <w:ind w:left="102"/>
              <w:rPr>
                <w:rFonts w:ascii="Arial" w:eastAsia="Cambria" w:hAnsi="Arial" w:cs="Arial"/>
              </w:rPr>
            </w:pPr>
            <w:r w:rsidRPr="00E937E2">
              <w:rPr>
                <w:rFonts w:ascii="Arial" w:eastAsia="Cambria" w:hAnsi="Arial" w:cs="Arial"/>
                <w:b/>
                <w:spacing w:val="1"/>
              </w:rPr>
              <w:t>Su</w:t>
            </w:r>
            <w:r w:rsidRPr="00E937E2">
              <w:rPr>
                <w:rFonts w:ascii="Arial" w:eastAsia="Cambria" w:hAnsi="Arial" w:cs="Arial"/>
                <w:b/>
                <w:spacing w:val="-1"/>
              </w:rPr>
              <w:t>r</w:t>
            </w:r>
            <w:r w:rsidRPr="00E937E2">
              <w:rPr>
                <w:rFonts w:ascii="Arial" w:eastAsia="Cambria" w:hAnsi="Arial" w:cs="Arial"/>
                <w:b/>
              </w:rPr>
              <w:t>viv</w:t>
            </w:r>
            <w:r w:rsidRPr="00E937E2">
              <w:rPr>
                <w:rFonts w:ascii="Arial" w:eastAsia="Cambria" w:hAnsi="Arial" w:cs="Arial"/>
                <w:b/>
                <w:spacing w:val="1"/>
              </w:rPr>
              <w:t>a</w:t>
            </w:r>
            <w:r w:rsidRPr="00E937E2">
              <w:rPr>
                <w:rFonts w:ascii="Arial" w:eastAsia="Cambria" w:hAnsi="Arial" w:cs="Arial"/>
                <w:b/>
              </w:rPr>
              <w:t>bili</w:t>
            </w:r>
            <w:r w:rsidRPr="00E937E2">
              <w:rPr>
                <w:rFonts w:ascii="Arial" w:eastAsia="Cambria" w:hAnsi="Arial" w:cs="Arial"/>
                <w:b/>
                <w:spacing w:val="-1"/>
              </w:rPr>
              <w:t>t</w:t>
            </w:r>
            <w:r w:rsidRPr="00E937E2">
              <w:rPr>
                <w:rFonts w:ascii="Arial" w:eastAsia="Cambria" w:hAnsi="Arial" w:cs="Arial"/>
                <w:b/>
              </w:rPr>
              <w:t>y</w:t>
            </w:r>
            <w:r w:rsidRPr="00E937E2">
              <w:rPr>
                <w:rFonts w:ascii="Arial" w:eastAsia="Cambria" w:hAnsi="Arial" w:cs="Arial"/>
                <w:b/>
                <w:spacing w:val="-11"/>
              </w:rPr>
              <w:t xml:space="preserve"> </w:t>
            </w:r>
            <w:r w:rsidRPr="00E937E2">
              <w:rPr>
                <w:rFonts w:ascii="Arial" w:eastAsia="Cambria" w:hAnsi="Arial" w:cs="Arial"/>
                <w:b/>
              </w:rPr>
              <w:t>of</w:t>
            </w:r>
            <w:r w:rsidRPr="00E937E2">
              <w:rPr>
                <w:rFonts w:ascii="Arial" w:eastAsia="Cambria" w:hAnsi="Arial" w:cs="Arial"/>
                <w:b/>
                <w:spacing w:val="-1"/>
              </w:rPr>
              <w:t xml:space="preserve"> t</w:t>
            </w:r>
            <w:r w:rsidRPr="00E937E2">
              <w:rPr>
                <w:rFonts w:ascii="Arial" w:eastAsia="Cambria" w:hAnsi="Arial" w:cs="Arial"/>
                <w:b/>
                <w:spacing w:val="1"/>
              </w:rPr>
              <w:t>h</w:t>
            </w:r>
            <w:r w:rsidRPr="00E937E2">
              <w:rPr>
                <w:rFonts w:ascii="Arial" w:eastAsia="Cambria" w:hAnsi="Arial" w:cs="Arial"/>
                <w:b/>
              </w:rPr>
              <w:t>e</w:t>
            </w:r>
            <w:r w:rsidRPr="00E937E2">
              <w:rPr>
                <w:rFonts w:ascii="Arial" w:eastAsia="Cambria" w:hAnsi="Arial" w:cs="Arial"/>
                <w:b/>
                <w:spacing w:val="-2"/>
              </w:rPr>
              <w:t xml:space="preserve"> </w:t>
            </w:r>
            <w:r w:rsidRPr="00E937E2">
              <w:rPr>
                <w:rFonts w:ascii="Arial" w:eastAsia="Cambria" w:hAnsi="Arial" w:cs="Arial"/>
                <w:b/>
              </w:rPr>
              <w:t>E</w:t>
            </w:r>
            <w:r w:rsidRPr="00E937E2">
              <w:rPr>
                <w:rFonts w:ascii="Arial" w:eastAsia="Cambria" w:hAnsi="Arial" w:cs="Arial"/>
                <w:b/>
                <w:spacing w:val="1"/>
              </w:rPr>
              <w:t>a</w:t>
            </w:r>
            <w:r w:rsidRPr="00E937E2">
              <w:rPr>
                <w:rFonts w:ascii="Arial" w:eastAsia="Cambria" w:hAnsi="Arial" w:cs="Arial"/>
                <w:b/>
                <w:spacing w:val="-1"/>
              </w:rPr>
              <w:t>rt</w:t>
            </w:r>
            <w:r w:rsidRPr="00E937E2">
              <w:rPr>
                <w:rFonts w:ascii="Arial" w:eastAsia="Cambria" w:hAnsi="Arial" w:cs="Arial"/>
                <w:b/>
                <w:spacing w:val="3"/>
              </w:rPr>
              <w:t>h</w:t>
            </w:r>
            <w:r w:rsidRPr="00E937E2">
              <w:rPr>
                <w:rFonts w:ascii="Arial" w:eastAsia="Cambria" w:hAnsi="Arial" w:cs="Arial"/>
                <w:b/>
              </w:rPr>
              <w:t>w</w:t>
            </w:r>
            <w:r w:rsidRPr="00E937E2">
              <w:rPr>
                <w:rFonts w:ascii="Arial" w:eastAsia="Cambria" w:hAnsi="Arial" w:cs="Arial"/>
                <w:b/>
                <w:spacing w:val="-1"/>
              </w:rPr>
              <w:t>o</w:t>
            </w:r>
            <w:r w:rsidRPr="00E937E2">
              <w:rPr>
                <w:rFonts w:ascii="Arial" w:eastAsia="Cambria" w:hAnsi="Arial" w:cs="Arial"/>
                <w:b/>
                <w:spacing w:val="2"/>
              </w:rPr>
              <w:t>r</w:t>
            </w:r>
            <w:r w:rsidRPr="00E937E2">
              <w:rPr>
                <w:rFonts w:ascii="Arial" w:eastAsia="Cambria" w:hAnsi="Arial" w:cs="Arial"/>
                <w:b/>
              </w:rPr>
              <w:t>m</w:t>
            </w:r>
            <w:r w:rsidRPr="00E937E2">
              <w:rPr>
                <w:rFonts w:ascii="Arial" w:eastAsia="Cambria" w:hAnsi="Arial" w:cs="Arial"/>
                <w:b/>
                <w:spacing w:val="-10"/>
              </w:rPr>
              <w:t xml:space="preserve"> </w:t>
            </w:r>
            <w:r w:rsidRPr="00E937E2">
              <w:rPr>
                <w:rFonts w:ascii="Arial" w:eastAsia="Cambria" w:hAnsi="Arial" w:cs="Arial"/>
                <w:b/>
                <w:i/>
                <w:iCs/>
              </w:rPr>
              <w:t>P</w:t>
            </w:r>
            <w:r w:rsidRPr="00E937E2">
              <w:rPr>
                <w:rFonts w:ascii="Arial" w:eastAsia="Cambria" w:hAnsi="Arial" w:cs="Arial"/>
                <w:b/>
                <w:i/>
                <w:iCs/>
                <w:spacing w:val="2"/>
              </w:rPr>
              <w:t>e</w:t>
            </w:r>
            <w:r w:rsidRPr="00E937E2">
              <w:rPr>
                <w:rFonts w:ascii="Arial" w:eastAsia="Cambria" w:hAnsi="Arial" w:cs="Arial"/>
                <w:b/>
                <w:i/>
                <w:iCs/>
                <w:spacing w:val="-1"/>
              </w:rPr>
              <w:t>r</w:t>
            </w:r>
            <w:r w:rsidRPr="00E937E2">
              <w:rPr>
                <w:rFonts w:ascii="Arial" w:eastAsia="Cambria" w:hAnsi="Arial" w:cs="Arial"/>
                <w:b/>
                <w:i/>
                <w:iCs/>
              </w:rPr>
              <w:t>i</w:t>
            </w:r>
            <w:r w:rsidRPr="00E937E2">
              <w:rPr>
                <w:rFonts w:ascii="Arial" w:eastAsia="Cambria" w:hAnsi="Arial" w:cs="Arial"/>
                <w:b/>
                <w:i/>
                <w:iCs/>
                <w:spacing w:val="1"/>
              </w:rPr>
              <w:t>o</w:t>
            </w:r>
            <w:r w:rsidRPr="00E937E2">
              <w:rPr>
                <w:rFonts w:ascii="Arial" w:eastAsia="Cambria" w:hAnsi="Arial" w:cs="Arial"/>
                <w:b/>
                <w:i/>
                <w:iCs/>
              </w:rPr>
              <w:t>nyx</w:t>
            </w:r>
            <w:r w:rsidRPr="00E937E2">
              <w:rPr>
                <w:rFonts w:ascii="Arial" w:eastAsia="Cambria" w:hAnsi="Arial" w:cs="Arial"/>
                <w:b/>
                <w:i/>
                <w:iCs/>
                <w:spacing w:val="-8"/>
              </w:rPr>
              <w:t xml:space="preserve"> </w:t>
            </w:r>
            <w:proofErr w:type="spellStart"/>
            <w:r w:rsidRPr="00E937E2">
              <w:rPr>
                <w:rFonts w:ascii="Arial" w:eastAsia="Cambria" w:hAnsi="Arial" w:cs="Arial"/>
                <w:b/>
                <w:i/>
                <w:iCs/>
                <w:spacing w:val="2"/>
              </w:rPr>
              <w:t>s</w:t>
            </w:r>
            <w:r w:rsidRPr="00E937E2">
              <w:rPr>
                <w:rFonts w:ascii="Arial" w:eastAsia="Cambria" w:hAnsi="Arial" w:cs="Arial"/>
                <w:b/>
                <w:i/>
                <w:iCs/>
                <w:spacing w:val="-1"/>
              </w:rPr>
              <w:t>a</w:t>
            </w:r>
            <w:r w:rsidRPr="00E937E2">
              <w:rPr>
                <w:rFonts w:ascii="Arial" w:eastAsia="Cambria" w:hAnsi="Arial" w:cs="Arial"/>
                <w:b/>
                <w:i/>
                <w:iCs/>
                <w:spacing w:val="2"/>
              </w:rPr>
              <w:t>n</w:t>
            </w:r>
            <w:r w:rsidRPr="00E937E2">
              <w:rPr>
                <w:rFonts w:ascii="Arial" w:eastAsia="Cambria" w:hAnsi="Arial" w:cs="Arial"/>
                <w:b/>
                <w:i/>
                <w:iCs/>
              </w:rPr>
              <w:t>si</w:t>
            </w:r>
            <w:r w:rsidRPr="00E937E2">
              <w:rPr>
                <w:rFonts w:ascii="Arial" w:eastAsia="Cambria" w:hAnsi="Arial" w:cs="Arial"/>
                <w:b/>
                <w:i/>
                <w:iCs/>
                <w:spacing w:val="1"/>
              </w:rPr>
              <w:t>b</w:t>
            </w:r>
            <w:r w:rsidRPr="00E937E2">
              <w:rPr>
                <w:rFonts w:ascii="Arial" w:eastAsia="Cambria" w:hAnsi="Arial" w:cs="Arial"/>
                <w:b/>
                <w:i/>
                <w:iCs/>
                <w:spacing w:val="-1"/>
              </w:rPr>
              <w:t>ar</w:t>
            </w:r>
            <w:r w:rsidRPr="00E937E2">
              <w:rPr>
                <w:rFonts w:ascii="Arial" w:eastAsia="Cambria" w:hAnsi="Arial" w:cs="Arial"/>
                <w:b/>
                <w:i/>
                <w:iCs/>
              </w:rPr>
              <w:t>i</w:t>
            </w:r>
            <w:r w:rsidRPr="00E937E2">
              <w:rPr>
                <w:rFonts w:ascii="Arial" w:eastAsia="Cambria" w:hAnsi="Arial" w:cs="Arial"/>
                <w:b/>
                <w:i/>
                <w:iCs/>
                <w:spacing w:val="2"/>
              </w:rPr>
              <w:t>c</w:t>
            </w:r>
            <w:r w:rsidRPr="00E937E2">
              <w:rPr>
                <w:rFonts w:ascii="Arial" w:eastAsia="Cambria" w:hAnsi="Arial" w:cs="Arial"/>
                <w:b/>
                <w:i/>
                <w:iCs/>
                <w:spacing w:val="1"/>
              </w:rPr>
              <w:t>u</w:t>
            </w:r>
            <w:r w:rsidRPr="00E937E2">
              <w:rPr>
                <w:rFonts w:ascii="Arial" w:eastAsia="Cambria" w:hAnsi="Arial" w:cs="Arial"/>
                <w:b/>
                <w:i/>
                <w:iCs/>
              </w:rPr>
              <w:t>s</w:t>
            </w:r>
            <w:proofErr w:type="spellEnd"/>
            <w:r w:rsidRPr="00E937E2">
              <w:rPr>
                <w:rFonts w:ascii="Arial" w:eastAsia="Cambria" w:hAnsi="Arial" w:cs="Arial"/>
                <w:b/>
                <w:spacing w:val="-13"/>
              </w:rPr>
              <w:t xml:space="preserve"> </w:t>
            </w:r>
            <w:r w:rsidRPr="00E937E2">
              <w:rPr>
                <w:rFonts w:ascii="Arial" w:eastAsia="Cambria" w:hAnsi="Arial" w:cs="Arial"/>
                <w:b/>
              </w:rPr>
              <w:t>(</w:t>
            </w:r>
            <w:proofErr w:type="spellStart"/>
            <w:r w:rsidRPr="00E937E2">
              <w:rPr>
                <w:rFonts w:ascii="Arial" w:eastAsia="Cambria" w:hAnsi="Arial" w:cs="Arial"/>
                <w:b/>
              </w:rPr>
              <w:t>Mic</w:t>
            </w:r>
            <w:r w:rsidRPr="00E937E2">
              <w:rPr>
                <w:rFonts w:ascii="Arial" w:eastAsia="Cambria" w:hAnsi="Arial" w:cs="Arial"/>
                <w:b/>
                <w:spacing w:val="3"/>
              </w:rPr>
              <w:t>h</w:t>
            </w:r>
            <w:r w:rsidRPr="00E937E2">
              <w:rPr>
                <w:rFonts w:ascii="Arial" w:eastAsia="Cambria" w:hAnsi="Arial" w:cs="Arial"/>
                <w:b/>
                <w:spacing w:val="-1"/>
              </w:rPr>
              <w:t>a</w:t>
            </w:r>
            <w:r w:rsidRPr="00E937E2">
              <w:rPr>
                <w:rFonts w:ascii="Arial" w:eastAsia="Cambria" w:hAnsi="Arial" w:cs="Arial"/>
                <w:b/>
              </w:rPr>
              <w:t>e</w:t>
            </w:r>
            <w:r w:rsidRPr="00E937E2">
              <w:rPr>
                <w:rFonts w:ascii="Arial" w:eastAsia="Cambria" w:hAnsi="Arial" w:cs="Arial"/>
                <w:b/>
                <w:spacing w:val="1"/>
              </w:rPr>
              <w:t>l</w:t>
            </w:r>
            <w:r w:rsidRPr="00E937E2">
              <w:rPr>
                <w:rFonts w:ascii="Arial" w:eastAsia="Cambria" w:hAnsi="Arial" w:cs="Arial"/>
                <w:b/>
              </w:rPr>
              <w:t>se</w:t>
            </w:r>
            <w:r w:rsidRPr="00E937E2">
              <w:rPr>
                <w:rFonts w:ascii="Arial" w:eastAsia="Cambria" w:hAnsi="Arial" w:cs="Arial"/>
                <w:b/>
                <w:spacing w:val="-1"/>
              </w:rPr>
              <w:t>n</w:t>
            </w:r>
            <w:proofErr w:type="spellEnd"/>
            <w:r w:rsidRPr="00E937E2">
              <w:rPr>
                <w:rFonts w:ascii="Arial" w:eastAsia="Cambria" w:hAnsi="Arial" w:cs="Arial"/>
                <w:b/>
              </w:rPr>
              <w:t>)</w:t>
            </w:r>
            <w:r w:rsidRPr="00E937E2">
              <w:rPr>
                <w:rFonts w:ascii="Arial" w:eastAsia="Cambria" w:hAnsi="Arial" w:cs="Arial"/>
                <w:b/>
                <w:spacing w:val="-10"/>
              </w:rPr>
              <w:t xml:space="preserve"> </w:t>
            </w:r>
            <w:r w:rsidRPr="00E937E2">
              <w:rPr>
                <w:rFonts w:ascii="Arial" w:eastAsia="Cambria" w:hAnsi="Arial" w:cs="Arial"/>
                <w:b/>
              </w:rPr>
              <w:t>in</w:t>
            </w:r>
            <w:r w:rsidRPr="00E937E2">
              <w:rPr>
                <w:rFonts w:ascii="Arial" w:eastAsia="Cambria" w:hAnsi="Arial" w:cs="Arial"/>
                <w:b/>
                <w:spacing w:val="-3"/>
              </w:rPr>
              <w:t xml:space="preserve"> </w:t>
            </w:r>
            <w:r w:rsidRPr="00E937E2">
              <w:rPr>
                <w:rFonts w:ascii="Arial" w:eastAsia="Cambria" w:hAnsi="Arial" w:cs="Arial"/>
                <w:b/>
                <w:spacing w:val="3"/>
              </w:rPr>
              <w:t>S</w:t>
            </w:r>
            <w:r w:rsidRPr="00E937E2">
              <w:rPr>
                <w:rFonts w:ascii="Arial" w:eastAsia="Cambria" w:hAnsi="Arial" w:cs="Arial"/>
                <w:b/>
              </w:rPr>
              <w:t>o</w:t>
            </w:r>
            <w:r w:rsidRPr="00E937E2">
              <w:rPr>
                <w:rFonts w:ascii="Arial" w:eastAsia="Cambria" w:hAnsi="Arial" w:cs="Arial"/>
                <w:b/>
                <w:spacing w:val="-1"/>
              </w:rPr>
              <w:t>i</w:t>
            </w:r>
            <w:r w:rsidRPr="00E937E2">
              <w:rPr>
                <w:rFonts w:ascii="Arial" w:eastAsia="Cambria" w:hAnsi="Arial" w:cs="Arial"/>
                <w:b/>
              </w:rPr>
              <w:t>l</w:t>
            </w:r>
            <w:r w:rsidRPr="00E937E2">
              <w:rPr>
                <w:rFonts w:ascii="Arial" w:eastAsia="Cambria" w:hAnsi="Arial" w:cs="Arial"/>
                <w:b/>
                <w:spacing w:val="-3"/>
              </w:rPr>
              <w:t xml:space="preserve"> </w:t>
            </w:r>
            <w:r w:rsidRPr="00E937E2">
              <w:rPr>
                <w:rFonts w:ascii="Arial" w:eastAsia="Cambria" w:hAnsi="Arial" w:cs="Arial"/>
                <w:b/>
                <w:spacing w:val="1"/>
              </w:rPr>
              <w:t>C</w:t>
            </w:r>
            <w:r w:rsidRPr="00E937E2">
              <w:rPr>
                <w:rFonts w:ascii="Arial" w:eastAsia="Cambria" w:hAnsi="Arial" w:cs="Arial"/>
                <w:b/>
                <w:spacing w:val="2"/>
              </w:rPr>
              <w:t>o</w:t>
            </w:r>
            <w:r w:rsidRPr="00E937E2">
              <w:rPr>
                <w:rFonts w:ascii="Arial" w:eastAsia="Cambria" w:hAnsi="Arial" w:cs="Arial"/>
                <w:b/>
              </w:rPr>
              <w:t>n</w:t>
            </w:r>
            <w:r w:rsidRPr="00E937E2">
              <w:rPr>
                <w:rFonts w:ascii="Arial" w:eastAsia="Cambria" w:hAnsi="Arial" w:cs="Arial"/>
                <w:b/>
                <w:spacing w:val="-1"/>
              </w:rPr>
              <w:t>t</w:t>
            </w:r>
            <w:r w:rsidRPr="00E937E2">
              <w:rPr>
                <w:rFonts w:ascii="Arial" w:eastAsia="Cambria" w:hAnsi="Arial" w:cs="Arial"/>
                <w:b/>
                <w:spacing w:val="1"/>
              </w:rPr>
              <w:t>a</w:t>
            </w:r>
            <w:r w:rsidRPr="00E937E2">
              <w:rPr>
                <w:rFonts w:ascii="Arial" w:eastAsia="Cambria" w:hAnsi="Arial" w:cs="Arial"/>
                <w:b/>
              </w:rPr>
              <w:t>mi</w:t>
            </w:r>
            <w:r w:rsidRPr="00E937E2">
              <w:rPr>
                <w:rFonts w:ascii="Arial" w:eastAsia="Cambria" w:hAnsi="Arial" w:cs="Arial"/>
                <w:b/>
                <w:spacing w:val="2"/>
              </w:rPr>
              <w:t>n</w:t>
            </w:r>
            <w:r w:rsidRPr="00E937E2">
              <w:rPr>
                <w:rFonts w:ascii="Arial" w:eastAsia="Cambria" w:hAnsi="Arial" w:cs="Arial"/>
                <w:b/>
                <w:spacing w:val="-1"/>
              </w:rPr>
              <w:t>at</w:t>
            </w:r>
            <w:r w:rsidRPr="00E937E2">
              <w:rPr>
                <w:rFonts w:ascii="Arial" w:eastAsia="Cambria" w:hAnsi="Arial" w:cs="Arial"/>
                <w:b/>
              </w:rPr>
              <w:t>ed</w:t>
            </w:r>
            <w:r w:rsidRPr="00E937E2">
              <w:rPr>
                <w:rFonts w:ascii="Arial" w:eastAsia="Cambria" w:hAnsi="Arial" w:cs="Arial"/>
                <w:b/>
                <w:spacing w:val="-11"/>
              </w:rPr>
              <w:t xml:space="preserve"> </w:t>
            </w:r>
            <w:r w:rsidRPr="00E937E2">
              <w:rPr>
                <w:rFonts w:ascii="Arial" w:eastAsia="Cambria" w:hAnsi="Arial" w:cs="Arial"/>
                <w:b/>
              </w:rPr>
              <w:t>w</w:t>
            </w:r>
            <w:r w:rsidRPr="00E937E2">
              <w:rPr>
                <w:rFonts w:ascii="Arial" w:eastAsia="Cambria" w:hAnsi="Arial" w:cs="Arial"/>
                <w:b/>
                <w:spacing w:val="1"/>
              </w:rPr>
              <w:t>i</w:t>
            </w:r>
            <w:r w:rsidRPr="00E937E2">
              <w:rPr>
                <w:rFonts w:ascii="Arial" w:eastAsia="Cambria" w:hAnsi="Arial" w:cs="Arial"/>
                <w:b/>
                <w:spacing w:val="-1"/>
              </w:rPr>
              <w:t>t</w:t>
            </w:r>
            <w:r w:rsidRPr="00E937E2">
              <w:rPr>
                <w:rFonts w:ascii="Arial" w:eastAsia="Cambria" w:hAnsi="Arial" w:cs="Arial"/>
                <w:b/>
              </w:rPr>
              <w:t>h</w:t>
            </w:r>
            <w:r w:rsidRPr="00E937E2">
              <w:rPr>
                <w:rFonts w:ascii="Arial" w:eastAsia="Cambria" w:hAnsi="Arial" w:cs="Arial"/>
                <w:b/>
                <w:spacing w:val="-4"/>
              </w:rPr>
              <w:t xml:space="preserve"> </w:t>
            </w:r>
            <w:proofErr w:type="spellStart"/>
            <w:r w:rsidRPr="00E937E2">
              <w:rPr>
                <w:rFonts w:ascii="Arial" w:eastAsia="Cambria" w:hAnsi="Arial" w:cs="Arial"/>
                <w:b/>
              </w:rPr>
              <w:t>A</w:t>
            </w:r>
            <w:r w:rsidRPr="00E937E2">
              <w:rPr>
                <w:rFonts w:ascii="Arial" w:eastAsia="Cambria" w:hAnsi="Arial" w:cs="Arial"/>
                <w:b/>
                <w:spacing w:val="1"/>
              </w:rPr>
              <w:t>lu</w:t>
            </w:r>
            <w:r w:rsidRPr="00E937E2">
              <w:rPr>
                <w:rFonts w:ascii="Arial" w:eastAsia="Cambria" w:hAnsi="Arial" w:cs="Arial"/>
                <w:b/>
              </w:rPr>
              <w:t>mini</w:t>
            </w:r>
            <w:r w:rsidRPr="00E937E2">
              <w:rPr>
                <w:rFonts w:ascii="Arial" w:eastAsia="Cambria" w:hAnsi="Arial" w:cs="Arial"/>
                <w:b/>
                <w:spacing w:val="3"/>
              </w:rPr>
              <w:t>u</w:t>
            </w:r>
            <w:r w:rsidRPr="00E937E2">
              <w:rPr>
                <w:rFonts w:ascii="Arial" w:eastAsia="Cambria" w:hAnsi="Arial" w:cs="Arial"/>
                <w:b/>
              </w:rPr>
              <w:t>m</w:t>
            </w:r>
            <w:proofErr w:type="spellEnd"/>
            <w:r w:rsidRPr="00E937E2">
              <w:rPr>
                <w:rFonts w:ascii="Arial" w:eastAsia="Cambria" w:hAnsi="Arial" w:cs="Arial"/>
                <w:b/>
                <w:spacing w:val="-10"/>
              </w:rPr>
              <w:t xml:space="preserve"> </w:t>
            </w:r>
            <w:r w:rsidRPr="00E937E2">
              <w:rPr>
                <w:rFonts w:ascii="Arial" w:eastAsia="Cambria" w:hAnsi="Arial" w:cs="Arial"/>
                <w:b/>
              </w:rPr>
              <w:t>O</w:t>
            </w:r>
            <w:r w:rsidRPr="00E937E2">
              <w:rPr>
                <w:rFonts w:ascii="Arial" w:eastAsia="Cambria" w:hAnsi="Arial" w:cs="Arial"/>
                <w:b/>
                <w:spacing w:val="1"/>
              </w:rPr>
              <w:t>x</w:t>
            </w:r>
            <w:r w:rsidRPr="00E937E2">
              <w:rPr>
                <w:rFonts w:ascii="Arial" w:eastAsia="Cambria" w:hAnsi="Arial" w:cs="Arial"/>
                <w:b/>
              </w:rPr>
              <w:t>i</w:t>
            </w:r>
            <w:r w:rsidRPr="00E937E2">
              <w:rPr>
                <w:rFonts w:ascii="Arial" w:eastAsia="Cambria" w:hAnsi="Arial" w:cs="Arial"/>
                <w:b/>
                <w:spacing w:val="1"/>
              </w:rPr>
              <w:t>d</w:t>
            </w:r>
            <w:r w:rsidRPr="00E937E2">
              <w:rPr>
                <w:rFonts w:ascii="Arial" w:eastAsia="Cambria" w:hAnsi="Arial" w:cs="Arial"/>
                <w:b/>
              </w:rPr>
              <w:t>e</w:t>
            </w:r>
          </w:p>
          <w:p w14:paraId="04C34D67" w14:textId="77777777" w:rsidR="0042239E" w:rsidRPr="00E937E2" w:rsidRDefault="00777085">
            <w:pPr>
              <w:ind w:left="102"/>
              <w:rPr>
                <w:rFonts w:ascii="Arial" w:eastAsia="Cambria" w:hAnsi="Arial" w:cs="Arial"/>
              </w:rPr>
            </w:pPr>
            <w:r w:rsidRPr="00E937E2">
              <w:rPr>
                <w:rFonts w:ascii="Arial" w:eastAsia="Cambria" w:hAnsi="Arial" w:cs="Arial"/>
                <w:b/>
                <w:spacing w:val="-1"/>
              </w:rPr>
              <w:t>N</w:t>
            </w:r>
            <w:r w:rsidRPr="00E937E2">
              <w:rPr>
                <w:rFonts w:ascii="Arial" w:eastAsia="Cambria" w:hAnsi="Arial" w:cs="Arial"/>
                <w:b/>
                <w:spacing w:val="1"/>
              </w:rPr>
              <w:t>a</w:t>
            </w:r>
            <w:r w:rsidRPr="00E937E2">
              <w:rPr>
                <w:rFonts w:ascii="Arial" w:eastAsia="Cambria" w:hAnsi="Arial" w:cs="Arial"/>
                <w:b/>
              </w:rPr>
              <w:t>n</w:t>
            </w:r>
            <w:r w:rsidRPr="00E937E2">
              <w:rPr>
                <w:rFonts w:ascii="Arial" w:eastAsia="Cambria" w:hAnsi="Arial" w:cs="Arial"/>
                <w:b/>
                <w:spacing w:val="-1"/>
              </w:rPr>
              <w:t>o</w:t>
            </w:r>
            <w:r w:rsidRPr="00E937E2">
              <w:rPr>
                <w:rFonts w:ascii="Arial" w:eastAsia="Cambria" w:hAnsi="Arial" w:cs="Arial"/>
                <w:b/>
                <w:spacing w:val="1"/>
              </w:rPr>
              <w:t>pa</w:t>
            </w:r>
            <w:r w:rsidRPr="00E937E2">
              <w:rPr>
                <w:rFonts w:ascii="Arial" w:eastAsia="Cambria" w:hAnsi="Arial" w:cs="Arial"/>
                <w:b/>
                <w:spacing w:val="-1"/>
              </w:rPr>
              <w:t>rt</w:t>
            </w:r>
            <w:r w:rsidRPr="00E937E2">
              <w:rPr>
                <w:rFonts w:ascii="Arial" w:eastAsia="Cambria" w:hAnsi="Arial" w:cs="Arial"/>
                <w:b/>
              </w:rPr>
              <w:t>ic</w:t>
            </w:r>
            <w:r w:rsidRPr="00E937E2">
              <w:rPr>
                <w:rFonts w:ascii="Arial" w:eastAsia="Cambria" w:hAnsi="Arial" w:cs="Arial"/>
                <w:b/>
                <w:spacing w:val="1"/>
              </w:rPr>
              <w:t>l</w:t>
            </w:r>
            <w:r w:rsidRPr="00E937E2">
              <w:rPr>
                <w:rFonts w:ascii="Arial" w:eastAsia="Cambria" w:hAnsi="Arial" w:cs="Arial"/>
                <w:b/>
                <w:spacing w:val="2"/>
              </w:rPr>
              <w:t>e</w:t>
            </w:r>
            <w:r w:rsidRPr="00E937E2">
              <w:rPr>
                <w:rFonts w:ascii="Arial" w:eastAsia="Cambria" w:hAnsi="Arial" w:cs="Arial"/>
                <w:b/>
              </w:rPr>
              <w:t>s</w:t>
            </w:r>
          </w:p>
        </w:tc>
      </w:tr>
      <w:tr w:rsidR="0042239E" w:rsidRPr="00E937E2" w14:paraId="57E744FD" w14:textId="77777777">
        <w:trPr>
          <w:trHeight w:hRule="exact" w:val="343"/>
        </w:trPr>
        <w:tc>
          <w:tcPr>
            <w:tcW w:w="2160" w:type="dxa"/>
            <w:tcBorders>
              <w:top w:val="single" w:sz="5" w:space="0" w:color="000000"/>
              <w:left w:val="single" w:sz="5" w:space="0" w:color="000000"/>
              <w:bottom w:val="single" w:sz="5" w:space="0" w:color="000000"/>
              <w:right w:val="single" w:sz="5" w:space="0" w:color="000000"/>
            </w:tcBorders>
          </w:tcPr>
          <w:p w14:paraId="03BD79AF" w14:textId="77777777" w:rsidR="0042239E" w:rsidRPr="00E937E2" w:rsidRDefault="00777085">
            <w:pPr>
              <w:spacing w:line="220" w:lineRule="exact"/>
              <w:ind w:left="90"/>
              <w:rPr>
                <w:rFonts w:ascii="Arial" w:eastAsia="Cambria" w:hAnsi="Arial" w:cs="Arial"/>
              </w:rPr>
            </w:pPr>
            <w:r w:rsidRPr="00E937E2">
              <w:rPr>
                <w:rFonts w:ascii="Arial" w:eastAsia="Cambria" w:hAnsi="Arial" w:cs="Arial"/>
              </w:rPr>
              <w:t>Type</w:t>
            </w:r>
            <w:r w:rsidRPr="00E937E2">
              <w:rPr>
                <w:rFonts w:ascii="Arial" w:eastAsia="Cambria" w:hAnsi="Arial" w:cs="Arial"/>
                <w:spacing w:val="-4"/>
              </w:rPr>
              <w:t xml:space="preserve"> </w:t>
            </w:r>
            <w:r w:rsidRPr="00E937E2">
              <w:rPr>
                <w:rFonts w:ascii="Arial" w:eastAsia="Cambria" w:hAnsi="Arial" w:cs="Arial"/>
              </w:rPr>
              <w:t>of</w:t>
            </w:r>
            <w:r w:rsidRPr="00E937E2">
              <w:rPr>
                <w:rFonts w:ascii="Arial" w:eastAsia="Cambria" w:hAnsi="Arial" w:cs="Arial"/>
                <w:spacing w:val="-1"/>
              </w:rPr>
              <w:t xml:space="preserve"> </w:t>
            </w:r>
            <w:r w:rsidRPr="00E937E2">
              <w:rPr>
                <w:rFonts w:ascii="Arial" w:eastAsia="Cambria" w:hAnsi="Arial" w:cs="Arial"/>
              </w:rPr>
              <w:t>the</w:t>
            </w:r>
            <w:r w:rsidRPr="00E937E2">
              <w:rPr>
                <w:rFonts w:ascii="Arial" w:eastAsia="Cambria" w:hAnsi="Arial" w:cs="Arial"/>
                <w:spacing w:val="-2"/>
              </w:rPr>
              <w:t xml:space="preserve"> </w:t>
            </w:r>
            <w:r w:rsidRPr="00E937E2">
              <w:rPr>
                <w:rFonts w:ascii="Arial" w:eastAsia="Cambria" w:hAnsi="Arial" w:cs="Arial"/>
                <w:spacing w:val="1"/>
              </w:rPr>
              <w:t>A</w:t>
            </w:r>
            <w:r w:rsidRPr="00E937E2">
              <w:rPr>
                <w:rFonts w:ascii="Arial" w:eastAsia="Cambria" w:hAnsi="Arial" w:cs="Arial"/>
                <w:spacing w:val="-1"/>
              </w:rPr>
              <w:t>r</w:t>
            </w:r>
            <w:r w:rsidRPr="00E937E2">
              <w:rPr>
                <w:rFonts w:ascii="Arial" w:eastAsia="Cambria" w:hAnsi="Arial" w:cs="Arial"/>
                <w:spacing w:val="2"/>
              </w:rPr>
              <w:t>t</w:t>
            </w:r>
            <w:r w:rsidRPr="00E937E2">
              <w:rPr>
                <w:rFonts w:ascii="Arial" w:eastAsia="Cambria" w:hAnsi="Arial" w:cs="Arial"/>
              </w:rPr>
              <w:t>i</w:t>
            </w:r>
            <w:r w:rsidRPr="00E937E2">
              <w:rPr>
                <w:rFonts w:ascii="Arial" w:eastAsia="Cambria" w:hAnsi="Arial" w:cs="Arial"/>
                <w:spacing w:val="1"/>
              </w:rPr>
              <w:t>cl</w:t>
            </w:r>
            <w:r w:rsidRPr="00E937E2">
              <w:rPr>
                <w:rFonts w:ascii="Arial" w:eastAsia="Cambria" w:hAnsi="Arial" w:cs="Arial"/>
              </w:rPr>
              <w:t>e</w:t>
            </w:r>
          </w:p>
        </w:tc>
        <w:tc>
          <w:tcPr>
            <w:tcW w:w="10626" w:type="dxa"/>
            <w:tcBorders>
              <w:top w:val="single" w:sz="5" w:space="0" w:color="000000"/>
              <w:left w:val="single" w:sz="5" w:space="0" w:color="000000"/>
              <w:bottom w:val="single" w:sz="5" w:space="0" w:color="000000"/>
              <w:right w:val="single" w:sz="5" w:space="0" w:color="000000"/>
            </w:tcBorders>
          </w:tcPr>
          <w:p w14:paraId="16F1DE3B" w14:textId="0C7F0373" w:rsidR="0042239E" w:rsidRPr="00E937E2" w:rsidRDefault="00E2270D">
            <w:pPr>
              <w:spacing w:before="46"/>
              <w:ind w:left="102"/>
              <w:rPr>
                <w:rFonts w:ascii="Arial" w:eastAsia="Cambria" w:hAnsi="Arial" w:cs="Arial"/>
              </w:rPr>
            </w:pPr>
            <w:r w:rsidRPr="00E937E2">
              <w:rPr>
                <w:rFonts w:ascii="Arial" w:hAnsi="Arial" w:cs="Arial"/>
                <w:b/>
                <w:lang w:val="en-GB"/>
              </w:rPr>
              <w:t>Original Research Article</w:t>
            </w:r>
          </w:p>
        </w:tc>
      </w:tr>
    </w:tbl>
    <w:p w14:paraId="5E4E89A8" w14:textId="77777777" w:rsidR="0042239E" w:rsidRPr="00E937E2" w:rsidRDefault="0042239E">
      <w:pPr>
        <w:spacing w:line="200" w:lineRule="exact"/>
        <w:rPr>
          <w:rFonts w:ascii="Arial" w:hAnsi="Arial" w:cs="Arial"/>
        </w:rPr>
      </w:pPr>
    </w:p>
    <w:p w14:paraId="142F38B1" w14:textId="77777777" w:rsidR="0042239E" w:rsidRPr="00E937E2" w:rsidRDefault="0042239E">
      <w:pPr>
        <w:spacing w:before="9" w:line="100" w:lineRule="exact"/>
        <w:rPr>
          <w:rFonts w:ascii="Arial" w:hAnsi="Arial" w:cs="Arial"/>
        </w:rPr>
      </w:pPr>
    </w:p>
    <w:p w14:paraId="729EA601" w14:textId="77777777" w:rsidR="0042239E" w:rsidRPr="00E937E2" w:rsidRDefault="0042239E">
      <w:pPr>
        <w:spacing w:line="200" w:lineRule="exact"/>
        <w:rPr>
          <w:rFonts w:ascii="Arial" w:hAnsi="Arial" w:cs="Arial"/>
        </w:rPr>
      </w:pPr>
    </w:p>
    <w:p w14:paraId="4B536E0C" w14:textId="77777777" w:rsidR="0042239E" w:rsidRPr="00E937E2" w:rsidRDefault="0042239E">
      <w:pPr>
        <w:spacing w:line="200" w:lineRule="exact"/>
        <w:rPr>
          <w:rFonts w:ascii="Arial" w:hAnsi="Arial" w:cs="Arial"/>
        </w:rPr>
      </w:pPr>
    </w:p>
    <w:p w14:paraId="5AB19B99" w14:textId="77777777" w:rsidR="0042239E" w:rsidRPr="00E937E2" w:rsidRDefault="0042239E">
      <w:pPr>
        <w:spacing w:line="200" w:lineRule="exact"/>
        <w:rPr>
          <w:rFonts w:ascii="Arial" w:hAnsi="Arial" w:cs="Arial"/>
        </w:rPr>
      </w:pPr>
    </w:p>
    <w:p w14:paraId="6AAB233B" w14:textId="77777777" w:rsidR="0042239E" w:rsidRPr="00E937E2" w:rsidRDefault="0042239E">
      <w:pPr>
        <w:spacing w:line="200" w:lineRule="exact"/>
        <w:rPr>
          <w:rFonts w:ascii="Arial" w:hAnsi="Arial" w:cs="Arial"/>
        </w:rPr>
      </w:pPr>
    </w:p>
    <w:p w14:paraId="427388CB" w14:textId="77777777" w:rsidR="0042239E" w:rsidRPr="00E937E2" w:rsidRDefault="00777085">
      <w:pPr>
        <w:spacing w:before="33"/>
        <w:ind w:left="220"/>
        <w:rPr>
          <w:rFonts w:ascii="Arial" w:hAnsi="Arial" w:cs="Arial"/>
        </w:rPr>
      </w:pPr>
      <w:r w:rsidRPr="00E937E2">
        <w:rPr>
          <w:rFonts w:ascii="Arial" w:hAnsi="Arial" w:cs="Arial"/>
          <w:b/>
          <w:highlight w:val="yellow"/>
        </w:rPr>
        <w:t>PART</w:t>
      </w:r>
      <w:r w:rsidRPr="00E937E2">
        <w:rPr>
          <w:rFonts w:ascii="Arial" w:hAnsi="Arial" w:cs="Arial"/>
          <w:b/>
          <w:spacing w:val="44"/>
          <w:highlight w:val="yellow"/>
        </w:rPr>
        <w:t xml:space="preserve"> </w:t>
      </w:r>
      <w:r w:rsidRPr="00E937E2">
        <w:rPr>
          <w:rFonts w:ascii="Arial" w:hAnsi="Arial" w:cs="Arial"/>
          <w:b/>
          <w:spacing w:val="1"/>
          <w:highlight w:val="yellow"/>
        </w:rPr>
        <w:t>1</w:t>
      </w:r>
      <w:r w:rsidRPr="00E937E2">
        <w:rPr>
          <w:rFonts w:ascii="Arial" w:hAnsi="Arial" w:cs="Arial"/>
          <w:b/>
          <w:highlight w:val="yellow"/>
        </w:rPr>
        <w:t>:</w:t>
      </w:r>
      <w:r w:rsidRPr="00E937E2">
        <w:rPr>
          <w:rFonts w:ascii="Arial" w:hAnsi="Arial" w:cs="Arial"/>
          <w:b/>
        </w:rPr>
        <w:t xml:space="preserve"> C</w:t>
      </w:r>
      <w:r w:rsidRPr="00E937E2">
        <w:rPr>
          <w:rFonts w:ascii="Arial" w:hAnsi="Arial" w:cs="Arial"/>
          <w:b/>
          <w:spacing w:val="1"/>
        </w:rPr>
        <w:t>o</w:t>
      </w:r>
      <w:r w:rsidRPr="00E937E2">
        <w:rPr>
          <w:rFonts w:ascii="Arial" w:hAnsi="Arial" w:cs="Arial"/>
          <w:b/>
        </w:rPr>
        <w:t>m</w:t>
      </w:r>
      <w:r w:rsidRPr="00E937E2">
        <w:rPr>
          <w:rFonts w:ascii="Arial" w:hAnsi="Arial" w:cs="Arial"/>
          <w:b/>
          <w:spacing w:val="2"/>
        </w:rPr>
        <w:t>m</w:t>
      </w:r>
      <w:r w:rsidRPr="00E937E2">
        <w:rPr>
          <w:rFonts w:ascii="Arial" w:hAnsi="Arial" w:cs="Arial"/>
          <w:b/>
        </w:rPr>
        <w:t>en</w:t>
      </w:r>
      <w:r w:rsidRPr="00E937E2">
        <w:rPr>
          <w:rFonts w:ascii="Arial" w:hAnsi="Arial" w:cs="Arial"/>
          <w:b/>
          <w:spacing w:val="1"/>
        </w:rPr>
        <w:t>t</w:t>
      </w:r>
      <w:r w:rsidRPr="00E937E2">
        <w:rPr>
          <w:rFonts w:ascii="Arial" w:hAnsi="Arial" w:cs="Arial"/>
          <w:b/>
        </w:rPr>
        <w:t>s</w:t>
      </w:r>
    </w:p>
    <w:p w14:paraId="65539EF9" w14:textId="77777777" w:rsidR="0042239E" w:rsidRPr="00E937E2" w:rsidRDefault="0042239E">
      <w:pPr>
        <w:spacing w:before="5" w:line="220" w:lineRule="exact"/>
        <w:rPr>
          <w:rFonts w:ascii="Arial" w:hAnsi="Arial" w:cs="Arial"/>
        </w:rPr>
      </w:pPr>
    </w:p>
    <w:tbl>
      <w:tblPr>
        <w:tblW w:w="0" w:type="auto"/>
        <w:tblLayout w:type="fixed"/>
        <w:tblCellMar>
          <w:left w:w="0" w:type="dxa"/>
          <w:right w:w="0" w:type="dxa"/>
        </w:tblCellMar>
        <w:tblLook w:val="01E0" w:firstRow="1" w:lastRow="1" w:firstColumn="1" w:lastColumn="1" w:noHBand="0" w:noVBand="0"/>
      </w:tblPr>
      <w:tblGrid>
        <w:gridCol w:w="3332"/>
        <w:gridCol w:w="108"/>
        <w:gridCol w:w="3598"/>
        <w:gridCol w:w="753"/>
        <w:gridCol w:w="1244"/>
        <w:gridCol w:w="26"/>
        <w:gridCol w:w="4121"/>
      </w:tblGrid>
      <w:tr w:rsidR="0042239E" w:rsidRPr="00E937E2" w14:paraId="05B85335" w14:textId="77777777" w:rsidTr="00B43870">
        <w:trPr>
          <w:trHeight w:hRule="exact" w:val="235"/>
        </w:trPr>
        <w:tc>
          <w:tcPr>
            <w:tcW w:w="3332" w:type="dxa"/>
            <w:vMerge w:val="restart"/>
            <w:tcBorders>
              <w:top w:val="single" w:sz="5" w:space="0" w:color="000000"/>
              <w:left w:val="single" w:sz="5" w:space="0" w:color="000000"/>
              <w:right w:val="single" w:sz="5" w:space="0" w:color="000000"/>
            </w:tcBorders>
          </w:tcPr>
          <w:p w14:paraId="54069E62" w14:textId="77777777" w:rsidR="0042239E" w:rsidRPr="00E937E2" w:rsidRDefault="0042239E">
            <w:pPr>
              <w:rPr>
                <w:rFonts w:ascii="Arial" w:hAnsi="Arial" w:cs="Arial"/>
                <w:b/>
                <w:bCs/>
              </w:rPr>
            </w:pPr>
          </w:p>
        </w:tc>
        <w:tc>
          <w:tcPr>
            <w:tcW w:w="4459" w:type="dxa"/>
            <w:gridSpan w:val="3"/>
            <w:tcBorders>
              <w:top w:val="single" w:sz="5" w:space="0" w:color="000000"/>
              <w:left w:val="single" w:sz="5" w:space="0" w:color="000000"/>
              <w:bottom w:val="nil"/>
              <w:right w:val="single" w:sz="5" w:space="0" w:color="000000"/>
            </w:tcBorders>
          </w:tcPr>
          <w:p w14:paraId="1CF6ECF8" w14:textId="77777777" w:rsidR="0042239E" w:rsidRPr="00E937E2" w:rsidRDefault="00777085">
            <w:pPr>
              <w:spacing w:line="220" w:lineRule="exact"/>
              <w:ind w:left="102"/>
              <w:rPr>
                <w:rFonts w:ascii="Arial" w:hAnsi="Arial" w:cs="Arial"/>
                <w:b/>
                <w:bCs/>
              </w:rPr>
            </w:pPr>
            <w:r w:rsidRPr="00E937E2">
              <w:rPr>
                <w:rFonts w:ascii="Arial" w:hAnsi="Arial" w:cs="Arial"/>
                <w:b/>
                <w:bCs/>
              </w:rPr>
              <w:t>Re</w:t>
            </w:r>
            <w:r w:rsidRPr="00E937E2">
              <w:rPr>
                <w:rFonts w:ascii="Arial" w:hAnsi="Arial" w:cs="Arial"/>
                <w:b/>
                <w:bCs/>
                <w:spacing w:val="2"/>
              </w:rPr>
              <w:t>v</w:t>
            </w:r>
            <w:r w:rsidRPr="00E937E2">
              <w:rPr>
                <w:rFonts w:ascii="Arial" w:hAnsi="Arial" w:cs="Arial"/>
                <w:b/>
                <w:bCs/>
              </w:rPr>
              <w:t>iew</w:t>
            </w:r>
            <w:r w:rsidRPr="00E937E2">
              <w:rPr>
                <w:rFonts w:ascii="Arial" w:hAnsi="Arial" w:cs="Arial"/>
                <w:b/>
                <w:bCs/>
                <w:spacing w:val="1"/>
              </w:rPr>
              <w:t>e</w:t>
            </w:r>
            <w:r w:rsidRPr="00E937E2">
              <w:rPr>
                <w:rFonts w:ascii="Arial" w:hAnsi="Arial" w:cs="Arial"/>
                <w:b/>
                <w:bCs/>
              </w:rPr>
              <w:t>r</w:t>
            </w:r>
            <w:r w:rsidRPr="00E937E2">
              <w:rPr>
                <w:rFonts w:ascii="Arial" w:hAnsi="Arial" w:cs="Arial"/>
                <w:b/>
                <w:bCs/>
                <w:spacing w:val="1"/>
              </w:rPr>
              <w:t>’</w:t>
            </w:r>
            <w:r w:rsidRPr="00E937E2">
              <w:rPr>
                <w:rFonts w:ascii="Arial" w:hAnsi="Arial" w:cs="Arial"/>
                <w:b/>
                <w:bCs/>
              </w:rPr>
              <w:t>s</w:t>
            </w:r>
            <w:r w:rsidRPr="00E937E2">
              <w:rPr>
                <w:rFonts w:ascii="Arial" w:hAnsi="Arial" w:cs="Arial"/>
                <w:b/>
                <w:bCs/>
                <w:spacing w:val="-9"/>
              </w:rPr>
              <w:t xml:space="preserve"> </w:t>
            </w:r>
            <w:r w:rsidRPr="00E937E2">
              <w:rPr>
                <w:rFonts w:ascii="Arial" w:hAnsi="Arial" w:cs="Arial"/>
                <w:b/>
                <w:bCs/>
              </w:rPr>
              <w:t>c</w:t>
            </w:r>
            <w:r w:rsidRPr="00E937E2">
              <w:rPr>
                <w:rFonts w:ascii="Arial" w:hAnsi="Arial" w:cs="Arial"/>
                <w:b/>
                <w:bCs/>
                <w:spacing w:val="1"/>
              </w:rPr>
              <w:t>o</w:t>
            </w:r>
            <w:r w:rsidRPr="00E937E2">
              <w:rPr>
                <w:rFonts w:ascii="Arial" w:hAnsi="Arial" w:cs="Arial"/>
                <w:b/>
                <w:bCs/>
                <w:spacing w:val="2"/>
              </w:rPr>
              <w:t>mm</w:t>
            </w:r>
            <w:r w:rsidRPr="00E937E2">
              <w:rPr>
                <w:rFonts w:ascii="Arial" w:hAnsi="Arial" w:cs="Arial"/>
                <w:b/>
                <w:bCs/>
              </w:rPr>
              <w:t>ent</w:t>
            </w:r>
          </w:p>
        </w:tc>
        <w:tc>
          <w:tcPr>
            <w:tcW w:w="5391" w:type="dxa"/>
            <w:gridSpan w:val="3"/>
            <w:tcBorders>
              <w:top w:val="single" w:sz="5" w:space="0" w:color="000000"/>
              <w:left w:val="single" w:sz="5" w:space="0" w:color="000000"/>
              <w:right w:val="single" w:sz="5" w:space="0" w:color="000000"/>
            </w:tcBorders>
          </w:tcPr>
          <w:p w14:paraId="47EDB7FD" w14:textId="77777777" w:rsidR="0042239E" w:rsidRPr="00E937E2" w:rsidRDefault="00777085">
            <w:pPr>
              <w:spacing w:before="2" w:line="220" w:lineRule="exact"/>
              <w:ind w:left="102" w:right="408"/>
              <w:rPr>
                <w:rFonts w:ascii="Arial" w:hAnsi="Arial" w:cs="Arial"/>
                <w:b/>
                <w:bCs/>
              </w:rPr>
            </w:pPr>
            <w:r w:rsidRPr="00E937E2">
              <w:rPr>
                <w:rFonts w:ascii="Arial" w:hAnsi="Arial" w:cs="Arial"/>
                <w:b/>
                <w:bCs/>
              </w:rPr>
              <w:t>Auth</w:t>
            </w:r>
            <w:r w:rsidRPr="00E937E2">
              <w:rPr>
                <w:rFonts w:ascii="Arial" w:hAnsi="Arial" w:cs="Arial"/>
                <w:b/>
                <w:bCs/>
                <w:spacing w:val="1"/>
              </w:rPr>
              <w:t>o</w:t>
            </w:r>
            <w:r w:rsidRPr="00E937E2">
              <w:rPr>
                <w:rFonts w:ascii="Arial" w:hAnsi="Arial" w:cs="Arial"/>
                <w:b/>
                <w:bCs/>
              </w:rPr>
              <w:t>r</w:t>
            </w:r>
            <w:r w:rsidRPr="00E937E2">
              <w:rPr>
                <w:rFonts w:ascii="Arial" w:hAnsi="Arial" w:cs="Arial"/>
                <w:b/>
                <w:bCs/>
                <w:spacing w:val="1"/>
              </w:rPr>
              <w:t>’</w:t>
            </w:r>
            <w:r w:rsidRPr="00E937E2">
              <w:rPr>
                <w:rFonts w:ascii="Arial" w:hAnsi="Arial" w:cs="Arial"/>
                <w:b/>
                <w:bCs/>
              </w:rPr>
              <w:t>s</w:t>
            </w:r>
            <w:r w:rsidRPr="00E937E2">
              <w:rPr>
                <w:rFonts w:ascii="Arial" w:hAnsi="Arial" w:cs="Arial"/>
                <w:b/>
                <w:bCs/>
                <w:spacing w:val="-8"/>
              </w:rPr>
              <w:t xml:space="preserve"> </w:t>
            </w:r>
            <w:r w:rsidRPr="00E937E2">
              <w:rPr>
                <w:rFonts w:ascii="Arial" w:hAnsi="Arial" w:cs="Arial"/>
                <w:b/>
                <w:bCs/>
              </w:rPr>
              <w:t>Fe</w:t>
            </w:r>
            <w:r w:rsidRPr="00E937E2">
              <w:rPr>
                <w:rFonts w:ascii="Arial" w:hAnsi="Arial" w:cs="Arial"/>
                <w:b/>
                <w:bCs/>
                <w:spacing w:val="1"/>
              </w:rPr>
              <w:t>e</w:t>
            </w:r>
            <w:r w:rsidRPr="00E937E2">
              <w:rPr>
                <w:rFonts w:ascii="Arial" w:hAnsi="Arial" w:cs="Arial"/>
                <w:b/>
                <w:bCs/>
              </w:rPr>
              <w:t>d</w:t>
            </w:r>
            <w:r w:rsidRPr="00E937E2">
              <w:rPr>
                <w:rFonts w:ascii="Arial" w:hAnsi="Arial" w:cs="Arial"/>
                <w:b/>
                <w:bCs/>
                <w:spacing w:val="-1"/>
              </w:rPr>
              <w:t>b</w:t>
            </w:r>
            <w:r w:rsidRPr="00E937E2">
              <w:rPr>
                <w:rFonts w:ascii="Arial" w:hAnsi="Arial" w:cs="Arial"/>
                <w:b/>
                <w:bCs/>
                <w:spacing w:val="1"/>
              </w:rPr>
              <w:t>a</w:t>
            </w:r>
            <w:r w:rsidRPr="00E937E2">
              <w:rPr>
                <w:rFonts w:ascii="Arial" w:hAnsi="Arial" w:cs="Arial"/>
                <w:b/>
                <w:bCs/>
              </w:rPr>
              <w:t>ck</w:t>
            </w:r>
            <w:r w:rsidRPr="00E937E2">
              <w:rPr>
                <w:rFonts w:ascii="Arial" w:hAnsi="Arial" w:cs="Arial"/>
                <w:b/>
                <w:bCs/>
                <w:spacing w:val="-3"/>
              </w:rPr>
              <w:t xml:space="preserve"> </w:t>
            </w:r>
            <w:r w:rsidRPr="00E937E2">
              <w:rPr>
                <w:rFonts w:ascii="Arial" w:hAnsi="Arial" w:cs="Arial"/>
                <w:b/>
                <w:bCs/>
                <w:spacing w:val="1"/>
              </w:rPr>
              <w:t>(I</w:t>
            </w:r>
            <w:r w:rsidRPr="00E937E2">
              <w:rPr>
                <w:rFonts w:ascii="Arial" w:hAnsi="Arial" w:cs="Arial"/>
                <w:b/>
                <w:bCs/>
              </w:rPr>
              <w:t>t</w:t>
            </w:r>
            <w:r w:rsidRPr="00E937E2">
              <w:rPr>
                <w:rFonts w:ascii="Arial" w:hAnsi="Arial" w:cs="Arial"/>
                <w:b/>
                <w:bCs/>
                <w:spacing w:val="-2"/>
              </w:rPr>
              <w:t xml:space="preserve"> </w:t>
            </w:r>
            <w:r w:rsidRPr="00E937E2">
              <w:rPr>
                <w:rFonts w:ascii="Arial" w:hAnsi="Arial" w:cs="Arial"/>
                <w:b/>
                <w:bCs/>
              </w:rPr>
              <w:t>is</w:t>
            </w:r>
            <w:r w:rsidRPr="00E937E2">
              <w:rPr>
                <w:rFonts w:ascii="Arial" w:hAnsi="Arial" w:cs="Arial"/>
                <w:b/>
                <w:bCs/>
                <w:spacing w:val="-1"/>
              </w:rPr>
              <w:t xml:space="preserve"> </w:t>
            </w:r>
            <w:r w:rsidRPr="00E937E2">
              <w:rPr>
                <w:rFonts w:ascii="Arial" w:hAnsi="Arial" w:cs="Arial"/>
                <w:b/>
                <w:bCs/>
                <w:spacing w:val="1"/>
              </w:rPr>
              <w:t>m</w:t>
            </w:r>
            <w:r w:rsidRPr="00E937E2">
              <w:rPr>
                <w:rFonts w:ascii="Arial" w:hAnsi="Arial" w:cs="Arial"/>
                <w:b/>
                <w:bCs/>
              </w:rPr>
              <w:t>a</w:t>
            </w:r>
            <w:r w:rsidRPr="00E937E2">
              <w:rPr>
                <w:rFonts w:ascii="Arial" w:hAnsi="Arial" w:cs="Arial"/>
                <w:b/>
                <w:bCs/>
                <w:spacing w:val="-1"/>
              </w:rPr>
              <w:t>n</w:t>
            </w:r>
            <w:r w:rsidRPr="00E937E2">
              <w:rPr>
                <w:rFonts w:ascii="Arial" w:hAnsi="Arial" w:cs="Arial"/>
                <w:b/>
                <w:bCs/>
                <w:spacing w:val="1"/>
              </w:rPr>
              <w:t>d</w:t>
            </w:r>
            <w:r w:rsidRPr="00E937E2">
              <w:rPr>
                <w:rFonts w:ascii="Arial" w:hAnsi="Arial" w:cs="Arial"/>
                <w:b/>
                <w:bCs/>
              </w:rPr>
              <w:t>at</w:t>
            </w:r>
            <w:r w:rsidRPr="00E937E2">
              <w:rPr>
                <w:rFonts w:ascii="Arial" w:hAnsi="Arial" w:cs="Arial"/>
                <w:b/>
                <w:bCs/>
                <w:spacing w:val="1"/>
              </w:rPr>
              <w:t>or</w:t>
            </w:r>
            <w:r w:rsidRPr="00E937E2">
              <w:rPr>
                <w:rFonts w:ascii="Arial" w:hAnsi="Arial" w:cs="Arial"/>
                <w:b/>
                <w:bCs/>
              </w:rPr>
              <w:t>y</w:t>
            </w:r>
            <w:r w:rsidRPr="00E937E2">
              <w:rPr>
                <w:rFonts w:ascii="Arial" w:hAnsi="Arial" w:cs="Arial"/>
                <w:b/>
                <w:bCs/>
                <w:spacing w:val="-8"/>
              </w:rPr>
              <w:t xml:space="preserve"> </w:t>
            </w:r>
            <w:r w:rsidRPr="00E937E2">
              <w:rPr>
                <w:rFonts w:ascii="Arial" w:hAnsi="Arial" w:cs="Arial"/>
                <w:b/>
                <w:bCs/>
              </w:rPr>
              <w:t>t</w:t>
            </w:r>
            <w:r w:rsidRPr="00E937E2">
              <w:rPr>
                <w:rFonts w:ascii="Arial" w:hAnsi="Arial" w:cs="Arial"/>
                <w:b/>
                <w:bCs/>
                <w:spacing w:val="1"/>
              </w:rPr>
              <w:t>h</w:t>
            </w:r>
            <w:r w:rsidRPr="00E937E2">
              <w:rPr>
                <w:rFonts w:ascii="Arial" w:hAnsi="Arial" w:cs="Arial"/>
                <w:b/>
                <w:bCs/>
              </w:rPr>
              <w:t>at a</w:t>
            </w:r>
            <w:r w:rsidRPr="00E937E2">
              <w:rPr>
                <w:rFonts w:ascii="Arial" w:hAnsi="Arial" w:cs="Arial"/>
                <w:b/>
                <w:bCs/>
                <w:spacing w:val="1"/>
              </w:rPr>
              <w:t>u</w:t>
            </w:r>
            <w:r w:rsidRPr="00E937E2">
              <w:rPr>
                <w:rFonts w:ascii="Arial" w:hAnsi="Arial" w:cs="Arial"/>
                <w:b/>
                <w:bCs/>
              </w:rPr>
              <w:t>t</w:t>
            </w:r>
            <w:r w:rsidRPr="00E937E2">
              <w:rPr>
                <w:rFonts w:ascii="Arial" w:hAnsi="Arial" w:cs="Arial"/>
                <w:b/>
                <w:bCs/>
                <w:spacing w:val="1"/>
              </w:rPr>
              <w:t>hor</w:t>
            </w:r>
            <w:r w:rsidRPr="00E937E2">
              <w:rPr>
                <w:rFonts w:ascii="Arial" w:hAnsi="Arial" w:cs="Arial"/>
                <w:b/>
                <w:bCs/>
              </w:rPr>
              <w:t>s</w:t>
            </w:r>
            <w:r w:rsidRPr="00E937E2">
              <w:rPr>
                <w:rFonts w:ascii="Arial" w:hAnsi="Arial" w:cs="Arial"/>
                <w:b/>
                <w:bCs/>
                <w:spacing w:val="-6"/>
              </w:rPr>
              <w:t xml:space="preserve"> </w:t>
            </w:r>
            <w:r w:rsidRPr="00E937E2">
              <w:rPr>
                <w:rFonts w:ascii="Arial" w:hAnsi="Arial" w:cs="Arial"/>
                <w:b/>
                <w:bCs/>
                <w:spacing w:val="-1"/>
              </w:rPr>
              <w:t>s</w:t>
            </w:r>
            <w:r w:rsidRPr="00E937E2">
              <w:rPr>
                <w:rFonts w:ascii="Arial" w:hAnsi="Arial" w:cs="Arial"/>
                <w:b/>
                <w:bCs/>
                <w:spacing w:val="1"/>
              </w:rPr>
              <w:t>hou</w:t>
            </w:r>
            <w:r w:rsidRPr="00E937E2">
              <w:rPr>
                <w:rFonts w:ascii="Arial" w:hAnsi="Arial" w:cs="Arial"/>
                <w:b/>
                <w:bCs/>
                <w:spacing w:val="-3"/>
              </w:rPr>
              <w:t>l</w:t>
            </w:r>
            <w:r w:rsidRPr="00E937E2">
              <w:rPr>
                <w:rFonts w:ascii="Arial" w:hAnsi="Arial" w:cs="Arial"/>
                <w:b/>
                <w:bCs/>
              </w:rPr>
              <w:t>d</w:t>
            </w:r>
            <w:r w:rsidRPr="00E937E2">
              <w:rPr>
                <w:rFonts w:ascii="Arial" w:hAnsi="Arial" w:cs="Arial"/>
                <w:b/>
                <w:bCs/>
                <w:spacing w:val="-4"/>
              </w:rPr>
              <w:t xml:space="preserve"> </w:t>
            </w:r>
            <w:r w:rsidRPr="00E937E2">
              <w:rPr>
                <w:rFonts w:ascii="Arial" w:hAnsi="Arial" w:cs="Arial"/>
                <w:b/>
                <w:bCs/>
              </w:rPr>
              <w:t>w</w:t>
            </w:r>
            <w:r w:rsidRPr="00E937E2">
              <w:rPr>
                <w:rFonts w:ascii="Arial" w:hAnsi="Arial" w:cs="Arial"/>
                <w:b/>
                <w:bCs/>
                <w:spacing w:val="1"/>
              </w:rPr>
              <w:t>r</w:t>
            </w:r>
            <w:r w:rsidRPr="00E937E2">
              <w:rPr>
                <w:rFonts w:ascii="Arial" w:hAnsi="Arial" w:cs="Arial"/>
                <w:b/>
                <w:bCs/>
              </w:rPr>
              <w:t>ite</w:t>
            </w:r>
            <w:r w:rsidRPr="00E937E2">
              <w:rPr>
                <w:rFonts w:ascii="Arial" w:hAnsi="Arial" w:cs="Arial"/>
                <w:b/>
                <w:bCs/>
                <w:spacing w:val="-4"/>
              </w:rPr>
              <w:t xml:space="preserve"> </w:t>
            </w:r>
            <w:r w:rsidRPr="00E937E2">
              <w:rPr>
                <w:rFonts w:ascii="Arial" w:hAnsi="Arial" w:cs="Arial"/>
                <w:b/>
                <w:bCs/>
                <w:spacing w:val="1"/>
              </w:rPr>
              <w:t>h</w:t>
            </w:r>
            <w:r w:rsidRPr="00E937E2">
              <w:rPr>
                <w:rFonts w:ascii="Arial" w:hAnsi="Arial" w:cs="Arial"/>
                <w:b/>
                <w:bCs/>
              </w:rPr>
              <w:t>i</w:t>
            </w:r>
            <w:r w:rsidRPr="00E937E2">
              <w:rPr>
                <w:rFonts w:ascii="Arial" w:hAnsi="Arial" w:cs="Arial"/>
                <w:b/>
                <w:bCs/>
                <w:spacing w:val="-1"/>
              </w:rPr>
              <w:t>s</w:t>
            </w:r>
            <w:r w:rsidRPr="00E937E2">
              <w:rPr>
                <w:rFonts w:ascii="Arial" w:hAnsi="Arial" w:cs="Arial"/>
                <w:b/>
                <w:bCs/>
              </w:rPr>
              <w:t>/</w:t>
            </w:r>
            <w:r w:rsidRPr="00E937E2">
              <w:rPr>
                <w:rFonts w:ascii="Arial" w:hAnsi="Arial" w:cs="Arial"/>
                <w:b/>
                <w:bCs/>
                <w:spacing w:val="1"/>
              </w:rPr>
              <w:t>h</w:t>
            </w:r>
            <w:r w:rsidRPr="00E937E2">
              <w:rPr>
                <w:rFonts w:ascii="Arial" w:hAnsi="Arial" w:cs="Arial"/>
                <w:b/>
                <w:bCs/>
              </w:rPr>
              <w:t>er</w:t>
            </w:r>
            <w:r w:rsidRPr="00E937E2">
              <w:rPr>
                <w:rFonts w:ascii="Arial" w:hAnsi="Arial" w:cs="Arial"/>
                <w:b/>
                <w:bCs/>
                <w:spacing w:val="-4"/>
              </w:rPr>
              <w:t xml:space="preserve"> </w:t>
            </w:r>
            <w:r w:rsidRPr="00E937E2">
              <w:rPr>
                <w:rFonts w:ascii="Arial" w:hAnsi="Arial" w:cs="Arial"/>
                <w:b/>
                <w:bCs/>
                <w:spacing w:val="1"/>
              </w:rPr>
              <w:t>f</w:t>
            </w:r>
            <w:r w:rsidRPr="00E937E2">
              <w:rPr>
                <w:rFonts w:ascii="Arial" w:hAnsi="Arial" w:cs="Arial"/>
                <w:b/>
                <w:bCs/>
                <w:spacing w:val="-2"/>
              </w:rPr>
              <w:t>e</w:t>
            </w:r>
            <w:r w:rsidRPr="00E937E2">
              <w:rPr>
                <w:rFonts w:ascii="Arial" w:hAnsi="Arial" w:cs="Arial"/>
                <w:b/>
                <w:bCs/>
              </w:rPr>
              <w:t>e</w:t>
            </w:r>
            <w:r w:rsidRPr="00E937E2">
              <w:rPr>
                <w:rFonts w:ascii="Arial" w:hAnsi="Arial" w:cs="Arial"/>
                <w:b/>
                <w:bCs/>
                <w:spacing w:val="1"/>
              </w:rPr>
              <w:t>db</w:t>
            </w:r>
            <w:r w:rsidRPr="00E937E2">
              <w:rPr>
                <w:rFonts w:ascii="Arial" w:hAnsi="Arial" w:cs="Arial"/>
                <w:b/>
                <w:bCs/>
              </w:rPr>
              <w:t>a</w:t>
            </w:r>
            <w:r w:rsidRPr="00E937E2">
              <w:rPr>
                <w:rFonts w:ascii="Arial" w:hAnsi="Arial" w:cs="Arial"/>
                <w:b/>
                <w:bCs/>
                <w:spacing w:val="1"/>
              </w:rPr>
              <w:t>c</w:t>
            </w:r>
            <w:r w:rsidRPr="00E937E2">
              <w:rPr>
                <w:rFonts w:ascii="Arial" w:hAnsi="Arial" w:cs="Arial"/>
                <w:b/>
                <w:bCs/>
              </w:rPr>
              <w:t>k</w:t>
            </w:r>
            <w:r w:rsidRPr="00E937E2">
              <w:rPr>
                <w:rFonts w:ascii="Arial" w:hAnsi="Arial" w:cs="Arial"/>
                <w:b/>
                <w:bCs/>
                <w:spacing w:val="-8"/>
              </w:rPr>
              <w:t xml:space="preserve"> </w:t>
            </w:r>
            <w:r w:rsidRPr="00E937E2">
              <w:rPr>
                <w:rFonts w:ascii="Arial" w:hAnsi="Arial" w:cs="Arial"/>
                <w:b/>
                <w:bCs/>
                <w:spacing w:val="1"/>
              </w:rPr>
              <w:t>h</w:t>
            </w:r>
            <w:r w:rsidRPr="00E937E2">
              <w:rPr>
                <w:rFonts w:ascii="Arial" w:hAnsi="Arial" w:cs="Arial"/>
                <w:b/>
                <w:bCs/>
              </w:rPr>
              <w:t>e</w:t>
            </w:r>
            <w:r w:rsidRPr="00E937E2">
              <w:rPr>
                <w:rFonts w:ascii="Arial" w:hAnsi="Arial" w:cs="Arial"/>
                <w:b/>
                <w:bCs/>
                <w:spacing w:val="1"/>
              </w:rPr>
              <w:t>r</w:t>
            </w:r>
            <w:r w:rsidRPr="00E937E2">
              <w:rPr>
                <w:rFonts w:ascii="Arial" w:hAnsi="Arial" w:cs="Arial"/>
                <w:b/>
                <w:bCs/>
              </w:rPr>
              <w:t>e)</w:t>
            </w:r>
          </w:p>
        </w:tc>
      </w:tr>
      <w:tr w:rsidR="0042239E" w:rsidRPr="00E937E2" w14:paraId="48AE132A" w14:textId="77777777" w:rsidTr="00B43870">
        <w:trPr>
          <w:trHeight w:hRule="exact" w:val="230"/>
        </w:trPr>
        <w:tc>
          <w:tcPr>
            <w:tcW w:w="3332" w:type="dxa"/>
            <w:vMerge/>
            <w:tcBorders>
              <w:left w:val="single" w:sz="5" w:space="0" w:color="000000"/>
              <w:right w:val="single" w:sz="5" w:space="0" w:color="000000"/>
            </w:tcBorders>
          </w:tcPr>
          <w:p w14:paraId="0B5CDA1F" w14:textId="77777777" w:rsidR="0042239E" w:rsidRPr="00E937E2" w:rsidRDefault="0042239E">
            <w:pPr>
              <w:rPr>
                <w:rFonts w:ascii="Arial" w:hAnsi="Arial" w:cs="Arial"/>
                <w:b/>
                <w:bCs/>
              </w:rPr>
            </w:pPr>
          </w:p>
        </w:tc>
        <w:tc>
          <w:tcPr>
            <w:tcW w:w="108" w:type="dxa"/>
            <w:vMerge w:val="restart"/>
            <w:tcBorders>
              <w:top w:val="nil"/>
              <w:left w:val="single" w:sz="5" w:space="0" w:color="000000"/>
              <w:right w:val="nil"/>
            </w:tcBorders>
          </w:tcPr>
          <w:p w14:paraId="04287DC7" w14:textId="77777777" w:rsidR="0042239E" w:rsidRPr="00E937E2" w:rsidRDefault="0042239E">
            <w:pPr>
              <w:rPr>
                <w:rFonts w:ascii="Arial" w:hAnsi="Arial" w:cs="Arial"/>
                <w:b/>
                <w:bCs/>
              </w:rPr>
            </w:pPr>
          </w:p>
        </w:tc>
        <w:tc>
          <w:tcPr>
            <w:tcW w:w="5595" w:type="dxa"/>
            <w:gridSpan w:val="3"/>
            <w:tcBorders>
              <w:top w:val="nil"/>
              <w:left w:val="nil"/>
              <w:bottom w:val="nil"/>
              <w:right w:val="nil"/>
            </w:tcBorders>
            <w:shd w:val="clear" w:color="auto" w:fill="FFFF00"/>
          </w:tcPr>
          <w:p w14:paraId="206DFCB5" w14:textId="77777777" w:rsidR="0042239E" w:rsidRPr="00E937E2" w:rsidRDefault="00777085">
            <w:pPr>
              <w:ind w:right="-44"/>
              <w:rPr>
                <w:rFonts w:ascii="Arial" w:hAnsi="Arial" w:cs="Arial"/>
                <w:b/>
                <w:bCs/>
              </w:rPr>
            </w:pPr>
            <w:r w:rsidRPr="00E937E2">
              <w:rPr>
                <w:rFonts w:ascii="Arial" w:hAnsi="Arial" w:cs="Arial"/>
                <w:b/>
                <w:bCs/>
              </w:rPr>
              <w:t>Ar</w:t>
            </w:r>
            <w:r w:rsidRPr="00E937E2">
              <w:rPr>
                <w:rFonts w:ascii="Arial" w:hAnsi="Arial" w:cs="Arial"/>
                <w:b/>
                <w:bCs/>
                <w:spacing w:val="1"/>
              </w:rPr>
              <w:t>t</w:t>
            </w:r>
            <w:r w:rsidRPr="00E937E2">
              <w:rPr>
                <w:rFonts w:ascii="Arial" w:hAnsi="Arial" w:cs="Arial"/>
                <w:b/>
                <w:bCs/>
              </w:rPr>
              <w:t>ifici</w:t>
            </w:r>
            <w:r w:rsidRPr="00E937E2">
              <w:rPr>
                <w:rFonts w:ascii="Arial" w:hAnsi="Arial" w:cs="Arial"/>
                <w:b/>
                <w:bCs/>
                <w:spacing w:val="1"/>
              </w:rPr>
              <w:t>a</w:t>
            </w:r>
            <w:r w:rsidRPr="00E937E2">
              <w:rPr>
                <w:rFonts w:ascii="Arial" w:hAnsi="Arial" w:cs="Arial"/>
                <w:b/>
                <w:bCs/>
              </w:rPr>
              <w:t>l</w:t>
            </w:r>
            <w:r w:rsidRPr="00E937E2">
              <w:rPr>
                <w:rFonts w:ascii="Arial" w:hAnsi="Arial" w:cs="Arial"/>
                <w:b/>
                <w:bCs/>
                <w:spacing w:val="-8"/>
              </w:rPr>
              <w:t xml:space="preserve"> </w:t>
            </w:r>
            <w:r w:rsidRPr="00E937E2">
              <w:rPr>
                <w:rFonts w:ascii="Arial" w:hAnsi="Arial" w:cs="Arial"/>
                <w:b/>
                <w:bCs/>
              </w:rPr>
              <w:t>I</w:t>
            </w:r>
            <w:r w:rsidRPr="00E937E2">
              <w:rPr>
                <w:rFonts w:ascii="Arial" w:hAnsi="Arial" w:cs="Arial"/>
                <w:b/>
                <w:bCs/>
                <w:spacing w:val="-1"/>
              </w:rPr>
              <w:t>n</w:t>
            </w:r>
            <w:r w:rsidRPr="00E937E2">
              <w:rPr>
                <w:rFonts w:ascii="Arial" w:hAnsi="Arial" w:cs="Arial"/>
                <w:b/>
                <w:bCs/>
                <w:spacing w:val="1"/>
              </w:rPr>
              <w:t>t</w:t>
            </w:r>
            <w:r w:rsidRPr="00E937E2">
              <w:rPr>
                <w:rFonts w:ascii="Arial" w:hAnsi="Arial" w:cs="Arial"/>
                <w:b/>
                <w:bCs/>
              </w:rPr>
              <w:t>elli</w:t>
            </w:r>
            <w:r w:rsidRPr="00E937E2">
              <w:rPr>
                <w:rFonts w:ascii="Arial" w:hAnsi="Arial" w:cs="Arial"/>
                <w:b/>
                <w:bCs/>
                <w:spacing w:val="1"/>
              </w:rPr>
              <w:t>g</w:t>
            </w:r>
            <w:r w:rsidRPr="00E937E2">
              <w:rPr>
                <w:rFonts w:ascii="Arial" w:hAnsi="Arial" w:cs="Arial"/>
                <w:b/>
                <w:bCs/>
              </w:rPr>
              <w:t>ence</w:t>
            </w:r>
            <w:r w:rsidRPr="00E937E2">
              <w:rPr>
                <w:rFonts w:ascii="Arial" w:hAnsi="Arial" w:cs="Arial"/>
                <w:b/>
                <w:bCs/>
                <w:spacing w:val="-9"/>
              </w:rPr>
              <w:t xml:space="preserve"> </w:t>
            </w:r>
            <w:r w:rsidRPr="00E937E2">
              <w:rPr>
                <w:rFonts w:ascii="Arial" w:hAnsi="Arial" w:cs="Arial"/>
                <w:b/>
                <w:bCs/>
                <w:spacing w:val="1"/>
              </w:rPr>
              <w:t>(</w:t>
            </w:r>
            <w:r w:rsidRPr="00E937E2">
              <w:rPr>
                <w:rFonts w:ascii="Arial" w:hAnsi="Arial" w:cs="Arial"/>
                <w:b/>
                <w:bCs/>
              </w:rPr>
              <w:t>AI)</w:t>
            </w:r>
            <w:r w:rsidRPr="00E937E2">
              <w:rPr>
                <w:rFonts w:ascii="Arial" w:hAnsi="Arial" w:cs="Arial"/>
                <w:b/>
                <w:bCs/>
                <w:spacing w:val="-3"/>
              </w:rPr>
              <w:t xml:space="preserve"> </w:t>
            </w:r>
            <w:r w:rsidRPr="00E937E2">
              <w:rPr>
                <w:rFonts w:ascii="Arial" w:hAnsi="Arial" w:cs="Arial"/>
                <w:b/>
                <w:bCs/>
                <w:spacing w:val="1"/>
              </w:rPr>
              <w:t>g</w:t>
            </w:r>
            <w:r w:rsidRPr="00E937E2">
              <w:rPr>
                <w:rFonts w:ascii="Arial" w:hAnsi="Arial" w:cs="Arial"/>
                <w:b/>
                <w:bCs/>
              </w:rPr>
              <w:t>ene</w:t>
            </w:r>
            <w:r w:rsidRPr="00E937E2">
              <w:rPr>
                <w:rFonts w:ascii="Arial" w:hAnsi="Arial" w:cs="Arial"/>
                <w:b/>
                <w:bCs/>
                <w:spacing w:val="1"/>
              </w:rPr>
              <w:t>rat</w:t>
            </w:r>
            <w:r w:rsidRPr="00E937E2">
              <w:rPr>
                <w:rFonts w:ascii="Arial" w:hAnsi="Arial" w:cs="Arial"/>
                <w:b/>
                <w:bCs/>
              </w:rPr>
              <w:t>ed</w:t>
            </w:r>
            <w:r w:rsidRPr="00E937E2">
              <w:rPr>
                <w:rFonts w:ascii="Arial" w:hAnsi="Arial" w:cs="Arial"/>
                <w:b/>
                <w:bCs/>
                <w:spacing w:val="-8"/>
              </w:rPr>
              <w:t xml:space="preserve"> </w:t>
            </w:r>
            <w:r w:rsidRPr="00E937E2">
              <w:rPr>
                <w:rFonts w:ascii="Arial" w:hAnsi="Arial" w:cs="Arial"/>
                <w:b/>
                <w:bCs/>
                <w:spacing w:val="1"/>
              </w:rPr>
              <w:t>o</w:t>
            </w:r>
            <w:r w:rsidRPr="00E937E2">
              <w:rPr>
                <w:rFonts w:ascii="Arial" w:hAnsi="Arial" w:cs="Arial"/>
                <w:b/>
                <w:bCs/>
              </w:rPr>
              <w:t>r</w:t>
            </w:r>
            <w:r w:rsidRPr="00E937E2">
              <w:rPr>
                <w:rFonts w:ascii="Arial" w:hAnsi="Arial" w:cs="Arial"/>
                <w:b/>
                <w:bCs/>
                <w:spacing w:val="-1"/>
              </w:rPr>
              <w:t xml:space="preserve"> </w:t>
            </w:r>
            <w:r w:rsidRPr="00E937E2">
              <w:rPr>
                <w:rFonts w:ascii="Arial" w:hAnsi="Arial" w:cs="Arial"/>
                <w:b/>
                <w:bCs/>
                <w:spacing w:val="1"/>
              </w:rPr>
              <w:t>a</w:t>
            </w:r>
            <w:r w:rsidRPr="00E937E2">
              <w:rPr>
                <w:rFonts w:ascii="Arial" w:hAnsi="Arial" w:cs="Arial"/>
                <w:b/>
                <w:bCs/>
                <w:spacing w:val="-1"/>
              </w:rPr>
              <w:t>ss</w:t>
            </w:r>
            <w:r w:rsidRPr="00E937E2">
              <w:rPr>
                <w:rFonts w:ascii="Arial" w:hAnsi="Arial" w:cs="Arial"/>
                <w:b/>
                <w:bCs/>
              </w:rPr>
              <w:t>i</w:t>
            </w:r>
            <w:r w:rsidRPr="00E937E2">
              <w:rPr>
                <w:rFonts w:ascii="Arial" w:hAnsi="Arial" w:cs="Arial"/>
                <w:b/>
                <w:bCs/>
                <w:spacing w:val="-1"/>
              </w:rPr>
              <w:t>s</w:t>
            </w:r>
            <w:r w:rsidRPr="00E937E2">
              <w:rPr>
                <w:rFonts w:ascii="Arial" w:hAnsi="Arial" w:cs="Arial"/>
                <w:b/>
                <w:bCs/>
                <w:spacing w:val="1"/>
              </w:rPr>
              <w:t>t</w:t>
            </w:r>
            <w:r w:rsidRPr="00E937E2">
              <w:rPr>
                <w:rFonts w:ascii="Arial" w:hAnsi="Arial" w:cs="Arial"/>
                <w:b/>
                <w:bCs/>
              </w:rPr>
              <w:t>ed</w:t>
            </w:r>
            <w:r w:rsidRPr="00E937E2">
              <w:rPr>
                <w:rFonts w:ascii="Arial" w:hAnsi="Arial" w:cs="Arial"/>
                <w:b/>
                <w:bCs/>
                <w:spacing w:val="-7"/>
              </w:rPr>
              <w:t xml:space="preserve"> </w:t>
            </w:r>
            <w:r w:rsidRPr="00E937E2">
              <w:rPr>
                <w:rFonts w:ascii="Arial" w:hAnsi="Arial" w:cs="Arial"/>
                <w:b/>
                <w:bCs/>
              </w:rPr>
              <w:t>r</w:t>
            </w:r>
            <w:r w:rsidRPr="00E937E2">
              <w:rPr>
                <w:rFonts w:ascii="Arial" w:hAnsi="Arial" w:cs="Arial"/>
                <w:b/>
                <w:bCs/>
                <w:spacing w:val="1"/>
              </w:rPr>
              <w:t>ev</w:t>
            </w:r>
            <w:r w:rsidRPr="00E937E2">
              <w:rPr>
                <w:rFonts w:ascii="Arial" w:hAnsi="Arial" w:cs="Arial"/>
                <w:b/>
                <w:bCs/>
              </w:rPr>
              <w:t>iew</w:t>
            </w:r>
            <w:r w:rsidRPr="00E937E2">
              <w:rPr>
                <w:rFonts w:ascii="Arial" w:hAnsi="Arial" w:cs="Arial"/>
                <w:b/>
                <w:bCs/>
                <w:spacing w:val="-5"/>
              </w:rPr>
              <w:t xml:space="preserve"> </w:t>
            </w:r>
            <w:r w:rsidRPr="00E937E2">
              <w:rPr>
                <w:rFonts w:ascii="Arial" w:hAnsi="Arial" w:cs="Arial"/>
                <w:b/>
                <w:bCs/>
              </w:rPr>
              <w:t>c</w:t>
            </w:r>
            <w:r w:rsidRPr="00E937E2">
              <w:rPr>
                <w:rFonts w:ascii="Arial" w:hAnsi="Arial" w:cs="Arial"/>
                <w:b/>
                <w:bCs/>
                <w:spacing w:val="1"/>
              </w:rPr>
              <w:t>o</w:t>
            </w:r>
            <w:r w:rsidRPr="00E937E2">
              <w:rPr>
                <w:rFonts w:ascii="Arial" w:hAnsi="Arial" w:cs="Arial"/>
                <w:b/>
                <w:bCs/>
                <w:spacing w:val="2"/>
              </w:rPr>
              <w:t>mm</w:t>
            </w:r>
            <w:r w:rsidRPr="00E937E2">
              <w:rPr>
                <w:rFonts w:ascii="Arial" w:hAnsi="Arial" w:cs="Arial"/>
                <w:b/>
                <w:bCs/>
              </w:rPr>
              <w:t>en</w:t>
            </w:r>
            <w:r w:rsidRPr="00E937E2">
              <w:rPr>
                <w:rFonts w:ascii="Arial" w:hAnsi="Arial" w:cs="Arial"/>
                <w:b/>
                <w:bCs/>
                <w:spacing w:val="1"/>
              </w:rPr>
              <w:t>t</w:t>
            </w:r>
            <w:r w:rsidRPr="00E937E2">
              <w:rPr>
                <w:rFonts w:ascii="Arial" w:hAnsi="Arial" w:cs="Arial"/>
                <w:b/>
                <w:bCs/>
              </w:rPr>
              <w:t>s</w:t>
            </w:r>
          </w:p>
        </w:tc>
        <w:tc>
          <w:tcPr>
            <w:tcW w:w="26" w:type="dxa"/>
            <w:tcBorders>
              <w:top w:val="nil"/>
              <w:left w:val="nil"/>
              <w:bottom w:val="nil"/>
              <w:right w:val="single" w:sz="5" w:space="0" w:color="000000"/>
            </w:tcBorders>
          </w:tcPr>
          <w:p w14:paraId="3684752F" w14:textId="77777777" w:rsidR="0042239E" w:rsidRPr="00E937E2" w:rsidRDefault="0042239E">
            <w:pPr>
              <w:rPr>
                <w:rFonts w:ascii="Arial" w:hAnsi="Arial" w:cs="Arial"/>
                <w:b/>
                <w:bCs/>
              </w:rPr>
            </w:pPr>
          </w:p>
        </w:tc>
        <w:tc>
          <w:tcPr>
            <w:tcW w:w="4121" w:type="dxa"/>
            <w:tcBorders>
              <w:left w:val="single" w:sz="5" w:space="0" w:color="000000"/>
              <w:right w:val="single" w:sz="5" w:space="0" w:color="000000"/>
            </w:tcBorders>
          </w:tcPr>
          <w:p w14:paraId="12906637" w14:textId="77777777" w:rsidR="0042239E" w:rsidRPr="00E937E2" w:rsidRDefault="0042239E">
            <w:pPr>
              <w:rPr>
                <w:rFonts w:ascii="Arial" w:hAnsi="Arial" w:cs="Arial"/>
                <w:b/>
                <w:bCs/>
              </w:rPr>
            </w:pPr>
          </w:p>
        </w:tc>
      </w:tr>
      <w:tr w:rsidR="0042239E" w:rsidRPr="00E937E2" w14:paraId="0A7A734C" w14:textId="77777777" w:rsidTr="00B43870">
        <w:trPr>
          <w:trHeight w:hRule="exact" w:val="233"/>
        </w:trPr>
        <w:tc>
          <w:tcPr>
            <w:tcW w:w="3332" w:type="dxa"/>
            <w:vMerge/>
            <w:tcBorders>
              <w:left w:val="single" w:sz="5" w:space="0" w:color="000000"/>
              <w:bottom w:val="single" w:sz="5" w:space="0" w:color="000000"/>
              <w:right w:val="single" w:sz="5" w:space="0" w:color="000000"/>
            </w:tcBorders>
          </w:tcPr>
          <w:p w14:paraId="5921FB29" w14:textId="77777777" w:rsidR="0042239E" w:rsidRPr="00E937E2" w:rsidRDefault="0042239E">
            <w:pPr>
              <w:rPr>
                <w:rFonts w:ascii="Arial" w:hAnsi="Arial" w:cs="Arial"/>
                <w:b/>
                <w:bCs/>
              </w:rPr>
            </w:pPr>
          </w:p>
        </w:tc>
        <w:tc>
          <w:tcPr>
            <w:tcW w:w="108" w:type="dxa"/>
            <w:vMerge/>
            <w:tcBorders>
              <w:left w:val="single" w:sz="5" w:space="0" w:color="000000"/>
              <w:bottom w:val="single" w:sz="5" w:space="0" w:color="000000"/>
              <w:right w:val="nil"/>
            </w:tcBorders>
          </w:tcPr>
          <w:p w14:paraId="07AD49FC" w14:textId="77777777" w:rsidR="0042239E" w:rsidRPr="00E937E2" w:rsidRDefault="0042239E">
            <w:pPr>
              <w:rPr>
                <w:rFonts w:ascii="Arial" w:hAnsi="Arial" w:cs="Arial"/>
                <w:b/>
                <w:bCs/>
              </w:rPr>
            </w:pPr>
          </w:p>
        </w:tc>
        <w:tc>
          <w:tcPr>
            <w:tcW w:w="3598" w:type="dxa"/>
            <w:tcBorders>
              <w:top w:val="nil"/>
              <w:left w:val="nil"/>
              <w:bottom w:val="single" w:sz="5" w:space="0" w:color="000000"/>
              <w:right w:val="nil"/>
            </w:tcBorders>
            <w:shd w:val="clear" w:color="auto" w:fill="FFFF00"/>
          </w:tcPr>
          <w:p w14:paraId="1DFC0637" w14:textId="77777777" w:rsidR="0042239E" w:rsidRPr="00E937E2" w:rsidRDefault="00777085">
            <w:pPr>
              <w:spacing w:line="220" w:lineRule="exact"/>
              <w:ind w:right="-48"/>
              <w:rPr>
                <w:rFonts w:ascii="Arial" w:hAnsi="Arial" w:cs="Arial"/>
                <w:b/>
                <w:bCs/>
              </w:rPr>
            </w:pPr>
            <w:r w:rsidRPr="00E937E2">
              <w:rPr>
                <w:rFonts w:ascii="Arial" w:hAnsi="Arial" w:cs="Arial"/>
                <w:b/>
                <w:bCs/>
                <w:spacing w:val="1"/>
              </w:rPr>
              <w:t>a</w:t>
            </w:r>
            <w:r w:rsidRPr="00E937E2">
              <w:rPr>
                <w:rFonts w:ascii="Arial" w:hAnsi="Arial" w:cs="Arial"/>
                <w:b/>
                <w:bCs/>
              </w:rPr>
              <w:t>re</w:t>
            </w:r>
            <w:r w:rsidRPr="00E937E2">
              <w:rPr>
                <w:rFonts w:ascii="Arial" w:hAnsi="Arial" w:cs="Arial"/>
                <w:b/>
                <w:bCs/>
                <w:spacing w:val="-2"/>
              </w:rPr>
              <w:t xml:space="preserve"> </w:t>
            </w:r>
            <w:r w:rsidRPr="00E937E2">
              <w:rPr>
                <w:rFonts w:ascii="Arial" w:hAnsi="Arial" w:cs="Arial"/>
                <w:b/>
                <w:bCs/>
                <w:spacing w:val="-1"/>
              </w:rPr>
              <w:t>s</w:t>
            </w:r>
            <w:r w:rsidRPr="00E937E2">
              <w:rPr>
                <w:rFonts w:ascii="Arial" w:hAnsi="Arial" w:cs="Arial"/>
                <w:b/>
                <w:bCs/>
                <w:spacing w:val="1"/>
              </w:rPr>
              <w:t>t</w:t>
            </w:r>
            <w:r w:rsidRPr="00E937E2">
              <w:rPr>
                <w:rFonts w:ascii="Arial" w:hAnsi="Arial" w:cs="Arial"/>
                <w:b/>
                <w:bCs/>
              </w:rPr>
              <w:t>ric</w:t>
            </w:r>
            <w:r w:rsidRPr="00E937E2">
              <w:rPr>
                <w:rFonts w:ascii="Arial" w:hAnsi="Arial" w:cs="Arial"/>
                <w:b/>
                <w:bCs/>
                <w:spacing w:val="1"/>
              </w:rPr>
              <w:t>t</w:t>
            </w:r>
            <w:r w:rsidRPr="00E937E2">
              <w:rPr>
                <w:rFonts w:ascii="Arial" w:hAnsi="Arial" w:cs="Arial"/>
                <w:b/>
                <w:bCs/>
              </w:rPr>
              <w:t>ly</w:t>
            </w:r>
            <w:r w:rsidRPr="00E937E2">
              <w:rPr>
                <w:rFonts w:ascii="Arial" w:hAnsi="Arial" w:cs="Arial"/>
                <w:b/>
                <w:bCs/>
                <w:spacing w:val="-5"/>
              </w:rPr>
              <w:t xml:space="preserve"> </w:t>
            </w:r>
            <w:r w:rsidRPr="00E937E2">
              <w:rPr>
                <w:rFonts w:ascii="Arial" w:hAnsi="Arial" w:cs="Arial"/>
                <w:b/>
                <w:bCs/>
              </w:rPr>
              <w:t>pr</w:t>
            </w:r>
            <w:r w:rsidRPr="00E937E2">
              <w:rPr>
                <w:rFonts w:ascii="Arial" w:hAnsi="Arial" w:cs="Arial"/>
                <w:b/>
                <w:bCs/>
                <w:spacing w:val="1"/>
              </w:rPr>
              <w:t>o</w:t>
            </w:r>
            <w:r w:rsidRPr="00E937E2">
              <w:rPr>
                <w:rFonts w:ascii="Arial" w:hAnsi="Arial" w:cs="Arial"/>
                <w:b/>
                <w:bCs/>
              </w:rPr>
              <w:t>hi</w:t>
            </w:r>
            <w:r w:rsidRPr="00E937E2">
              <w:rPr>
                <w:rFonts w:ascii="Arial" w:hAnsi="Arial" w:cs="Arial"/>
                <w:b/>
                <w:bCs/>
                <w:spacing w:val="-1"/>
              </w:rPr>
              <w:t>b</w:t>
            </w:r>
            <w:r w:rsidRPr="00E937E2">
              <w:rPr>
                <w:rFonts w:ascii="Arial" w:hAnsi="Arial" w:cs="Arial"/>
                <w:b/>
                <w:bCs/>
              </w:rPr>
              <w:t>ited</w:t>
            </w:r>
            <w:r w:rsidRPr="00E937E2">
              <w:rPr>
                <w:rFonts w:ascii="Arial" w:hAnsi="Arial" w:cs="Arial"/>
                <w:b/>
                <w:bCs/>
                <w:spacing w:val="-9"/>
              </w:rPr>
              <w:t xml:space="preserve"> </w:t>
            </w:r>
            <w:r w:rsidRPr="00E937E2">
              <w:rPr>
                <w:rFonts w:ascii="Arial" w:hAnsi="Arial" w:cs="Arial"/>
                <w:b/>
                <w:bCs/>
              </w:rPr>
              <w:t>d</w:t>
            </w:r>
            <w:r w:rsidRPr="00E937E2">
              <w:rPr>
                <w:rFonts w:ascii="Arial" w:hAnsi="Arial" w:cs="Arial"/>
                <w:b/>
                <w:bCs/>
                <w:spacing w:val="-1"/>
              </w:rPr>
              <w:t>u</w:t>
            </w:r>
            <w:r w:rsidRPr="00E937E2">
              <w:rPr>
                <w:rFonts w:ascii="Arial" w:hAnsi="Arial" w:cs="Arial"/>
                <w:b/>
                <w:bCs/>
              </w:rPr>
              <w:t>ri</w:t>
            </w:r>
            <w:r w:rsidRPr="00E937E2">
              <w:rPr>
                <w:rFonts w:ascii="Arial" w:hAnsi="Arial" w:cs="Arial"/>
                <w:b/>
                <w:bCs/>
                <w:spacing w:val="2"/>
              </w:rPr>
              <w:t>n</w:t>
            </w:r>
            <w:r w:rsidRPr="00E937E2">
              <w:rPr>
                <w:rFonts w:ascii="Arial" w:hAnsi="Arial" w:cs="Arial"/>
                <w:b/>
                <w:bCs/>
              </w:rPr>
              <w:t>g</w:t>
            </w:r>
            <w:r w:rsidRPr="00E937E2">
              <w:rPr>
                <w:rFonts w:ascii="Arial" w:hAnsi="Arial" w:cs="Arial"/>
                <w:b/>
                <w:bCs/>
                <w:spacing w:val="-5"/>
              </w:rPr>
              <w:t xml:space="preserve"> </w:t>
            </w:r>
            <w:r w:rsidRPr="00E937E2">
              <w:rPr>
                <w:rFonts w:ascii="Arial" w:hAnsi="Arial" w:cs="Arial"/>
                <w:b/>
                <w:bCs/>
              </w:rPr>
              <w:t>peer</w:t>
            </w:r>
            <w:r w:rsidRPr="00E937E2">
              <w:rPr>
                <w:rFonts w:ascii="Arial" w:hAnsi="Arial" w:cs="Arial"/>
                <w:b/>
                <w:bCs/>
                <w:spacing w:val="-3"/>
              </w:rPr>
              <w:t xml:space="preserve"> </w:t>
            </w:r>
            <w:r w:rsidRPr="00E937E2">
              <w:rPr>
                <w:rFonts w:ascii="Arial" w:hAnsi="Arial" w:cs="Arial"/>
                <w:b/>
                <w:bCs/>
              </w:rPr>
              <w:t>r</w:t>
            </w:r>
            <w:r w:rsidRPr="00E937E2">
              <w:rPr>
                <w:rFonts w:ascii="Arial" w:hAnsi="Arial" w:cs="Arial"/>
                <w:b/>
                <w:bCs/>
                <w:spacing w:val="1"/>
              </w:rPr>
              <w:t>ev</w:t>
            </w:r>
            <w:r w:rsidRPr="00E937E2">
              <w:rPr>
                <w:rFonts w:ascii="Arial" w:hAnsi="Arial" w:cs="Arial"/>
                <w:b/>
                <w:bCs/>
              </w:rPr>
              <w:t>iew.</w:t>
            </w:r>
          </w:p>
        </w:tc>
        <w:tc>
          <w:tcPr>
            <w:tcW w:w="753" w:type="dxa"/>
            <w:tcBorders>
              <w:top w:val="nil"/>
              <w:left w:val="nil"/>
              <w:bottom w:val="single" w:sz="5" w:space="0" w:color="000000"/>
              <w:right w:val="single" w:sz="5" w:space="0" w:color="000000"/>
            </w:tcBorders>
          </w:tcPr>
          <w:p w14:paraId="68873243" w14:textId="77777777" w:rsidR="0042239E" w:rsidRPr="00E937E2" w:rsidRDefault="0042239E">
            <w:pPr>
              <w:rPr>
                <w:rFonts w:ascii="Arial" w:hAnsi="Arial" w:cs="Arial"/>
                <w:b/>
                <w:bCs/>
              </w:rPr>
            </w:pPr>
          </w:p>
        </w:tc>
        <w:tc>
          <w:tcPr>
            <w:tcW w:w="5391" w:type="dxa"/>
            <w:gridSpan w:val="3"/>
            <w:tcBorders>
              <w:left w:val="single" w:sz="5" w:space="0" w:color="000000"/>
              <w:bottom w:val="single" w:sz="5" w:space="0" w:color="000000"/>
              <w:right w:val="single" w:sz="5" w:space="0" w:color="000000"/>
            </w:tcBorders>
          </w:tcPr>
          <w:p w14:paraId="25A01CB8" w14:textId="77777777" w:rsidR="0042239E" w:rsidRPr="00E937E2" w:rsidRDefault="0042239E">
            <w:pPr>
              <w:rPr>
                <w:rFonts w:ascii="Arial" w:hAnsi="Arial" w:cs="Arial"/>
                <w:b/>
                <w:bCs/>
              </w:rPr>
            </w:pPr>
          </w:p>
        </w:tc>
      </w:tr>
      <w:tr w:rsidR="0042239E" w:rsidRPr="00E937E2" w14:paraId="199BDE1A" w14:textId="77777777" w:rsidTr="00B43870">
        <w:trPr>
          <w:trHeight w:hRule="exact" w:val="2755"/>
        </w:trPr>
        <w:tc>
          <w:tcPr>
            <w:tcW w:w="3332" w:type="dxa"/>
            <w:tcBorders>
              <w:top w:val="single" w:sz="5" w:space="0" w:color="000000"/>
              <w:left w:val="single" w:sz="5" w:space="0" w:color="000000"/>
              <w:bottom w:val="single" w:sz="5" w:space="0" w:color="000000"/>
              <w:right w:val="single" w:sz="5" w:space="0" w:color="000000"/>
            </w:tcBorders>
          </w:tcPr>
          <w:p w14:paraId="16A5E3C8" w14:textId="77777777" w:rsidR="0042239E" w:rsidRPr="00E937E2" w:rsidRDefault="00777085">
            <w:pPr>
              <w:spacing w:before="2" w:line="220" w:lineRule="exact"/>
              <w:ind w:left="461" w:right="421"/>
              <w:jc w:val="both"/>
              <w:rPr>
                <w:rFonts w:ascii="Arial" w:hAnsi="Arial" w:cs="Arial"/>
                <w:b/>
                <w:bCs/>
              </w:rPr>
            </w:pPr>
            <w:r w:rsidRPr="00E937E2">
              <w:rPr>
                <w:rFonts w:ascii="Arial" w:hAnsi="Arial" w:cs="Arial"/>
                <w:b/>
                <w:bCs/>
              </w:rPr>
              <w:t>Ple</w:t>
            </w:r>
            <w:r w:rsidRPr="00E937E2">
              <w:rPr>
                <w:rFonts w:ascii="Arial" w:hAnsi="Arial" w:cs="Arial"/>
                <w:b/>
                <w:bCs/>
                <w:spacing w:val="1"/>
              </w:rPr>
              <w:t>a</w:t>
            </w:r>
            <w:r w:rsidRPr="00E937E2">
              <w:rPr>
                <w:rFonts w:ascii="Arial" w:hAnsi="Arial" w:cs="Arial"/>
                <w:b/>
                <w:bCs/>
                <w:spacing w:val="-1"/>
              </w:rPr>
              <w:t>s</w:t>
            </w:r>
            <w:r w:rsidRPr="00E937E2">
              <w:rPr>
                <w:rFonts w:ascii="Arial" w:hAnsi="Arial" w:cs="Arial"/>
                <w:b/>
                <w:bCs/>
              </w:rPr>
              <w:t>e</w:t>
            </w:r>
            <w:r w:rsidRPr="00E937E2">
              <w:rPr>
                <w:rFonts w:ascii="Arial" w:hAnsi="Arial" w:cs="Arial"/>
                <w:b/>
                <w:bCs/>
                <w:spacing w:val="-4"/>
              </w:rPr>
              <w:t xml:space="preserve"> </w:t>
            </w:r>
            <w:r w:rsidRPr="00E937E2">
              <w:rPr>
                <w:rFonts w:ascii="Arial" w:hAnsi="Arial" w:cs="Arial"/>
                <w:b/>
                <w:bCs/>
              </w:rPr>
              <w:t>wri</w:t>
            </w:r>
            <w:r w:rsidRPr="00E937E2">
              <w:rPr>
                <w:rFonts w:ascii="Arial" w:hAnsi="Arial" w:cs="Arial"/>
                <w:b/>
                <w:bCs/>
                <w:spacing w:val="1"/>
              </w:rPr>
              <w:t>t</w:t>
            </w:r>
            <w:r w:rsidRPr="00E937E2">
              <w:rPr>
                <w:rFonts w:ascii="Arial" w:hAnsi="Arial" w:cs="Arial"/>
                <w:b/>
                <w:bCs/>
              </w:rPr>
              <w:t>e</w:t>
            </w:r>
            <w:r w:rsidRPr="00E937E2">
              <w:rPr>
                <w:rFonts w:ascii="Arial" w:hAnsi="Arial" w:cs="Arial"/>
                <w:b/>
                <w:bCs/>
                <w:spacing w:val="-3"/>
              </w:rPr>
              <w:t xml:space="preserve"> </w:t>
            </w:r>
            <w:r w:rsidRPr="00E937E2">
              <w:rPr>
                <w:rFonts w:ascii="Arial" w:hAnsi="Arial" w:cs="Arial"/>
                <w:b/>
                <w:bCs/>
              </w:rPr>
              <w:t xml:space="preserve">a </w:t>
            </w:r>
            <w:r w:rsidRPr="00E937E2">
              <w:rPr>
                <w:rFonts w:ascii="Arial" w:hAnsi="Arial" w:cs="Arial"/>
                <w:b/>
                <w:bCs/>
                <w:spacing w:val="1"/>
              </w:rPr>
              <w:t>f</w:t>
            </w:r>
            <w:r w:rsidRPr="00E937E2">
              <w:rPr>
                <w:rFonts w:ascii="Arial" w:hAnsi="Arial" w:cs="Arial"/>
                <w:b/>
                <w:bCs/>
              </w:rPr>
              <w:t>ew</w:t>
            </w:r>
            <w:r w:rsidRPr="00E937E2">
              <w:rPr>
                <w:rFonts w:ascii="Arial" w:hAnsi="Arial" w:cs="Arial"/>
                <w:b/>
                <w:bCs/>
                <w:spacing w:val="-2"/>
              </w:rPr>
              <w:t xml:space="preserve"> </w:t>
            </w:r>
            <w:r w:rsidRPr="00E937E2">
              <w:rPr>
                <w:rFonts w:ascii="Arial" w:hAnsi="Arial" w:cs="Arial"/>
                <w:b/>
                <w:bCs/>
                <w:spacing w:val="-1"/>
              </w:rPr>
              <w:t>s</w:t>
            </w:r>
            <w:r w:rsidRPr="00E937E2">
              <w:rPr>
                <w:rFonts w:ascii="Arial" w:hAnsi="Arial" w:cs="Arial"/>
                <w:b/>
                <w:bCs/>
              </w:rPr>
              <w:t>en</w:t>
            </w:r>
            <w:r w:rsidRPr="00E937E2">
              <w:rPr>
                <w:rFonts w:ascii="Arial" w:hAnsi="Arial" w:cs="Arial"/>
                <w:b/>
                <w:bCs/>
                <w:spacing w:val="1"/>
              </w:rPr>
              <w:t>t</w:t>
            </w:r>
            <w:r w:rsidRPr="00E937E2">
              <w:rPr>
                <w:rFonts w:ascii="Arial" w:hAnsi="Arial" w:cs="Arial"/>
                <w:b/>
                <w:bCs/>
              </w:rPr>
              <w:t>enc</w:t>
            </w:r>
            <w:r w:rsidRPr="00E937E2">
              <w:rPr>
                <w:rFonts w:ascii="Arial" w:hAnsi="Arial" w:cs="Arial"/>
                <w:b/>
                <w:bCs/>
                <w:spacing w:val="1"/>
              </w:rPr>
              <w:t>e</w:t>
            </w:r>
            <w:r w:rsidRPr="00E937E2">
              <w:rPr>
                <w:rFonts w:ascii="Arial" w:hAnsi="Arial" w:cs="Arial"/>
                <w:b/>
                <w:bCs/>
              </w:rPr>
              <w:t>s r</w:t>
            </w:r>
            <w:r w:rsidRPr="00E937E2">
              <w:rPr>
                <w:rFonts w:ascii="Arial" w:hAnsi="Arial" w:cs="Arial"/>
                <w:b/>
                <w:bCs/>
                <w:spacing w:val="1"/>
              </w:rPr>
              <w:t>ega</w:t>
            </w:r>
            <w:r w:rsidRPr="00E937E2">
              <w:rPr>
                <w:rFonts w:ascii="Arial" w:hAnsi="Arial" w:cs="Arial"/>
                <w:b/>
                <w:bCs/>
              </w:rPr>
              <w:t>rding</w:t>
            </w:r>
            <w:r w:rsidRPr="00E937E2">
              <w:rPr>
                <w:rFonts w:ascii="Arial" w:hAnsi="Arial" w:cs="Arial"/>
                <w:b/>
                <w:bCs/>
                <w:spacing w:val="-7"/>
              </w:rPr>
              <w:t xml:space="preserve"> </w:t>
            </w:r>
            <w:r w:rsidRPr="00E937E2">
              <w:rPr>
                <w:rFonts w:ascii="Arial" w:hAnsi="Arial" w:cs="Arial"/>
                <w:b/>
                <w:bCs/>
                <w:spacing w:val="1"/>
              </w:rPr>
              <w:t>t</w:t>
            </w:r>
            <w:r w:rsidRPr="00E937E2">
              <w:rPr>
                <w:rFonts w:ascii="Arial" w:hAnsi="Arial" w:cs="Arial"/>
                <w:b/>
                <w:bCs/>
              </w:rPr>
              <w:t>he</w:t>
            </w:r>
            <w:r w:rsidRPr="00E937E2">
              <w:rPr>
                <w:rFonts w:ascii="Arial" w:hAnsi="Arial" w:cs="Arial"/>
                <w:b/>
                <w:bCs/>
                <w:spacing w:val="-3"/>
              </w:rPr>
              <w:t xml:space="preserve"> </w:t>
            </w:r>
            <w:r w:rsidRPr="00E937E2">
              <w:rPr>
                <w:rFonts w:ascii="Arial" w:hAnsi="Arial" w:cs="Arial"/>
                <w:b/>
                <w:bCs/>
              </w:rPr>
              <w:t>i</w:t>
            </w:r>
            <w:r w:rsidRPr="00E937E2">
              <w:rPr>
                <w:rFonts w:ascii="Arial" w:hAnsi="Arial" w:cs="Arial"/>
                <w:b/>
                <w:bCs/>
                <w:spacing w:val="2"/>
              </w:rPr>
              <w:t>m</w:t>
            </w:r>
            <w:r w:rsidRPr="00E937E2">
              <w:rPr>
                <w:rFonts w:ascii="Arial" w:hAnsi="Arial" w:cs="Arial"/>
                <w:b/>
                <w:bCs/>
              </w:rPr>
              <w:t>p</w:t>
            </w:r>
            <w:r w:rsidRPr="00E937E2">
              <w:rPr>
                <w:rFonts w:ascii="Arial" w:hAnsi="Arial" w:cs="Arial"/>
                <w:b/>
                <w:bCs/>
                <w:spacing w:val="1"/>
              </w:rPr>
              <w:t>o</w:t>
            </w:r>
            <w:r w:rsidRPr="00E937E2">
              <w:rPr>
                <w:rFonts w:ascii="Arial" w:hAnsi="Arial" w:cs="Arial"/>
                <w:b/>
                <w:bCs/>
              </w:rPr>
              <w:t>r</w:t>
            </w:r>
            <w:r w:rsidRPr="00E937E2">
              <w:rPr>
                <w:rFonts w:ascii="Arial" w:hAnsi="Arial" w:cs="Arial"/>
                <w:b/>
                <w:bCs/>
                <w:spacing w:val="1"/>
              </w:rPr>
              <w:t>ta</w:t>
            </w:r>
            <w:r w:rsidRPr="00E937E2">
              <w:rPr>
                <w:rFonts w:ascii="Arial" w:hAnsi="Arial" w:cs="Arial"/>
                <w:b/>
                <w:bCs/>
              </w:rPr>
              <w:t>nce</w:t>
            </w:r>
            <w:r w:rsidRPr="00E937E2">
              <w:rPr>
                <w:rFonts w:ascii="Arial" w:hAnsi="Arial" w:cs="Arial"/>
                <w:b/>
                <w:bCs/>
                <w:spacing w:val="-12"/>
              </w:rPr>
              <w:t xml:space="preserve"> </w:t>
            </w:r>
            <w:r w:rsidRPr="00E937E2">
              <w:rPr>
                <w:rFonts w:ascii="Arial" w:hAnsi="Arial" w:cs="Arial"/>
                <w:b/>
                <w:bCs/>
                <w:spacing w:val="1"/>
              </w:rPr>
              <w:t>o</w:t>
            </w:r>
            <w:r w:rsidRPr="00E937E2">
              <w:rPr>
                <w:rFonts w:ascii="Arial" w:hAnsi="Arial" w:cs="Arial"/>
                <w:b/>
                <w:bCs/>
              </w:rPr>
              <w:t xml:space="preserve">f </w:t>
            </w:r>
            <w:r w:rsidRPr="00E937E2">
              <w:rPr>
                <w:rFonts w:ascii="Arial" w:hAnsi="Arial" w:cs="Arial"/>
                <w:b/>
                <w:bCs/>
                <w:spacing w:val="1"/>
              </w:rPr>
              <w:t>t</w:t>
            </w:r>
            <w:r w:rsidRPr="00E937E2">
              <w:rPr>
                <w:rFonts w:ascii="Arial" w:hAnsi="Arial" w:cs="Arial"/>
                <w:b/>
                <w:bCs/>
              </w:rPr>
              <w:t>his</w:t>
            </w:r>
            <w:r w:rsidRPr="00E937E2">
              <w:rPr>
                <w:rFonts w:ascii="Arial" w:hAnsi="Arial" w:cs="Arial"/>
                <w:b/>
                <w:bCs/>
                <w:spacing w:val="-4"/>
              </w:rPr>
              <w:t xml:space="preserve"> </w:t>
            </w:r>
            <w:r w:rsidRPr="00E937E2">
              <w:rPr>
                <w:rFonts w:ascii="Arial" w:hAnsi="Arial" w:cs="Arial"/>
                <w:b/>
                <w:bCs/>
                <w:spacing w:val="2"/>
              </w:rPr>
              <w:t>m</w:t>
            </w:r>
            <w:r w:rsidRPr="00E937E2">
              <w:rPr>
                <w:rFonts w:ascii="Arial" w:hAnsi="Arial" w:cs="Arial"/>
                <w:b/>
                <w:bCs/>
                <w:spacing w:val="1"/>
              </w:rPr>
              <w:t>a</w:t>
            </w:r>
            <w:r w:rsidRPr="00E937E2">
              <w:rPr>
                <w:rFonts w:ascii="Arial" w:hAnsi="Arial" w:cs="Arial"/>
                <w:b/>
                <w:bCs/>
              </w:rPr>
              <w:t>n</w:t>
            </w:r>
            <w:r w:rsidRPr="00E937E2">
              <w:rPr>
                <w:rFonts w:ascii="Arial" w:hAnsi="Arial" w:cs="Arial"/>
                <w:b/>
                <w:bCs/>
                <w:spacing w:val="-1"/>
              </w:rPr>
              <w:t>us</w:t>
            </w:r>
            <w:r w:rsidRPr="00E937E2">
              <w:rPr>
                <w:rFonts w:ascii="Arial" w:hAnsi="Arial" w:cs="Arial"/>
                <w:b/>
                <w:bCs/>
              </w:rPr>
              <w:t>c</w:t>
            </w:r>
            <w:r w:rsidRPr="00E937E2">
              <w:rPr>
                <w:rFonts w:ascii="Arial" w:hAnsi="Arial" w:cs="Arial"/>
                <w:b/>
                <w:bCs/>
                <w:spacing w:val="1"/>
              </w:rPr>
              <w:t>r</w:t>
            </w:r>
            <w:r w:rsidRPr="00E937E2">
              <w:rPr>
                <w:rFonts w:ascii="Arial" w:hAnsi="Arial" w:cs="Arial"/>
                <w:b/>
                <w:bCs/>
              </w:rPr>
              <w:t>ipt</w:t>
            </w:r>
            <w:r w:rsidRPr="00E937E2">
              <w:rPr>
                <w:rFonts w:ascii="Arial" w:hAnsi="Arial" w:cs="Arial"/>
                <w:b/>
                <w:bCs/>
                <w:spacing w:val="-9"/>
              </w:rPr>
              <w:t xml:space="preserve"> </w:t>
            </w:r>
            <w:r w:rsidRPr="00E937E2">
              <w:rPr>
                <w:rFonts w:ascii="Arial" w:hAnsi="Arial" w:cs="Arial"/>
                <w:b/>
                <w:bCs/>
                <w:spacing w:val="1"/>
              </w:rPr>
              <w:t>fo</w:t>
            </w:r>
            <w:r w:rsidRPr="00E937E2">
              <w:rPr>
                <w:rFonts w:ascii="Arial" w:hAnsi="Arial" w:cs="Arial"/>
                <w:b/>
                <w:bCs/>
              </w:rPr>
              <w:t>r</w:t>
            </w:r>
            <w:r w:rsidRPr="00E937E2">
              <w:rPr>
                <w:rFonts w:ascii="Arial" w:hAnsi="Arial" w:cs="Arial"/>
                <w:b/>
                <w:bCs/>
                <w:spacing w:val="-2"/>
              </w:rPr>
              <w:t xml:space="preserve"> </w:t>
            </w:r>
            <w:r w:rsidRPr="00E937E2">
              <w:rPr>
                <w:rFonts w:ascii="Arial" w:hAnsi="Arial" w:cs="Arial"/>
                <w:b/>
                <w:bCs/>
                <w:spacing w:val="1"/>
              </w:rPr>
              <w:t>t</w:t>
            </w:r>
            <w:r w:rsidRPr="00E937E2">
              <w:rPr>
                <w:rFonts w:ascii="Arial" w:hAnsi="Arial" w:cs="Arial"/>
                <w:b/>
                <w:bCs/>
              </w:rPr>
              <w:t>he</w:t>
            </w:r>
          </w:p>
          <w:p w14:paraId="752039D5" w14:textId="77777777" w:rsidR="0042239E" w:rsidRPr="00E937E2" w:rsidRDefault="00777085">
            <w:pPr>
              <w:spacing w:before="1" w:line="220" w:lineRule="exact"/>
              <w:ind w:left="461" w:right="193"/>
              <w:rPr>
                <w:rFonts w:ascii="Arial" w:hAnsi="Arial" w:cs="Arial"/>
                <w:b/>
                <w:bCs/>
              </w:rPr>
            </w:pPr>
            <w:r w:rsidRPr="00E937E2">
              <w:rPr>
                <w:rFonts w:ascii="Arial" w:hAnsi="Arial" w:cs="Arial"/>
                <w:b/>
                <w:bCs/>
                <w:spacing w:val="-1"/>
              </w:rPr>
              <w:t>s</w:t>
            </w:r>
            <w:r w:rsidRPr="00E937E2">
              <w:rPr>
                <w:rFonts w:ascii="Arial" w:hAnsi="Arial" w:cs="Arial"/>
                <w:b/>
                <w:bCs/>
              </w:rPr>
              <w:t>cien</w:t>
            </w:r>
            <w:r w:rsidRPr="00E937E2">
              <w:rPr>
                <w:rFonts w:ascii="Arial" w:hAnsi="Arial" w:cs="Arial"/>
                <w:b/>
                <w:bCs/>
                <w:spacing w:val="1"/>
              </w:rPr>
              <w:t>t</w:t>
            </w:r>
            <w:r w:rsidRPr="00E937E2">
              <w:rPr>
                <w:rFonts w:ascii="Arial" w:hAnsi="Arial" w:cs="Arial"/>
                <w:b/>
                <w:bCs/>
              </w:rPr>
              <w:t>ific</w:t>
            </w:r>
            <w:r w:rsidRPr="00E937E2">
              <w:rPr>
                <w:rFonts w:ascii="Arial" w:hAnsi="Arial" w:cs="Arial"/>
                <w:b/>
                <w:bCs/>
                <w:spacing w:val="-8"/>
              </w:rPr>
              <w:t xml:space="preserve"> </w:t>
            </w:r>
            <w:r w:rsidRPr="00E937E2">
              <w:rPr>
                <w:rFonts w:ascii="Arial" w:hAnsi="Arial" w:cs="Arial"/>
                <w:b/>
                <w:bCs/>
              </w:rPr>
              <w:t>c</w:t>
            </w:r>
            <w:r w:rsidRPr="00E937E2">
              <w:rPr>
                <w:rFonts w:ascii="Arial" w:hAnsi="Arial" w:cs="Arial"/>
                <w:b/>
                <w:bCs/>
                <w:spacing w:val="1"/>
              </w:rPr>
              <w:t>o</w:t>
            </w:r>
            <w:r w:rsidRPr="00E937E2">
              <w:rPr>
                <w:rFonts w:ascii="Arial" w:hAnsi="Arial" w:cs="Arial"/>
                <w:b/>
                <w:bCs/>
                <w:spacing w:val="2"/>
              </w:rPr>
              <w:t>mm</w:t>
            </w:r>
            <w:r w:rsidRPr="00E937E2">
              <w:rPr>
                <w:rFonts w:ascii="Arial" w:hAnsi="Arial" w:cs="Arial"/>
                <w:b/>
                <w:bCs/>
              </w:rPr>
              <w:t>u</w:t>
            </w:r>
            <w:r w:rsidRPr="00E937E2">
              <w:rPr>
                <w:rFonts w:ascii="Arial" w:hAnsi="Arial" w:cs="Arial"/>
                <w:b/>
                <w:bCs/>
                <w:spacing w:val="-1"/>
              </w:rPr>
              <w:t>n</w:t>
            </w:r>
            <w:r w:rsidRPr="00E937E2">
              <w:rPr>
                <w:rFonts w:ascii="Arial" w:hAnsi="Arial" w:cs="Arial"/>
                <w:b/>
                <w:bCs/>
              </w:rPr>
              <w:t>it</w:t>
            </w:r>
            <w:r w:rsidRPr="00E937E2">
              <w:rPr>
                <w:rFonts w:ascii="Arial" w:hAnsi="Arial" w:cs="Arial"/>
                <w:b/>
                <w:bCs/>
                <w:spacing w:val="1"/>
              </w:rPr>
              <w:t>y</w:t>
            </w:r>
            <w:r w:rsidRPr="00E937E2">
              <w:rPr>
                <w:rFonts w:ascii="Arial" w:hAnsi="Arial" w:cs="Arial"/>
                <w:b/>
                <w:bCs/>
              </w:rPr>
              <w:t>.</w:t>
            </w:r>
            <w:r w:rsidRPr="00E937E2">
              <w:rPr>
                <w:rFonts w:ascii="Arial" w:hAnsi="Arial" w:cs="Arial"/>
                <w:b/>
                <w:bCs/>
                <w:spacing w:val="-9"/>
              </w:rPr>
              <w:t xml:space="preserve"> </w:t>
            </w:r>
            <w:r w:rsidRPr="00E937E2">
              <w:rPr>
                <w:rFonts w:ascii="Arial" w:hAnsi="Arial" w:cs="Arial"/>
                <w:b/>
                <w:bCs/>
              </w:rPr>
              <w:t xml:space="preserve">A </w:t>
            </w:r>
            <w:r w:rsidRPr="00E937E2">
              <w:rPr>
                <w:rFonts w:ascii="Arial" w:hAnsi="Arial" w:cs="Arial"/>
                <w:b/>
                <w:bCs/>
                <w:spacing w:val="2"/>
              </w:rPr>
              <w:t>m</w:t>
            </w:r>
            <w:r w:rsidRPr="00E937E2">
              <w:rPr>
                <w:rFonts w:ascii="Arial" w:hAnsi="Arial" w:cs="Arial"/>
                <w:b/>
                <w:bCs/>
              </w:rPr>
              <w:t>in</w:t>
            </w:r>
            <w:r w:rsidRPr="00E937E2">
              <w:rPr>
                <w:rFonts w:ascii="Arial" w:hAnsi="Arial" w:cs="Arial"/>
                <w:b/>
                <w:bCs/>
                <w:spacing w:val="-1"/>
              </w:rPr>
              <w:t>i</w:t>
            </w:r>
            <w:r w:rsidRPr="00E937E2">
              <w:rPr>
                <w:rFonts w:ascii="Arial" w:hAnsi="Arial" w:cs="Arial"/>
                <w:b/>
                <w:bCs/>
                <w:spacing w:val="2"/>
              </w:rPr>
              <w:t>m</w:t>
            </w:r>
            <w:r w:rsidRPr="00E937E2">
              <w:rPr>
                <w:rFonts w:ascii="Arial" w:hAnsi="Arial" w:cs="Arial"/>
                <w:b/>
                <w:bCs/>
              </w:rPr>
              <w:t>um</w:t>
            </w:r>
            <w:r w:rsidRPr="00E937E2">
              <w:rPr>
                <w:rFonts w:ascii="Arial" w:hAnsi="Arial" w:cs="Arial"/>
                <w:b/>
                <w:bCs/>
                <w:spacing w:val="-6"/>
              </w:rPr>
              <w:t xml:space="preserve"> </w:t>
            </w:r>
            <w:r w:rsidRPr="00E937E2">
              <w:rPr>
                <w:rFonts w:ascii="Arial" w:hAnsi="Arial" w:cs="Arial"/>
                <w:b/>
                <w:bCs/>
                <w:spacing w:val="1"/>
              </w:rPr>
              <w:t>o</w:t>
            </w:r>
            <w:r w:rsidRPr="00E937E2">
              <w:rPr>
                <w:rFonts w:ascii="Arial" w:hAnsi="Arial" w:cs="Arial"/>
                <w:b/>
                <w:bCs/>
              </w:rPr>
              <w:t>f</w:t>
            </w:r>
            <w:r w:rsidRPr="00E937E2">
              <w:rPr>
                <w:rFonts w:ascii="Arial" w:hAnsi="Arial" w:cs="Arial"/>
                <w:b/>
                <w:bCs/>
                <w:spacing w:val="-3"/>
              </w:rPr>
              <w:t xml:space="preserve"> </w:t>
            </w:r>
            <w:r w:rsidRPr="00E937E2">
              <w:rPr>
                <w:rFonts w:ascii="Arial" w:hAnsi="Arial" w:cs="Arial"/>
                <w:b/>
                <w:bCs/>
                <w:spacing w:val="3"/>
              </w:rPr>
              <w:t>3</w:t>
            </w:r>
            <w:r w:rsidRPr="00E937E2">
              <w:rPr>
                <w:rFonts w:ascii="Arial" w:hAnsi="Arial" w:cs="Arial"/>
                <w:b/>
                <w:bCs/>
                <w:spacing w:val="-2"/>
              </w:rPr>
              <w:t>-</w:t>
            </w:r>
            <w:r w:rsidRPr="00E937E2">
              <w:rPr>
                <w:rFonts w:ascii="Arial" w:hAnsi="Arial" w:cs="Arial"/>
                <w:b/>
                <w:bCs/>
              </w:rPr>
              <w:t>4</w:t>
            </w:r>
            <w:r w:rsidRPr="00E937E2">
              <w:rPr>
                <w:rFonts w:ascii="Arial" w:hAnsi="Arial" w:cs="Arial"/>
                <w:b/>
                <w:bCs/>
                <w:spacing w:val="-2"/>
              </w:rPr>
              <w:t xml:space="preserve"> </w:t>
            </w:r>
            <w:r w:rsidRPr="00E937E2">
              <w:rPr>
                <w:rFonts w:ascii="Arial" w:hAnsi="Arial" w:cs="Arial"/>
                <w:b/>
                <w:bCs/>
                <w:spacing w:val="-1"/>
              </w:rPr>
              <w:t>s</w:t>
            </w:r>
            <w:r w:rsidRPr="00E937E2">
              <w:rPr>
                <w:rFonts w:ascii="Arial" w:hAnsi="Arial" w:cs="Arial"/>
                <w:b/>
                <w:bCs/>
              </w:rPr>
              <w:t>en</w:t>
            </w:r>
            <w:r w:rsidRPr="00E937E2">
              <w:rPr>
                <w:rFonts w:ascii="Arial" w:hAnsi="Arial" w:cs="Arial"/>
                <w:b/>
                <w:bCs/>
                <w:spacing w:val="1"/>
              </w:rPr>
              <w:t>t</w:t>
            </w:r>
            <w:r w:rsidRPr="00E937E2">
              <w:rPr>
                <w:rFonts w:ascii="Arial" w:hAnsi="Arial" w:cs="Arial"/>
                <w:b/>
                <w:bCs/>
              </w:rPr>
              <w:t>enc</w:t>
            </w:r>
            <w:r w:rsidRPr="00E937E2">
              <w:rPr>
                <w:rFonts w:ascii="Arial" w:hAnsi="Arial" w:cs="Arial"/>
                <w:b/>
                <w:bCs/>
                <w:spacing w:val="1"/>
              </w:rPr>
              <w:t>e</w:t>
            </w:r>
            <w:r w:rsidRPr="00E937E2">
              <w:rPr>
                <w:rFonts w:ascii="Arial" w:hAnsi="Arial" w:cs="Arial"/>
                <w:b/>
                <w:bCs/>
              </w:rPr>
              <w:t>s</w:t>
            </w:r>
            <w:r w:rsidRPr="00E937E2">
              <w:rPr>
                <w:rFonts w:ascii="Arial" w:hAnsi="Arial" w:cs="Arial"/>
                <w:b/>
                <w:bCs/>
                <w:spacing w:val="-8"/>
              </w:rPr>
              <w:t xml:space="preserve"> </w:t>
            </w:r>
            <w:r w:rsidRPr="00E937E2">
              <w:rPr>
                <w:rFonts w:ascii="Arial" w:hAnsi="Arial" w:cs="Arial"/>
                <w:b/>
                <w:bCs/>
                <w:spacing w:val="2"/>
              </w:rPr>
              <w:t>m</w:t>
            </w:r>
            <w:r w:rsidRPr="00E937E2">
              <w:rPr>
                <w:rFonts w:ascii="Arial" w:hAnsi="Arial" w:cs="Arial"/>
                <w:b/>
                <w:bCs/>
                <w:spacing w:val="1"/>
              </w:rPr>
              <w:t>a</w:t>
            </w:r>
            <w:r w:rsidRPr="00E937E2">
              <w:rPr>
                <w:rFonts w:ascii="Arial" w:hAnsi="Arial" w:cs="Arial"/>
                <w:b/>
                <w:bCs/>
              </w:rPr>
              <w:t>y be</w:t>
            </w:r>
            <w:r w:rsidRPr="00E937E2">
              <w:rPr>
                <w:rFonts w:ascii="Arial" w:hAnsi="Arial" w:cs="Arial"/>
                <w:b/>
                <w:bCs/>
                <w:spacing w:val="-2"/>
              </w:rPr>
              <w:t xml:space="preserve"> </w:t>
            </w:r>
            <w:r w:rsidRPr="00E937E2">
              <w:rPr>
                <w:rFonts w:ascii="Arial" w:hAnsi="Arial" w:cs="Arial"/>
                <w:b/>
                <w:bCs/>
              </w:rPr>
              <w:t>r</w:t>
            </w:r>
            <w:r w:rsidRPr="00E937E2">
              <w:rPr>
                <w:rFonts w:ascii="Arial" w:hAnsi="Arial" w:cs="Arial"/>
                <w:b/>
                <w:bCs/>
                <w:spacing w:val="1"/>
              </w:rPr>
              <w:t>e</w:t>
            </w:r>
            <w:r w:rsidRPr="00E937E2">
              <w:rPr>
                <w:rFonts w:ascii="Arial" w:hAnsi="Arial" w:cs="Arial"/>
                <w:b/>
                <w:bCs/>
              </w:rPr>
              <w:t>q</w:t>
            </w:r>
            <w:r w:rsidRPr="00E937E2">
              <w:rPr>
                <w:rFonts w:ascii="Arial" w:hAnsi="Arial" w:cs="Arial"/>
                <w:b/>
                <w:bCs/>
                <w:spacing w:val="-1"/>
              </w:rPr>
              <w:t>u</w:t>
            </w:r>
            <w:r w:rsidRPr="00E937E2">
              <w:rPr>
                <w:rFonts w:ascii="Arial" w:hAnsi="Arial" w:cs="Arial"/>
                <w:b/>
                <w:bCs/>
              </w:rPr>
              <w:t>ired</w:t>
            </w:r>
            <w:r w:rsidRPr="00E937E2">
              <w:rPr>
                <w:rFonts w:ascii="Arial" w:hAnsi="Arial" w:cs="Arial"/>
                <w:b/>
                <w:bCs/>
                <w:spacing w:val="-7"/>
              </w:rPr>
              <w:t xml:space="preserve"> </w:t>
            </w:r>
            <w:r w:rsidRPr="00E937E2">
              <w:rPr>
                <w:rFonts w:ascii="Arial" w:hAnsi="Arial" w:cs="Arial"/>
                <w:b/>
                <w:bCs/>
                <w:spacing w:val="1"/>
              </w:rPr>
              <w:t>fo</w:t>
            </w:r>
            <w:r w:rsidRPr="00E937E2">
              <w:rPr>
                <w:rFonts w:ascii="Arial" w:hAnsi="Arial" w:cs="Arial"/>
                <w:b/>
                <w:bCs/>
              </w:rPr>
              <w:t>r</w:t>
            </w:r>
            <w:r w:rsidRPr="00E937E2">
              <w:rPr>
                <w:rFonts w:ascii="Arial" w:hAnsi="Arial" w:cs="Arial"/>
                <w:b/>
                <w:bCs/>
                <w:spacing w:val="-2"/>
              </w:rPr>
              <w:t xml:space="preserve"> </w:t>
            </w:r>
            <w:r w:rsidRPr="00E937E2">
              <w:rPr>
                <w:rFonts w:ascii="Arial" w:hAnsi="Arial" w:cs="Arial"/>
                <w:b/>
                <w:bCs/>
                <w:spacing w:val="1"/>
              </w:rPr>
              <w:t>t</w:t>
            </w:r>
            <w:r w:rsidRPr="00E937E2">
              <w:rPr>
                <w:rFonts w:ascii="Arial" w:hAnsi="Arial" w:cs="Arial"/>
                <w:b/>
                <w:bCs/>
              </w:rPr>
              <w:t>his</w:t>
            </w:r>
            <w:r w:rsidRPr="00E937E2">
              <w:rPr>
                <w:rFonts w:ascii="Arial" w:hAnsi="Arial" w:cs="Arial"/>
                <w:b/>
                <w:bCs/>
                <w:spacing w:val="-4"/>
              </w:rPr>
              <w:t xml:space="preserve"> </w:t>
            </w:r>
            <w:r w:rsidRPr="00E937E2">
              <w:rPr>
                <w:rFonts w:ascii="Arial" w:hAnsi="Arial" w:cs="Arial"/>
                <w:b/>
                <w:bCs/>
              </w:rPr>
              <w:t>p</w:t>
            </w:r>
            <w:r w:rsidRPr="00E937E2">
              <w:rPr>
                <w:rFonts w:ascii="Arial" w:hAnsi="Arial" w:cs="Arial"/>
                <w:b/>
                <w:bCs/>
                <w:spacing w:val="1"/>
              </w:rPr>
              <w:t>a</w:t>
            </w:r>
            <w:r w:rsidRPr="00E937E2">
              <w:rPr>
                <w:rFonts w:ascii="Arial" w:hAnsi="Arial" w:cs="Arial"/>
                <w:b/>
                <w:bCs/>
              </w:rPr>
              <w:t>r</w:t>
            </w:r>
            <w:r w:rsidRPr="00E937E2">
              <w:rPr>
                <w:rFonts w:ascii="Arial" w:hAnsi="Arial" w:cs="Arial"/>
                <w:b/>
                <w:bCs/>
                <w:spacing w:val="1"/>
              </w:rPr>
              <w:t>t</w:t>
            </w:r>
            <w:r w:rsidRPr="00E937E2">
              <w:rPr>
                <w:rFonts w:ascii="Arial" w:hAnsi="Arial" w:cs="Arial"/>
                <w:b/>
                <w:bCs/>
              </w:rPr>
              <w:t>.</w:t>
            </w:r>
          </w:p>
        </w:tc>
        <w:tc>
          <w:tcPr>
            <w:tcW w:w="4459" w:type="dxa"/>
            <w:gridSpan w:val="3"/>
            <w:tcBorders>
              <w:top w:val="single" w:sz="5" w:space="0" w:color="000000"/>
              <w:left w:val="single" w:sz="5" w:space="0" w:color="000000"/>
              <w:bottom w:val="single" w:sz="5" w:space="0" w:color="000000"/>
              <w:right w:val="single" w:sz="5" w:space="0" w:color="000000"/>
            </w:tcBorders>
          </w:tcPr>
          <w:p w14:paraId="705799D6" w14:textId="77777777" w:rsidR="0042239E" w:rsidRPr="00E937E2" w:rsidRDefault="00777085">
            <w:pPr>
              <w:spacing w:before="2" w:line="220" w:lineRule="exact"/>
              <w:ind w:left="102" w:right="194"/>
              <w:rPr>
                <w:rFonts w:ascii="Arial" w:hAnsi="Arial" w:cs="Arial"/>
                <w:b/>
                <w:bCs/>
              </w:rPr>
            </w:pPr>
            <w:r w:rsidRPr="00E937E2">
              <w:rPr>
                <w:rFonts w:ascii="Arial" w:hAnsi="Arial" w:cs="Arial"/>
                <w:b/>
                <w:bCs/>
                <w:spacing w:val="-1"/>
              </w:rPr>
              <w:t>E</w:t>
            </w:r>
            <w:r w:rsidRPr="00E937E2">
              <w:rPr>
                <w:rFonts w:ascii="Arial" w:hAnsi="Arial" w:cs="Arial"/>
                <w:b/>
                <w:bCs/>
                <w:spacing w:val="1"/>
              </w:rPr>
              <w:t>a</w:t>
            </w:r>
            <w:r w:rsidRPr="00E937E2">
              <w:rPr>
                <w:rFonts w:ascii="Arial" w:hAnsi="Arial" w:cs="Arial"/>
                <w:b/>
                <w:bCs/>
              </w:rPr>
              <w:t>r</w:t>
            </w:r>
            <w:r w:rsidRPr="00E937E2">
              <w:rPr>
                <w:rFonts w:ascii="Arial" w:hAnsi="Arial" w:cs="Arial"/>
                <w:b/>
                <w:bCs/>
                <w:spacing w:val="1"/>
              </w:rPr>
              <w:t>t</w:t>
            </w:r>
            <w:r w:rsidRPr="00E937E2">
              <w:rPr>
                <w:rFonts w:ascii="Arial" w:hAnsi="Arial" w:cs="Arial"/>
                <w:b/>
                <w:bCs/>
              </w:rPr>
              <w:t>hw</w:t>
            </w:r>
            <w:r w:rsidRPr="00E937E2">
              <w:rPr>
                <w:rFonts w:ascii="Arial" w:hAnsi="Arial" w:cs="Arial"/>
                <w:b/>
                <w:bCs/>
                <w:spacing w:val="1"/>
              </w:rPr>
              <w:t>o</w:t>
            </w:r>
            <w:r w:rsidRPr="00E937E2">
              <w:rPr>
                <w:rFonts w:ascii="Arial" w:hAnsi="Arial" w:cs="Arial"/>
                <w:b/>
                <w:bCs/>
              </w:rPr>
              <w:t>r</w:t>
            </w:r>
            <w:r w:rsidRPr="00E937E2">
              <w:rPr>
                <w:rFonts w:ascii="Arial" w:hAnsi="Arial" w:cs="Arial"/>
                <w:b/>
                <w:bCs/>
                <w:spacing w:val="2"/>
              </w:rPr>
              <w:t>m</w:t>
            </w:r>
            <w:r w:rsidRPr="00E937E2">
              <w:rPr>
                <w:rFonts w:ascii="Arial" w:hAnsi="Arial" w:cs="Arial"/>
                <w:b/>
                <w:bCs/>
              </w:rPr>
              <w:t>s</w:t>
            </w:r>
            <w:r w:rsidRPr="00E937E2">
              <w:rPr>
                <w:rFonts w:ascii="Arial" w:hAnsi="Arial" w:cs="Arial"/>
                <w:b/>
                <w:bCs/>
                <w:spacing w:val="-11"/>
              </w:rPr>
              <w:t xml:space="preserve"> </w:t>
            </w:r>
            <w:r w:rsidRPr="00E937E2">
              <w:rPr>
                <w:rFonts w:ascii="Arial" w:hAnsi="Arial" w:cs="Arial"/>
                <w:b/>
                <w:bCs/>
                <w:spacing w:val="1"/>
              </w:rPr>
              <w:t>a</w:t>
            </w:r>
            <w:r w:rsidRPr="00E937E2">
              <w:rPr>
                <w:rFonts w:ascii="Arial" w:hAnsi="Arial" w:cs="Arial"/>
                <w:b/>
                <w:bCs/>
              </w:rPr>
              <w:t>re</w:t>
            </w:r>
            <w:r w:rsidRPr="00E937E2">
              <w:rPr>
                <w:rFonts w:ascii="Arial" w:hAnsi="Arial" w:cs="Arial"/>
                <w:b/>
                <w:bCs/>
                <w:spacing w:val="-2"/>
              </w:rPr>
              <w:t xml:space="preserve"> </w:t>
            </w:r>
            <w:r w:rsidRPr="00E937E2">
              <w:rPr>
                <w:rFonts w:ascii="Arial" w:hAnsi="Arial" w:cs="Arial"/>
                <w:b/>
                <w:bCs/>
              </w:rPr>
              <w:t>c</w:t>
            </w:r>
            <w:r w:rsidRPr="00E937E2">
              <w:rPr>
                <w:rFonts w:ascii="Arial" w:hAnsi="Arial" w:cs="Arial"/>
                <w:b/>
                <w:bCs/>
                <w:spacing w:val="1"/>
              </w:rPr>
              <w:t>r</w:t>
            </w:r>
            <w:r w:rsidRPr="00E937E2">
              <w:rPr>
                <w:rFonts w:ascii="Arial" w:hAnsi="Arial" w:cs="Arial"/>
                <w:b/>
                <w:bCs/>
              </w:rPr>
              <w:t>uci</w:t>
            </w:r>
            <w:r w:rsidRPr="00E937E2">
              <w:rPr>
                <w:rFonts w:ascii="Arial" w:hAnsi="Arial" w:cs="Arial"/>
                <w:b/>
                <w:bCs/>
                <w:spacing w:val="1"/>
              </w:rPr>
              <w:t>a</w:t>
            </w:r>
            <w:r w:rsidRPr="00E937E2">
              <w:rPr>
                <w:rFonts w:ascii="Arial" w:hAnsi="Arial" w:cs="Arial"/>
                <w:b/>
                <w:bCs/>
              </w:rPr>
              <w:t>l</w:t>
            </w:r>
            <w:r w:rsidRPr="00E937E2">
              <w:rPr>
                <w:rFonts w:ascii="Arial" w:hAnsi="Arial" w:cs="Arial"/>
                <w:b/>
                <w:bCs/>
                <w:spacing w:val="-6"/>
              </w:rPr>
              <w:t xml:space="preserve"> </w:t>
            </w:r>
            <w:r w:rsidRPr="00E937E2">
              <w:rPr>
                <w:rFonts w:ascii="Arial" w:hAnsi="Arial" w:cs="Arial"/>
                <w:b/>
                <w:bCs/>
                <w:spacing w:val="1"/>
              </w:rPr>
              <w:t>fo</w:t>
            </w:r>
            <w:r w:rsidRPr="00E937E2">
              <w:rPr>
                <w:rFonts w:ascii="Arial" w:hAnsi="Arial" w:cs="Arial"/>
                <w:b/>
                <w:bCs/>
              </w:rPr>
              <w:t>r</w:t>
            </w:r>
            <w:r w:rsidRPr="00E937E2">
              <w:rPr>
                <w:rFonts w:ascii="Arial" w:hAnsi="Arial" w:cs="Arial"/>
                <w:b/>
                <w:bCs/>
                <w:spacing w:val="-5"/>
              </w:rPr>
              <w:t xml:space="preserve"> </w:t>
            </w:r>
            <w:r w:rsidRPr="00E937E2">
              <w:rPr>
                <w:rFonts w:ascii="Arial" w:hAnsi="Arial" w:cs="Arial"/>
                <w:b/>
                <w:bCs/>
                <w:spacing w:val="-1"/>
              </w:rPr>
              <w:t>s</w:t>
            </w:r>
            <w:r w:rsidRPr="00E937E2">
              <w:rPr>
                <w:rFonts w:ascii="Arial" w:hAnsi="Arial" w:cs="Arial"/>
                <w:b/>
                <w:bCs/>
                <w:spacing w:val="1"/>
              </w:rPr>
              <w:t>o</w:t>
            </w:r>
            <w:r w:rsidRPr="00E937E2">
              <w:rPr>
                <w:rFonts w:ascii="Arial" w:hAnsi="Arial" w:cs="Arial"/>
                <w:b/>
                <w:bCs/>
              </w:rPr>
              <w:t>il</w:t>
            </w:r>
            <w:r w:rsidRPr="00E937E2">
              <w:rPr>
                <w:rFonts w:ascii="Arial" w:hAnsi="Arial" w:cs="Arial"/>
                <w:b/>
                <w:bCs/>
                <w:spacing w:val="-3"/>
              </w:rPr>
              <w:t xml:space="preserve"> </w:t>
            </w:r>
            <w:r w:rsidRPr="00E937E2">
              <w:rPr>
                <w:rFonts w:ascii="Arial" w:hAnsi="Arial" w:cs="Arial"/>
                <w:b/>
                <w:bCs/>
              </w:rPr>
              <w:t>he</w:t>
            </w:r>
            <w:r w:rsidRPr="00E937E2">
              <w:rPr>
                <w:rFonts w:ascii="Arial" w:hAnsi="Arial" w:cs="Arial"/>
                <w:b/>
                <w:bCs/>
                <w:spacing w:val="1"/>
              </w:rPr>
              <w:t>a</w:t>
            </w:r>
            <w:r w:rsidRPr="00E937E2">
              <w:rPr>
                <w:rFonts w:ascii="Arial" w:hAnsi="Arial" w:cs="Arial"/>
                <w:b/>
                <w:bCs/>
              </w:rPr>
              <w:t>lth,</w:t>
            </w:r>
            <w:r w:rsidRPr="00E937E2">
              <w:rPr>
                <w:rFonts w:ascii="Arial" w:hAnsi="Arial" w:cs="Arial"/>
                <w:b/>
                <w:bCs/>
                <w:spacing w:val="-6"/>
              </w:rPr>
              <w:t xml:space="preserve"> </w:t>
            </w:r>
            <w:r w:rsidRPr="00E937E2">
              <w:rPr>
                <w:rFonts w:ascii="Arial" w:hAnsi="Arial" w:cs="Arial"/>
                <w:b/>
                <w:bCs/>
              </w:rPr>
              <w:t>pla</w:t>
            </w:r>
            <w:r w:rsidRPr="00E937E2">
              <w:rPr>
                <w:rFonts w:ascii="Arial" w:hAnsi="Arial" w:cs="Arial"/>
                <w:b/>
                <w:bCs/>
                <w:spacing w:val="1"/>
              </w:rPr>
              <w:t>y</w:t>
            </w:r>
            <w:r w:rsidRPr="00E937E2">
              <w:rPr>
                <w:rFonts w:ascii="Arial" w:hAnsi="Arial" w:cs="Arial"/>
                <w:b/>
                <w:bCs/>
              </w:rPr>
              <w:t>ing</w:t>
            </w:r>
            <w:r w:rsidRPr="00E937E2">
              <w:rPr>
                <w:rFonts w:ascii="Arial" w:hAnsi="Arial" w:cs="Arial"/>
                <w:b/>
                <w:bCs/>
                <w:spacing w:val="-5"/>
              </w:rPr>
              <w:t xml:space="preserve"> </w:t>
            </w:r>
            <w:r w:rsidRPr="00E937E2">
              <w:rPr>
                <w:rFonts w:ascii="Arial" w:hAnsi="Arial" w:cs="Arial"/>
                <w:b/>
                <w:bCs/>
              </w:rPr>
              <w:t xml:space="preserve">a </w:t>
            </w:r>
            <w:r w:rsidRPr="00E937E2">
              <w:rPr>
                <w:rFonts w:ascii="Arial" w:hAnsi="Arial" w:cs="Arial"/>
                <w:b/>
                <w:bCs/>
                <w:spacing w:val="1"/>
              </w:rPr>
              <w:t>v</w:t>
            </w:r>
            <w:r w:rsidRPr="00E937E2">
              <w:rPr>
                <w:rFonts w:ascii="Arial" w:hAnsi="Arial" w:cs="Arial"/>
                <w:b/>
                <w:bCs/>
              </w:rPr>
              <w:t>it</w:t>
            </w:r>
            <w:r w:rsidRPr="00E937E2">
              <w:rPr>
                <w:rFonts w:ascii="Arial" w:hAnsi="Arial" w:cs="Arial"/>
                <w:b/>
                <w:bCs/>
                <w:spacing w:val="1"/>
              </w:rPr>
              <w:t>a</w:t>
            </w:r>
            <w:r w:rsidRPr="00E937E2">
              <w:rPr>
                <w:rFonts w:ascii="Arial" w:hAnsi="Arial" w:cs="Arial"/>
                <w:b/>
                <w:bCs/>
              </w:rPr>
              <w:t>l</w:t>
            </w:r>
            <w:r w:rsidRPr="00E937E2">
              <w:rPr>
                <w:rFonts w:ascii="Arial" w:hAnsi="Arial" w:cs="Arial"/>
                <w:b/>
                <w:bCs/>
                <w:spacing w:val="-4"/>
              </w:rPr>
              <w:t xml:space="preserve"> </w:t>
            </w:r>
            <w:r w:rsidRPr="00E937E2">
              <w:rPr>
                <w:rFonts w:ascii="Arial" w:hAnsi="Arial" w:cs="Arial"/>
                <w:b/>
                <w:bCs/>
                <w:spacing w:val="-2"/>
              </w:rPr>
              <w:t>r</w:t>
            </w:r>
            <w:r w:rsidRPr="00E937E2">
              <w:rPr>
                <w:rFonts w:ascii="Arial" w:hAnsi="Arial" w:cs="Arial"/>
                <w:b/>
                <w:bCs/>
                <w:spacing w:val="-1"/>
              </w:rPr>
              <w:t>o</w:t>
            </w:r>
            <w:r w:rsidRPr="00E937E2">
              <w:rPr>
                <w:rFonts w:ascii="Arial" w:hAnsi="Arial" w:cs="Arial"/>
                <w:b/>
                <w:bCs/>
              </w:rPr>
              <w:t>le</w:t>
            </w:r>
            <w:r w:rsidRPr="00E937E2">
              <w:rPr>
                <w:rFonts w:ascii="Arial" w:hAnsi="Arial" w:cs="Arial"/>
                <w:b/>
                <w:bCs/>
                <w:spacing w:val="-3"/>
              </w:rPr>
              <w:t xml:space="preserve"> </w:t>
            </w:r>
            <w:r w:rsidRPr="00E937E2">
              <w:rPr>
                <w:rFonts w:ascii="Arial" w:hAnsi="Arial" w:cs="Arial"/>
                <w:b/>
                <w:bCs/>
              </w:rPr>
              <w:t>in n</w:t>
            </w:r>
            <w:r w:rsidRPr="00E937E2">
              <w:rPr>
                <w:rFonts w:ascii="Arial" w:hAnsi="Arial" w:cs="Arial"/>
                <w:b/>
                <w:bCs/>
                <w:spacing w:val="-1"/>
              </w:rPr>
              <w:t>u</w:t>
            </w:r>
            <w:r w:rsidRPr="00E937E2">
              <w:rPr>
                <w:rFonts w:ascii="Arial" w:hAnsi="Arial" w:cs="Arial"/>
                <w:b/>
                <w:bCs/>
                <w:spacing w:val="1"/>
              </w:rPr>
              <w:t>t</w:t>
            </w:r>
            <w:r w:rsidRPr="00E937E2">
              <w:rPr>
                <w:rFonts w:ascii="Arial" w:hAnsi="Arial" w:cs="Arial"/>
                <w:b/>
                <w:bCs/>
              </w:rPr>
              <w:t>rient</w:t>
            </w:r>
            <w:r w:rsidRPr="00E937E2">
              <w:rPr>
                <w:rFonts w:ascii="Arial" w:hAnsi="Arial" w:cs="Arial"/>
                <w:b/>
                <w:bCs/>
                <w:spacing w:val="-6"/>
              </w:rPr>
              <w:t xml:space="preserve"> </w:t>
            </w:r>
            <w:r w:rsidRPr="00E937E2">
              <w:rPr>
                <w:rFonts w:ascii="Arial" w:hAnsi="Arial" w:cs="Arial"/>
                <w:b/>
                <w:bCs/>
              </w:rPr>
              <w:t>c</w:t>
            </w:r>
            <w:r w:rsidRPr="00E937E2">
              <w:rPr>
                <w:rFonts w:ascii="Arial" w:hAnsi="Arial" w:cs="Arial"/>
                <w:b/>
                <w:bCs/>
                <w:spacing w:val="1"/>
              </w:rPr>
              <w:t>y</w:t>
            </w:r>
            <w:r w:rsidRPr="00E937E2">
              <w:rPr>
                <w:rFonts w:ascii="Arial" w:hAnsi="Arial" w:cs="Arial"/>
                <w:b/>
                <w:bCs/>
              </w:rPr>
              <w:t>clin</w:t>
            </w:r>
            <w:r w:rsidRPr="00E937E2">
              <w:rPr>
                <w:rFonts w:ascii="Arial" w:hAnsi="Arial" w:cs="Arial"/>
                <w:b/>
                <w:bCs/>
                <w:spacing w:val="1"/>
              </w:rPr>
              <w:t>g</w:t>
            </w:r>
            <w:r w:rsidRPr="00E937E2">
              <w:rPr>
                <w:rFonts w:ascii="Arial" w:hAnsi="Arial" w:cs="Arial"/>
                <w:b/>
                <w:bCs/>
              </w:rPr>
              <w:t>,</w:t>
            </w:r>
            <w:r w:rsidRPr="00E937E2">
              <w:rPr>
                <w:rFonts w:ascii="Arial" w:hAnsi="Arial" w:cs="Arial"/>
                <w:b/>
                <w:bCs/>
                <w:spacing w:val="-5"/>
              </w:rPr>
              <w:t xml:space="preserve"> </w:t>
            </w:r>
            <w:r w:rsidRPr="00E937E2">
              <w:rPr>
                <w:rFonts w:ascii="Arial" w:hAnsi="Arial" w:cs="Arial"/>
                <w:b/>
                <w:bCs/>
                <w:spacing w:val="-1"/>
              </w:rPr>
              <w:t>s</w:t>
            </w:r>
            <w:r w:rsidRPr="00E937E2">
              <w:rPr>
                <w:rFonts w:ascii="Arial" w:hAnsi="Arial" w:cs="Arial"/>
                <w:b/>
                <w:bCs/>
                <w:spacing w:val="1"/>
              </w:rPr>
              <w:t>o</w:t>
            </w:r>
            <w:r w:rsidRPr="00E937E2">
              <w:rPr>
                <w:rFonts w:ascii="Arial" w:hAnsi="Arial" w:cs="Arial"/>
                <w:b/>
                <w:bCs/>
              </w:rPr>
              <w:t>il</w:t>
            </w:r>
            <w:r w:rsidRPr="00E937E2">
              <w:rPr>
                <w:rFonts w:ascii="Arial" w:hAnsi="Arial" w:cs="Arial"/>
                <w:b/>
                <w:bCs/>
                <w:spacing w:val="-3"/>
              </w:rPr>
              <w:t xml:space="preserve"> </w:t>
            </w:r>
            <w:r w:rsidRPr="00E937E2">
              <w:rPr>
                <w:rFonts w:ascii="Arial" w:hAnsi="Arial" w:cs="Arial"/>
                <w:b/>
                <w:bCs/>
              </w:rPr>
              <w:t>st</w:t>
            </w:r>
            <w:r w:rsidRPr="00E937E2">
              <w:rPr>
                <w:rFonts w:ascii="Arial" w:hAnsi="Arial" w:cs="Arial"/>
                <w:b/>
                <w:bCs/>
                <w:spacing w:val="1"/>
              </w:rPr>
              <w:t>r</w:t>
            </w:r>
            <w:r w:rsidRPr="00E937E2">
              <w:rPr>
                <w:rFonts w:ascii="Arial" w:hAnsi="Arial" w:cs="Arial"/>
                <w:b/>
                <w:bCs/>
              </w:rPr>
              <w:t>uc</w:t>
            </w:r>
            <w:r w:rsidRPr="00E937E2">
              <w:rPr>
                <w:rFonts w:ascii="Arial" w:hAnsi="Arial" w:cs="Arial"/>
                <w:b/>
                <w:bCs/>
                <w:spacing w:val="1"/>
              </w:rPr>
              <w:t>t</w:t>
            </w:r>
            <w:r w:rsidRPr="00E937E2">
              <w:rPr>
                <w:rFonts w:ascii="Arial" w:hAnsi="Arial" w:cs="Arial"/>
                <w:b/>
                <w:bCs/>
                <w:spacing w:val="2"/>
              </w:rPr>
              <w:t>u</w:t>
            </w:r>
            <w:r w:rsidRPr="00E937E2">
              <w:rPr>
                <w:rFonts w:ascii="Arial" w:hAnsi="Arial" w:cs="Arial"/>
                <w:b/>
                <w:bCs/>
              </w:rPr>
              <w:t>r</w:t>
            </w:r>
            <w:r w:rsidRPr="00E937E2">
              <w:rPr>
                <w:rFonts w:ascii="Arial" w:hAnsi="Arial" w:cs="Arial"/>
                <w:b/>
                <w:bCs/>
                <w:spacing w:val="1"/>
              </w:rPr>
              <w:t>e</w:t>
            </w:r>
            <w:r w:rsidRPr="00E937E2">
              <w:rPr>
                <w:rFonts w:ascii="Arial" w:hAnsi="Arial" w:cs="Arial"/>
                <w:b/>
                <w:bCs/>
              </w:rPr>
              <w:t>,</w:t>
            </w:r>
            <w:r w:rsidRPr="00E937E2">
              <w:rPr>
                <w:rFonts w:ascii="Arial" w:hAnsi="Arial" w:cs="Arial"/>
                <w:b/>
                <w:bCs/>
                <w:spacing w:val="-7"/>
              </w:rPr>
              <w:t xml:space="preserve"> </w:t>
            </w:r>
            <w:r w:rsidRPr="00E937E2">
              <w:rPr>
                <w:rFonts w:ascii="Arial" w:hAnsi="Arial" w:cs="Arial"/>
                <w:b/>
                <w:bCs/>
                <w:spacing w:val="1"/>
              </w:rPr>
              <w:t>a</w:t>
            </w:r>
            <w:r w:rsidRPr="00E937E2">
              <w:rPr>
                <w:rFonts w:ascii="Arial" w:hAnsi="Arial" w:cs="Arial"/>
                <w:b/>
                <w:bCs/>
              </w:rPr>
              <w:t>nd</w:t>
            </w:r>
            <w:r w:rsidRPr="00E937E2">
              <w:rPr>
                <w:rFonts w:ascii="Arial" w:hAnsi="Arial" w:cs="Arial"/>
                <w:b/>
                <w:bCs/>
                <w:spacing w:val="-4"/>
              </w:rPr>
              <w:t xml:space="preserve"> </w:t>
            </w:r>
            <w:r w:rsidRPr="00E937E2">
              <w:rPr>
                <w:rFonts w:ascii="Arial" w:hAnsi="Arial" w:cs="Arial"/>
                <w:b/>
                <w:bCs/>
                <w:spacing w:val="1"/>
              </w:rPr>
              <w:t>o</w:t>
            </w:r>
            <w:r w:rsidRPr="00E937E2">
              <w:rPr>
                <w:rFonts w:ascii="Arial" w:hAnsi="Arial" w:cs="Arial"/>
                <w:b/>
                <w:bCs/>
              </w:rPr>
              <w:t>r</w:t>
            </w:r>
            <w:r w:rsidRPr="00E937E2">
              <w:rPr>
                <w:rFonts w:ascii="Arial" w:hAnsi="Arial" w:cs="Arial"/>
                <w:b/>
                <w:bCs/>
                <w:spacing w:val="1"/>
              </w:rPr>
              <w:t>ga</w:t>
            </w:r>
            <w:r w:rsidRPr="00E937E2">
              <w:rPr>
                <w:rFonts w:ascii="Arial" w:hAnsi="Arial" w:cs="Arial"/>
                <w:b/>
                <w:bCs/>
              </w:rPr>
              <w:t>nic</w:t>
            </w:r>
            <w:r w:rsidRPr="00E937E2">
              <w:rPr>
                <w:rFonts w:ascii="Arial" w:hAnsi="Arial" w:cs="Arial"/>
                <w:b/>
                <w:bCs/>
                <w:spacing w:val="-6"/>
              </w:rPr>
              <w:t xml:space="preserve"> </w:t>
            </w:r>
            <w:r w:rsidRPr="00E937E2">
              <w:rPr>
                <w:rFonts w:ascii="Arial" w:hAnsi="Arial" w:cs="Arial"/>
                <w:b/>
                <w:bCs/>
              </w:rPr>
              <w:t>m</w:t>
            </w:r>
            <w:r w:rsidRPr="00E937E2">
              <w:rPr>
                <w:rFonts w:ascii="Arial" w:hAnsi="Arial" w:cs="Arial"/>
                <w:b/>
                <w:bCs/>
                <w:spacing w:val="1"/>
              </w:rPr>
              <w:t>att</w:t>
            </w:r>
            <w:r w:rsidRPr="00E937E2">
              <w:rPr>
                <w:rFonts w:ascii="Arial" w:hAnsi="Arial" w:cs="Arial"/>
                <w:b/>
                <w:bCs/>
              </w:rPr>
              <w:t>er dec</w:t>
            </w:r>
            <w:r w:rsidRPr="00E937E2">
              <w:rPr>
                <w:rFonts w:ascii="Arial" w:hAnsi="Arial" w:cs="Arial"/>
                <w:b/>
                <w:bCs/>
                <w:spacing w:val="1"/>
              </w:rPr>
              <w:t>o</w:t>
            </w:r>
            <w:r w:rsidRPr="00E937E2">
              <w:rPr>
                <w:rFonts w:ascii="Arial" w:hAnsi="Arial" w:cs="Arial"/>
                <w:b/>
                <w:bCs/>
                <w:spacing w:val="2"/>
              </w:rPr>
              <w:t>m</w:t>
            </w:r>
            <w:r w:rsidRPr="00E937E2">
              <w:rPr>
                <w:rFonts w:ascii="Arial" w:hAnsi="Arial" w:cs="Arial"/>
                <w:b/>
                <w:bCs/>
              </w:rPr>
              <w:t>p</w:t>
            </w:r>
            <w:r w:rsidRPr="00E937E2">
              <w:rPr>
                <w:rFonts w:ascii="Arial" w:hAnsi="Arial" w:cs="Arial"/>
                <w:b/>
                <w:bCs/>
                <w:spacing w:val="1"/>
              </w:rPr>
              <w:t>o</w:t>
            </w:r>
            <w:r w:rsidRPr="00E937E2">
              <w:rPr>
                <w:rFonts w:ascii="Arial" w:hAnsi="Arial" w:cs="Arial"/>
                <w:b/>
                <w:bCs/>
                <w:spacing w:val="-1"/>
              </w:rPr>
              <w:t>s</w:t>
            </w:r>
            <w:r w:rsidRPr="00E937E2">
              <w:rPr>
                <w:rFonts w:ascii="Arial" w:hAnsi="Arial" w:cs="Arial"/>
                <w:b/>
                <w:bCs/>
              </w:rPr>
              <w:t>iti</w:t>
            </w:r>
            <w:r w:rsidRPr="00E937E2">
              <w:rPr>
                <w:rFonts w:ascii="Arial" w:hAnsi="Arial" w:cs="Arial"/>
                <w:b/>
                <w:bCs/>
                <w:spacing w:val="1"/>
              </w:rPr>
              <w:t>o</w:t>
            </w:r>
            <w:r w:rsidRPr="00E937E2">
              <w:rPr>
                <w:rFonts w:ascii="Arial" w:hAnsi="Arial" w:cs="Arial"/>
                <w:b/>
                <w:bCs/>
              </w:rPr>
              <w:t>n.</w:t>
            </w:r>
            <w:r w:rsidRPr="00E937E2">
              <w:rPr>
                <w:rFonts w:ascii="Arial" w:hAnsi="Arial" w:cs="Arial"/>
                <w:b/>
                <w:bCs/>
                <w:spacing w:val="-13"/>
              </w:rPr>
              <w:t xml:space="preserve"> </w:t>
            </w:r>
            <w:r w:rsidRPr="00E937E2">
              <w:rPr>
                <w:rFonts w:ascii="Arial" w:hAnsi="Arial" w:cs="Arial"/>
                <w:b/>
                <w:bCs/>
                <w:spacing w:val="-1"/>
              </w:rPr>
              <w:t>T</w:t>
            </w:r>
            <w:r w:rsidRPr="00E937E2">
              <w:rPr>
                <w:rFonts w:ascii="Arial" w:hAnsi="Arial" w:cs="Arial"/>
                <w:b/>
                <w:bCs/>
              </w:rPr>
              <w:t>heir</w:t>
            </w:r>
            <w:r w:rsidRPr="00E937E2">
              <w:rPr>
                <w:rFonts w:ascii="Arial" w:hAnsi="Arial" w:cs="Arial"/>
                <w:b/>
                <w:bCs/>
                <w:spacing w:val="-5"/>
              </w:rPr>
              <w:t xml:space="preserve"> </w:t>
            </w:r>
            <w:r w:rsidRPr="00E937E2">
              <w:rPr>
                <w:rFonts w:ascii="Arial" w:hAnsi="Arial" w:cs="Arial"/>
                <w:b/>
                <w:bCs/>
                <w:spacing w:val="1"/>
              </w:rPr>
              <w:t>a</w:t>
            </w:r>
            <w:r w:rsidRPr="00E937E2">
              <w:rPr>
                <w:rFonts w:ascii="Arial" w:hAnsi="Arial" w:cs="Arial"/>
                <w:b/>
                <w:bCs/>
              </w:rPr>
              <w:t>bi</w:t>
            </w:r>
            <w:r w:rsidRPr="00E937E2">
              <w:rPr>
                <w:rFonts w:ascii="Arial" w:hAnsi="Arial" w:cs="Arial"/>
                <w:b/>
                <w:bCs/>
                <w:spacing w:val="-1"/>
              </w:rPr>
              <w:t>l</w:t>
            </w:r>
            <w:r w:rsidRPr="00E937E2">
              <w:rPr>
                <w:rFonts w:ascii="Arial" w:hAnsi="Arial" w:cs="Arial"/>
                <w:b/>
                <w:bCs/>
              </w:rPr>
              <w:t>ity</w:t>
            </w:r>
            <w:r w:rsidRPr="00E937E2">
              <w:rPr>
                <w:rFonts w:ascii="Arial" w:hAnsi="Arial" w:cs="Arial"/>
                <w:b/>
                <w:bCs/>
                <w:spacing w:val="-4"/>
              </w:rPr>
              <w:t xml:space="preserve"> </w:t>
            </w:r>
            <w:r w:rsidRPr="00E937E2">
              <w:rPr>
                <w:rFonts w:ascii="Arial" w:hAnsi="Arial" w:cs="Arial"/>
                <w:b/>
                <w:bCs/>
                <w:spacing w:val="1"/>
              </w:rPr>
              <w:t>t</w:t>
            </w:r>
            <w:r w:rsidRPr="00E937E2">
              <w:rPr>
                <w:rFonts w:ascii="Arial" w:hAnsi="Arial" w:cs="Arial"/>
                <w:b/>
                <w:bCs/>
              </w:rPr>
              <w:t>o</w:t>
            </w:r>
            <w:r w:rsidRPr="00E937E2">
              <w:rPr>
                <w:rFonts w:ascii="Arial" w:hAnsi="Arial" w:cs="Arial"/>
                <w:b/>
                <w:bCs/>
                <w:spacing w:val="-1"/>
              </w:rPr>
              <w:t xml:space="preserve"> s</w:t>
            </w:r>
            <w:r w:rsidRPr="00E937E2">
              <w:rPr>
                <w:rFonts w:ascii="Arial" w:hAnsi="Arial" w:cs="Arial"/>
                <w:b/>
                <w:bCs/>
              </w:rPr>
              <w:t>ur</w:t>
            </w:r>
            <w:r w:rsidRPr="00E937E2">
              <w:rPr>
                <w:rFonts w:ascii="Arial" w:hAnsi="Arial" w:cs="Arial"/>
                <w:b/>
                <w:bCs/>
                <w:spacing w:val="1"/>
              </w:rPr>
              <w:t>v</w:t>
            </w:r>
            <w:r w:rsidRPr="00E937E2">
              <w:rPr>
                <w:rFonts w:ascii="Arial" w:hAnsi="Arial" w:cs="Arial"/>
                <w:b/>
                <w:bCs/>
              </w:rPr>
              <w:t>i</w:t>
            </w:r>
            <w:r w:rsidRPr="00E937E2">
              <w:rPr>
                <w:rFonts w:ascii="Arial" w:hAnsi="Arial" w:cs="Arial"/>
                <w:b/>
                <w:bCs/>
                <w:spacing w:val="1"/>
              </w:rPr>
              <w:t>v</w:t>
            </w:r>
            <w:r w:rsidRPr="00E937E2">
              <w:rPr>
                <w:rFonts w:ascii="Arial" w:hAnsi="Arial" w:cs="Arial"/>
                <w:b/>
                <w:bCs/>
              </w:rPr>
              <w:t>e</w:t>
            </w:r>
            <w:r w:rsidRPr="00E937E2">
              <w:rPr>
                <w:rFonts w:ascii="Arial" w:hAnsi="Arial" w:cs="Arial"/>
                <w:b/>
                <w:bCs/>
                <w:spacing w:val="-5"/>
              </w:rPr>
              <w:t xml:space="preserve"> </w:t>
            </w:r>
            <w:r w:rsidRPr="00E937E2">
              <w:rPr>
                <w:rFonts w:ascii="Arial" w:hAnsi="Arial" w:cs="Arial"/>
                <w:b/>
                <w:bCs/>
              </w:rPr>
              <w:t>in</w:t>
            </w:r>
            <w:r w:rsidRPr="00E937E2">
              <w:rPr>
                <w:rFonts w:ascii="Arial" w:hAnsi="Arial" w:cs="Arial"/>
                <w:b/>
                <w:bCs/>
                <w:spacing w:val="-2"/>
              </w:rPr>
              <w:t xml:space="preserve"> </w:t>
            </w:r>
            <w:r w:rsidRPr="00E937E2">
              <w:rPr>
                <w:rFonts w:ascii="Arial" w:hAnsi="Arial" w:cs="Arial"/>
                <w:b/>
                <w:bCs/>
              </w:rPr>
              <w:t>c</w:t>
            </w:r>
            <w:r w:rsidRPr="00E937E2">
              <w:rPr>
                <w:rFonts w:ascii="Arial" w:hAnsi="Arial" w:cs="Arial"/>
                <w:b/>
                <w:bCs/>
                <w:spacing w:val="1"/>
              </w:rPr>
              <w:t>o</w:t>
            </w:r>
            <w:r w:rsidRPr="00E937E2">
              <w:rPr>
                <w:rFonts w:ascii="Arial" w:hAnsi="Arial" w:cs="Arial"/>
                <w:b/>
                <w:bCs/>
              </w:rPr>
              <w:t>nt</w:t>
            </w:r>
            <w:r w:rsidRPr="00E937E2">
              <w:rPr>
                <w:rFonts w:ascii="Arial" w:hAnsi="Arial" w:cs="Arial"/>
                <w:b/>
                <w:bCs/>
                <w:spacing w:val="2"/>
              </w:rPr>
              <w:t>am</w:t>
            </w:r>
            <w:r w:rsidRPr="00E937E2">
              <w:rPr>
                <w:rFonts w:ascii="Arial" w:hAnsi="Arial" w:cs="Arial"/>
                <w:b/>
                <w:bCs/>
              </w:rPr>
              <w:t>in</w:t>
            </w:r>
            <w:r w:rsidRPr="00E937E2">
              <w:rPr>
                <w:rFonts w:ascii="Arial" w:hAnsi="Arial" w:cs="Arial"/>
                <w:b/>
                <w:bCs/>
                <w:spacing w:val="-2"/>
              </w:rPr>
              <w:t>a</w:t>
            </w:r>
            <w:r w:rsidRPr="00E937E2">
              <w:rPr>
                <w:rFonts w:ascii="Arial" w:hAnsi="Arial" w:cs="Arial"/>
                <w:b/>
                <w:bCs/>
                <w:spacing w:val="1"/>
              </w:rPr>
              <w:t>t</w:t>
            </w:r>
            <w:r w:rsidRPr="00E937E2">
              <w:rPr>
                <w:rFonts w:ascii="Arial" w:hAnsi="Arial" w:cs="Arial"/>
                <w:b/>
                <w:bCs/>
              </w:rPr>
              <w:t>ed</w:t>
            </w:r>
            <w:r w:rsidRPr="00E937E2">
              <w:rPr>
                <w:rFonts w:ascii="Arial" w:hAnsi="Arial" w:cs="Arial"/>
                <w:b/>
                <w:bCs/>
                <w:spacing w:val="-12"/>
              </w:rPr>
              <w:t xml:space="preserve"> </w:t>
            </w:r>
            <w:r w:rsidRPr="00E937E2">
              <w:rPr>
                <w:rFonts w:ascii="Arial" w:hAnsi="Arial" w:cs="Arial"/>
                <w:b/>
                <w:bCs/>
                <w:spacing w:val="-1"/>
              </w:rPr>
              <w:t>s</w:t>
            </w:r>
            <w:r w:rsidRPr="00E937E2">
              <w:rPr>
                <w:rFonts w:ascii="Arial" w:hAnsi="Arial" w:cs="Arial"/>
                <w:b/>
                <w:bCs/>
                <w:spacing w:val="1"/>
              </w:rPr>
              <w:t>o</w:t>
            </w:r>
            <w:r w:rsidRPr="00E937E2">
              <w:rPr>
                <w:rFonts w:ascii="Arial" w:hAnsi="Arial" w:cs="Arial"/>
                <w:b/>
                <w:bCs/>
              </w:rPr>
              <w:t>ils</w:t>
            </w:r>
            <w:r w:rsidRPr="00E937E2">
              <w:rPr>
                <w:rFonts w:ascii="Arial" w:hAnsi="Arial" w:cs="Arial"/>
                <w:b/>
                <w:bCs/>
                <w:spacing w:val="-5"/>
              </w:rPr>
              <w:t xml:space="preserve"> </w:t>
            </w:r>
            <w:r w:rsidRPr="00E937E2">
              <w:rPr>
                <w:rFonts w:ascii="Arial" w:hAnsi="Arial" w:cs="Arial"/>
                <w:b/>
                <w:bCs/>
              </w:rPr>
              <w:t>c</w:t>
            </w:r>
            <w:r w:rsidRPr="00E937E2">
              <w:rPr>
                <w:rFonts w:ascii="Arial" w:hAnsi="Arial" w:cs="Arial"/>
                <w:b/>
                <w:bCs/>
                <w:spacing w:val="1"/>
              </w:rPr>
              <w:t>a</w:t>
            </w:r>
            <w:r w:rsidRPr="00E937E2">
              <w:rPr>
                <w:rFonts w:ascii="Arial" w:hAnsi="Arial" w:cs="Arial"/>
                <w:b/>
                <w:bCs/>
              </w:rPr>
              <w:t>n</w:t>
            </w:r>
          </w:p>
          <w:p w14:paraId="6BB59183" w14:textId="77777777" w:rsidR="0042239E" w:rsidRPr="00E937E2" w:rsidRDefault="00777085">
            <w:pPr>
              <w:spacing w:before="1" w:line="220" w:lineRule="exact"/>
              <w:ind w:left="102" w:right="258"/>
              <w:rPr>
                <w:rFonts w:ascii="Arial" w:hAnsi="Arial" w:cs="Arial"/>
                <w:b/>
                <w:bCs/>
              </w:rPr>
            </w:pPr>
            <w:r w:rsidRPr="00E937E2">
              <w:rPr>
                <w:rFonts w:ascii="Arial" w:hAnsi="Arial" w:cs="Arial"/>
                <w:b/>
                <w:bCs/>
              </w:rPr>
              <w:t>in</w:t>
            </w:r>
            <w:r w:rsidRPr="00E937E2">
              <w:rPr>
                <w:rFonts w:ascii="Arial" w:hAnsi="Arial" w:cs="Arial"/>
                <w:b/>
                <w:bCs/>
                <w:spacing w:val="-1"/>
              </w:rPr>
              <w:t>d</w:t>
            </w:r>
            <w:r w:rsidRPr="00E937E2">
              <w:rPr>
                <w:rFonts w:ascii="Arial" w:hAnsi="Arial" w:cs="Arial"/>
                <w:b/>
                <w:bCs/>
              </w:rPr>
              <w:t>ic</w:t>
            </w:r>
            <w:r w:rsidRPr="00E937E2">
              <w:rPr>
                <w:rFonts w:ascii="Arial" w:hAnsi="Arial" w:cs="Arial"/>
                <w:b/>
                <w:bCs/>
                <w:spacing w:val="1"/>
              </w:rPr>
              <w:t>at</w:t>
            </w:r>
            <w:r w:rsidRPr="00E937E2">
              <w:rPr>
                <w:rFonts w:ascii="Arial" w:hAnsi="Arial" w:cs="Arial"/>
                <w:b/>
                <w:bCs/>
              </w:rPr>
              <w:t>e</w:t>
            </w:r>
            <w:r w:rsidRPr="00E937E2">
              <w:rPr>
                <w:rFonts w:ascii="Arial" w:hAnsi="Arial" w:cs="Arial"/>
                <w:b/>
                <w:bCs/>
                <w:spacing w:val="-6"/>
              </w:rPr>
              <w:t xml:space="preserve"> </w:t>
            </w:r>
            <w:r w:rsidRPr="00E937E2">
              <w:rPr>
                <w:rFonts w:ascii="Arial" w:hAnsi="Arial" w:cs="Arial"/>
                <w:b/>
                <w:bCs/>
                <w:spacing w:val="1"/>
              </w:rPr>
              <w:t>t</w:t>
            </w:r>
            <w:r w:rsidRPr="00E937E2">
              <w:rPr>
                <w:rFonts w:ascii="Arial" w:hAnsi="Arial" w:cs="Arial"/>
                <w:b/>
                <w:bCs/>
              </w:rPr>
              <w:t>he</w:t>
            </w:r>
            <w:r w:rsidRPr="00E937E2">
              <w:rPr>
                <w:rFonts w:ascii="Arial" w:hAnsi="Arial" w:cs="Arial"/>
                <w:b/>
                <w:bCs/>
                <w:spacing w:val="-3"/>
              </w:rPr>
              <w:t xml:space="preserve"> </w:t>
            </w:r>
            <w:r w:rsidRPr="00E937E2">
              <w:rPr>
                <w:rFonts w:ascii="Arial" w:hAnsi="Arial" w:cs="Arial"/>
                <w:b/>
                <w:bCs/>
              </w:rPr>
              <w:t>p</w:t>
            </w:r>
            <w:r w:rsidRPr="00E937E2">
              <w:rPr>
                <w:rFonts w:ascii="Arial" w:hAnsi="Arial" w:cs="Arial"/>
                <w:b/>
                <w:bCs/>
                <w:spacing w:val="1"/>
              </w:rPr>
              <w:t>ot</w:t>
            </w:r>
            <w:r w:rsidRPr="00E937E2">
              <w:rPr>
                <w:rFonts w:ascii="Arial" w:hAnsi="Arial" w:cs="Arial"/>
                <w:b/>
                <w:bCs/>
              </w:rPr>
              <w:t>en</w:t>
            </w:r>
            <w:r w:rsidRPr="00E937E2">
              <w:rPr>
                <w:rFonts w:ascii="Arial" w:hAnsi="Arial" w:cs="Arial"/>
                <w:b/>
                <w:bCs/>
                <w:spacing w:val="1"/>
              </w:rPr>
              <w:t>t</w:t>
            </w:r>
            <w:r w:rsidRPr="00E937E2">
              <w:rPr>
                <w:rFonts w:ascii="Arial" w:hAnsi="Arial" w:cs="Arial"/>
                <w:b/>
                <w:bCs/>
              </w:rPr>
              <w:t>i</w:t>
            </w:r>
            <w:r w:rsidRPr="00E937E2">
              <w:rPr>
                <w:rFonts w:ascii="Arial" w:hAnsi="Arial" w:cs="Arial"/>
                <w:b/>
                <w:bCs/>
                <w:spacing w:val="1"/>
              </w:rPr>
              <w:t>a</w:t>
            </w:r>
            <w:r w:rsidRPr="00E937E2">
              <w:rPr>
                <w:rFonts w:ascii="Arial" w:hAnsi="Arial" w:cs="Arial"/>
                <w:b/>
                <w:bCs/>
              </w:rPr>
              <w:t>l</w:t>
            </w:r>
            <w:r w:rsidRPr="00E937E2">
              <w:rPr>
                <w:rFonts w:ascii="Arial" w:hAnsi="Arial" w:cs="Arial"/>
                <w:b/>
                <w:bCs/>
                <w:spacing w:val="-8"/>
              </w:rPr>
              <w:t xml:space="preserve"> </w:t>
            </w:r>
            <w:r w:rsidRPr="00E937E2">
              <w:rPr>
                <w:rFonts w:ascii="Arial" w:hAnsi="Arial" w:cs="Arial"/>
                <w:b/>
                <w:bCs/>
                <w:spacing w:val="1"/>
              </w:rPr>
              <w:t>r</w:t>
            </w:r>
            <w:r w:rsidRPr="00E937E2">
              <w:rPr>
                <w:rFonts w:ascii="Arial" w:hAnsi="Arial" w:cs="Arial"/>
                <w:b/>
                <w:bCs/>
              </w:rPr>
              <w:t>i</w:t>
            </w:r>
            <w:r w:rsidRPr="00E937E2">
              <w:rPr>
                <w:rFonts w:ascii="Arial" w:hAnsi="Arial" w:cs="Arial"/>
                <w:b/>
                <w:bCs/>
                <w:spacing w:val="-1"/>
              </w:rPr>
              <w:t>s</w:t>
            </w:r>
            <w:r w:rsidRPr="00E937E2">
              <w:rPr>
                <w:rFonts w:ascii="Arial" w:hAnsi="Arial" w:cs="Arial"/>
                <w:b/>
                <w:bCs/>
                <w:spacing w:val="2"/>
              </w:rPr>
              <w:t>k</w:t>
            </w:r>
            <w:r w:rsidRPr="00E937E2">
              <w:rPr>
                <w:rFonts w:ascii="Arial" w:hAnsi="Arial" w:cs="Arial"/>
                <w:b/>
                <w:bCs/>
              </w:rPr>
              <w:t>s</w:t>
            </w:r>
            <w:r w:rsidRPr="00E937E2">
              <w:rPr>
                <w:rFonts w:ascii="Arial" w:hAnsi="Arial" w:cs="Arial"/>
                <w:b/>
                <w:bCs/>
                <w:spacing w:val="-4"/>
              </w:rPr>
              <w:t xml:space="preserve"> </w:t>
            </w:r>
            <w:r w:rsidRPr="00E937E2">
              <w:rPr>
                <w:rFonts w:ascii="Arial" w:hAnsi="Arial" w:cs="Arial"/>
                <w:b/>
                <w:bCs/>
                <w:spacing w:val="1"/>
              </w:rPr>
              <w:t>t</w:t>
            </w:r>
            <w:r w:rsidRPr="00E937E2">
              <w:rPr>
                <w:rFonts w:ascii="Arial" w:hAnsi="Arial" w:cs="Arial"/>
                <w:b/>
                <w:bCs/>
              </w:rPr>
              <w:t>o</w:t>
            </w:r>
            <w:r w:rsidRPr="00E937E2">
              <w:rPr>
                <w:rFonts w:ascii="Arial" w:hAnsi="Arial" w:cs="Arial"/>
                <w:b/>
                <w:bCs/>
                <w:spacing w:val="-1"/>
              </w:rPr>
              <w:t xml:space="preserve"> s</w:t>
            </w:r>
            <w:r w:rsidRPr="00E937E2">
              <w:rPr>
                <w:rFonts w:ascii="Arial" w:hAnsi="Arial" w:cs="Arial"/>
                <w:b/>
                <w:bCs/>
                <w:spacing w:val="1"/>
              </w:rPr>
              <w:t>o</w:t>
            </w:r>
            <w:r w:rsidRPr="00E937E2">
              <w:rPr>
                <w:rFonts w:ascii="Arial" w:hAnsi="Arial" w:cs="Arial"/>
                <w:b/>
                <w:bCs/>
              </w:rPr>
              <w:t>il</w:t>
            </w:r>
            <w:r w:rsidRPr="00E937E2">
              <w:rPr>
                <w:rFonts w:ascii="Arial" w:hAnsi="Arial" w:cs="Arial"/>
                <w:b/>
                <w:bCs/>
                <w:spacing w:val="-3"/>
              </w:rPr>
              <w:t xml:space="preserve"> </w:t>
            </w:r>
            <w:r w:rsidRPr="00E937E2">
              <w:rPr>
                <w:rFonts w:ascii="Arial" w:hAnsi="Arial" w:cs="Arial"/>
                <w:b/>
                <w:bCs/>
              </w:rPr>
              <w:t>bi</w:t>
            </w:r>
            <w:r w:rsidRPr="00E937E2">
              <w:rPr>
                <w:rFonts w:ascii="Arial" w:hAnsi="Arial" w:cs="Arial"/>
                <w:b/>
                <w:bCs/>
                <w:spacing w:val="1"/>
              </w:rPr>
              <w:t>ot</w:t>
            </w:r>
            <w:r w:rsidRPr="00E937E2">
              <w:rPr>
                <w:rFonts w:ascii="Arial" w:hAnsi="Arial" w:cs="Arial"/>
                <w:b/>
                <w:bCs/>
              </w:rPr>
              <w:t>a</w:t>
            </w:r>
            <w:r w:rsidRPr="00E937E2">
              <w:rPr>
                <w:rFonts w:ascii="Arial" w:hAnsi="Arial" w:cs="Arial"/>
                <w:b/>
                <w:bCs/>
                <w:spacing w:val="-3"/>
              </w:rPr>
              <w:t xml:space="preserve"> </w:t>
            </w:r>
            <w:r w:rsidRPr="00E937E2">
              <w:rPr>
                <w:rFonts w:ascii="Arial" w:hAnsi="Arial" w:cs="Arial"/>
                <w:b/>
                <w:bCs/>
                <w:spacing w:val="1"/>
              </w:rPr>
              <w:t>a</w:t>
            </w:r>
            <w:r w:rsidRPr="00E937E2">
              <w:rPr>
                <w:rFonts w:ascii="Arial" w:hAnsi="Arial" w:cs="Arial"/>
                <w:b/>
                <w:bCs/>
              </w:rPr>
              <w:t>nd</w:t>
            </w:r>
            <w:r w:rsidRPr="00E937E2">
              <w:rPr>
                <w:rFonts w:ascii="Arial" w:hAnsi="Arial" w:cs="Arial"/>
                <w:b/>
                <w:bCs/>
                <w:spacing w:val="-4"/>
              </w:rPr>
              <w:t xml:space="preserve"> </w:t>
            </w:r>
            <w:r w:rsidRPr="00E937E2">
              <w:rPr>
                <w:rFonts w:ascii="Arial" w:hAnsi="Arial" w:cs="Arial"/>
                <w:b/>
                <w:bCs/>
                <w:spacing w:val="1"/>
              </w:rPr>
              <w:t>t</w:t>
            </w:r>
            <w:r w:rsidRPr="00E937E2">
              <w:rPr>
                <w:rFonts w:ascii="Arial" w:hAnsi="Arial" w:cs="Arial"/>
                <w:b/>
                <w:bCs/>
              </w:rPr>
              <w:t>he</w:t>
            </w:r>
            <w:r w:rsidRPr="00E937E2">
              <w:rPr>
                <w:rFonts w:ascii="Arial" w:hAnsi="Arial" w:cs="Arial"/>
                <w:b/>
                <w:bCs/>
                <w:spacing w:val="-3"/>
              </w:rPr>
              <w:t xml:space="preserve"> </w:t>
            </w:r>
            <w:r w:rsidRPr="00E937E2">
              <w:rPr>
                <w:rFonts w:ascii="Arial" w:hAnsi="Arial" w:cs="Arial"/>
                <w:b/>
                <w:bCs/>
                <w:spacing w:val="1"/>
              </w:rPr>
              <w:t>ov</w:t>
            </w:r>
            <w:r w:rsidRPr="00E937E2">
              <w:rPr>
                <w:rFonts w:ascii="Arial" w:hAnsi="Arial" w:cs="Arial"/>
                <w:b/>
                <w:bCs/>
              </w:rPr>
              <w:t>e</w:t>
            </w:r>
            <w:r w:rsidRPr="00E937E2">
              <w:rPr>
                <w:rFonts w:ascii="Arial" w:hAnsi="Arial" w:cs="Arial"/>
                <w:b/>
                <w:bCs/>
                <w:spacing w:val="-2"/>
              </w:rPr>
              <w:t>r</w:t>
            </w:r>
            <w:r w:rsidRPr="00E937E2">
              <w:rPr>
                <w:rFonts w:ascii="Arial" w:hAnsi="Arial" w:cs="Arial"/>
                <w:b/>
                <w:bCs/>
                <w:spacing w:val="1"/>
              </w:rPr>
              <w:t>a</w:t>
            </w:r>
            <w:r w:rsidRPr="00E937E2">
              <w:rPr>
                <w:rFonts w:ascii="Arial" w:hAnsi="Arial" w:cs="Arial"/>
                <w:b/>
                <w:bCs/>
              </w:rPr>
              <w:t>ll</w:t>
            </w:r>
            <w:r w:rsidRPr="00E937E2">
              <w:rPr>
                <w:rFonts w:ascii="Arial" w:hAnsi="Arial" w:cs="Arial"/>
                <w:b/>
                <w:bCs/>
                <w:spacing w:val="-6"/>
              </w:rPr>
              <w:t xml:space="preserve"> </w:t>
            </w:r>
            <w:r w:rsidRPr="00E937E2">
              <w:rPr>
                <w:rFonts w:ascii="Arial" w:hAnsi="Arial" w:cs="Arial"/>
                <w:b/>
                <w:bCs/>
              </w:rPr>
              <w:t>he</w:t>
            </w:r>
            <w:r w:rsidRPr="00E937E2">
              <w:rPr>
                <w:rFonts w:ascii="Arial" w:hAnsi="Arial" w:cs="Arial"/>
                <w:b/>
                <w:bCs/>
                <w:spacing w:val="1"/>
              </w:rPr>
              <w:t>a</w:t>
            </w:r>
            <w:r w:rsidRPr="00E937E2">
              <w:rPr>
                <w:rFonts w:ascii="Arial" w:hAnsi="Arial" w:cs="Arial"/>
                <w:b/>
                <w:bCs/>
              </w:rPr>
              <w:t>lth</w:t>
            </w:r>
            <w:r w:rsidRPr="00E937E2">
              <w:rPr>
                <w:rFonts w:ascii="Arial" w:hAnsi="Arial" w:cs="Arial"/>
                <w:b/>
                <w:bCs/>
                <w:spacing w:val="-5"/>
              </w:rPr>
              <w:t xml:space="preserve"> </w:t>
            </w:r>
            <w:r w:rsidRPr="00E937E2">
              <w:rPr>
                <w:rFonts w:ascii="Arial" w:hAnsi="Arial" w:cs="Arial"/>
                <w:b/>
                <w:bCs/>
                <w:spacing w:val="1"/>
              </w:rPr>
              <w:t>o</w:t>
            </w:r>
            <w:r w:rsidRPr="00E937E2">
              <w:rPr>
                <w:rFonts w:ascii="Arial" w:hAnsi="Arial" w:cs="Arial"/>
                <w:b/>
                <w:bCs/>
              </w:rPr>
              <w:t xml:space="preserve">f </w:t>
            </w:r>
            <w:r w:rsidRPr="00E937E2">
              <w:rPr>
                <w:rFonts w:ascii="Arial" w:hAnsi="Arial" w:cs="Arial"/>
                <w:b/>
                <w:bCs/>
                <w:spacing w:val="1"/>
              </w:rPr>
              <w:t>t</w:t>
            </w:r>
            <w:r w:rsidRPr="00E937E2">
              <w:rPr>
                <w:rFonts w:ascii="Arial" w:hAnsi="Arial" w:cs="Arial"/>
                <w:b/>
                <w:bCs/>
              </w:rPr>
              <w:t>he</w:t>
            </w:r>
            <w:r w:rsidRPr="00E937E2">
              <w:rPr>
                <w:rFonts w:ascii="Arial" w:hAnsi="Arial" w:cs="Arial"/>
                <w:b/>
                <w:bCs/>
                <w:spacing w:val="-3"/>
              </w:rPr>
              <w:t xml:space="preserve"> </w:t>
            </w:r>
            <w:r w:rsidRPr="00E937E2">
              <w:rPr>
                <w:rFonts w:ascii="Arial" w:hAnsi="Arial" w:cs="Arial"/>
                <w:b/>
                <w:bCs/>
              </w:rPr>
              <w:t>e</w:t>
            </w:r>
            <w:r w:rsidRPr="00E937E2">
              <w:rPr>
                <w:rFonts w:ascii="Arial" w:hAnsi="Arial" w:cs="Arial"/>
                <w:b/>
                <w:bCs/>
                <w:spacing w:val="1"/>
              </w:rPr>
              <w:t>co</w:t>
            </w:r>
            <w:r w:rsidRPr="00E937E2">
              <w:rPr>
                <w:rFonts w:ascii="Arial" w:hAnsi="Arial" w:cs="Arial"/>
                <w:b/>
                <w:bCs/>
                <w:spacing w:val="-1"/>
              </w:rPr>
              <w:t>s</w:t>
            </w:r>
            <w:r w:rsidRPr="00E937E2">
              <w:rPr>
                <w:rFonts w:ascii="Arial" w:hAnsi="Arial" w:cs="Arial"/>
                <w:b/>
                <w:bCs/>
                <w:spacing w:val="1"/>
              </w:rPr>
              <w:t>y</w:t>
            </w:r>
            <w:r w:rsidRPr="00E937E2">
              <w:rPr>
                <w:rFonts w:ascii="Arial" w:hAnsi="Arial" w:cs="Arial"/>
                <w:b/>
                <w:bCs/>
                <w:spacing w:val="-1"/>
              </w:rPr>
              <w:t>s</w:t>
            </w:r>
            <w:r w:rsidRPr="00E937E2">
              <w:rPr>
                <w:rFonts w:ascii="Arial" w:hAnsi="Arial" w:cs="Arial"/>
                <w:b/>
                <w:bCs/>
                <w:spacing w:val="1"/>
              </w:rPr>
              <w:t>t</w:t>
            </w:r>
            <w:r w:rsidRPr="00E937E2">
              <w:rPr>
                <w:rFonts w:ascii="Arial" w:hAnsi="Arial" w:cs="Arial"/>
                <w:b/>
                <w:bCs/>
              </w:rPr>
              <w:t>e</w:t>
            </w:r>
            <w:r w:rsidRPr="00E937E2">
              <w:rPr>
                <w:rFonts w:ascii="Arial" w:hAnsi="Arial" w:cs="Arial"/>
                <w:b/>
                <w:bCs/>
                <w:spacing w:val="2"/>
              </w:rPr>
              <w:t>m</w:t>
            </w:r>
            <w:r w:rsidRPr="00E937E2">
              <w:rPr>
                <w:rFonts w:ascii="Arial" w:hAnsi="Arial" w:cs="Arial"/>
                <w:b/>
                <w:bCs/>
              </w:rPr>
              <w:t>.</w:t>
            </w:r>
          </w:p>
        </w:tc>
        <w:tc>
          <w:tcPr>
            <w:tcW w:w="5391" w:type="dxa"/>
            <w:gridSpan w:val="3"/>
            <w:tcBorders>
              <w:top w:val="single" w:sz="5" w:space="0" w:color="000000"/>
              <w:left w:val="single" w:sz="5" w:space="0" w:color="000000"/>
              <w:bottom w:val="single" w:sz="5" w:space="0" w:color="000000"/>
              <w:right w:val="single" w:sz="5" w:space="0" w:color="000000"/>
            </w:tcBorders>
          </w:tcPr>
          <w:p w14:paraId="2F9C48A6" w14:textId="33209FF1" w:rsidR="0042239E" w:rsidRPr="00E937E2" w:rsidRDefault="0088483A" w:rsidP="00B43870">
            <w:pPr>
              <w:jc w:val="both"/>
              <w:rPr>
                <w:rFonts w:ascii="Arial" w:hAnsi="Arial" w:cs="Arial"/>
                <w:b/>
                <w:bCs/>
              </w:rPr>
            </w:pPr>
            <w:r w:rsidRPr="00E937E2">
              <w:rPr>
                <w:rFonts w:ascii="Arial" w:hAnsi="Arial" w:cs="Arial"/>
                <w:b/>
                <w:bCs/>
              </w:rPr>
              <w:t>The production of Al</w:t>
            </w:r>
            <w:r w:rsidRPr="00E937E2">
              <w:rPr>
                <w:rFonts w:ascii="Arial" w:hAnsi="Arial" w:cs="Arial"/>
                <w:b/>
                <w:bCs/>
                <w:vertAlign w:val="subscript"/>
              </w:rPr>
              <w:t>2</w:t>
            </w:r>
            <w:r w:rsidRPr="00E937E2">
              <w:rPr>
                <w:rFonts w:ascii="Arial" w:hAnsi="Arial" w:cs="Arial"/>
                <w:b/>
                <w:bCs/>
              </w:rPr>
              <w:t>O</w:t>
            </w:r>
            <w:r w:rsidRPr="00E937E2">
              <w:rPr>
                <w:rFonts w:ascii="Arial" w:hAnsi="Arial" w:cs="Arial"/>
                <w:b/>
                <w:bCs/>
                <w:vertAlign w:val="subscript"/>
              </w:rPr>
              <w:t>3</w:t>
            </w:r>
            <w:r w:rsidRPr="00E937E2">
              <w:rPr>
                <w:rFonts w:ascii="Arial" w:hAnsi="Arial" w:cs="Arial"/>
                <w:b/>
                <w:bCs/>
              </w:rPr>
              <w:t xml:space="preserve"> nanoparticles has experienced significant growth due to its expanding range of possible uses in many industrial areas. Earthworms make up a significant proportion of the overall biomass of invertebrates in the soil, accounting for more than 80%. Earthworms are essential soil organisms that improve soil fertility by enhancing the biological, chemical, and physical aspects of the soil. The study has been carried out to investigate harmful effects in the common native </w:t>
            </w:r>
            <w:proofErr w:type="spellStart"/>
            <w:r w:rsidRPr="00E937E2">
              <w:rPr>
                <w:rFonts w:ascii="Arial" w:hAnsi="Arial" w:cs="Arial"/>
                <w:b/>
                <w:bCs/>
              </w:rPr>
              <w:t>epigeic</w:t>
            </w:r>
            <w:proofErr w:type="spellEnd"/>
            <w:r w:rsidRPr="00E937E2">
              <w:rPr>
                <w:rFonts w:ascii="Arial" w:hAnsi="Arial" w:cs="Arial"/>
                <w:b/>
                <w:bCs/>
              </w:rPr>
              <w:t xml:space="preserve"> earthworm </w:t>
            </w:r>
            <w:r w:rsidRPr="00E937E2">
              <w:rPr>
                <w:rFonts w:ascii="Arial" w:hAnsi="Arial" w:cs="Arial"/>
                <w:b/>
                <w:bCs/>
                <w:i/>
                <w:iCs/>
              </w:rPr>
              <w:t xml:space="preserve">Perionyx </w:t>
            </w:r>
            <w:proofErr w:type="spellStart"/>
            <w:r w:rsidRPr="00E937E2">
              <w:rPr>
                <w:rFonts w:ascii="Arial" w:hAnsi="Arial" w:cs="Arial"/>
                <w:b/>
                <w:bCs/>
                <w:i/>
                <w:iCs/>
              </w:rPr>
              <w:t>sansibaricus</w:t>
            </w:r>
            <w:proofErr w:type="spellEnd"/>
          </w:p>
        </w:tc>
      </w:tr>
      <w:tr w:rsidR="0042239E" w:rsidRPr="00E937E2" w14:paraId="38B4AB98" w14:textId="77777777" w:rsidTr="00B43870">
        <w:trPr>
          <w:trHeight w:hRule="exact" w:val="2285"/>
        </w:trPr>
        <w:tc>
          <w:tcPr>
            <w:tcW w:w="3332" w:type="dxa"/>
            <w:tcBorders>
              <w:top w:val="single" w:sz="5" w:space="0" w:color="000000"/>
              <w:left w:val="single" w:sz="5" w:space="0" w:color="000000"/>
              <w:bottom w:val="single" w:sz="5" w:space="0" w:color="000000"/>
              <w:right w:val="single" w:sz="5" w:space="0" w:color="000000"/>
            </w:tcBorders>
          </w:tcPr>
          <w:p w14:paraId="0BA43E1A" w14:textId="77777777" w:rsidR="0042239E" w:rsidRPr="00E937E2" w:rsidRDefault="00777085">
            <w:pPr>
              <w:spacing w:before="2" w:line="220" w:lineRule="exact"/>
              <w:ind w:left="461" w:right="844"/>
              <w:rPr>
                <w:rFonts w:ascii="Arial" w:hAnsi="Arial" w:cs="Arial"/>
                <w:b/>
                <w:bCs/>
              </w:rPr>
            </w:pPr>
            <w:r w:rsidRPr="00E937E2">
              <w:rPr>
                <w:rFonts w:ascii="Arial" w:hAnsi="Arial" w:cs="Arial"/>
                <w:b/>
                <w:bCs/>
                <w:spacing w:val="-1"/>
              </w:rPr>
              <w:t>I</w:t>
            </w:r>
            <w:r w:rsidRPr="00E937E2">
              <w:rPr>
                <w:rFonts w:ascii="Arial" w:hAnsi="Arial" w:cs="Arial"/>
                <w:b/>
                <w:bCs/>
              </w:rPr>
              <w:t>s</w:t>
            </w:r>
            <w:r w:rsidRPr="00E937E2">
              <w:rPr>
                <w:rFonts w:ascii="Arial" w:hAnsi="Arial" w:cs="Arial"/>
                <w:b/>
                <w:bCs/>
                <w:spacing w:val="-2"/>
              </w:rPr>
              <w:t xml:space="preserve"> </w:t>
            </w:r>
            <w:r w:rsidRPr="00E937E2">
              <w:rPr>
                <w:rFonts w:ascii="Arial" w:hAnsi="Arial" w:cs="Arial"/>
                <w:b/>
                <w:bCs/>
                <w:spacing w:val="1"/>
              </w:rPr>
              <w:t>t</w:t>
            </w:r>
            <w:r w:rsidRPr="00E937E2">
              <w:rPr>
                <w:rFonts w:ascii="Arial" w:hAnsi="Arial" w:cs="Arial"/>
                <w:b/>
                <w:bCs/>
              </w:rPr>
              <w:t>he</w:t>
            </w:r>
            <w:r w:rsidRPr="00E937E2">
              <w:rPr>
                <w:rFonts w:ascii="Arial" w:hAnsi="Arial" w:cs="Arial"/>
                <w:b/>
                <w:bCs/>
                <w:spacing w:val="-3"/>
              </w:rPr>
              <w:t xml:space="preserve"> </w:t>
            </w:r>
            <w:r w:rsidRPr="00E937E2">
              <w:rPr>
                <w:rFonts w:ascii="Arial" w:hAnsi="Arial" w:cs="Arial"/>
                <w:b/>
                <w:bCs/>
                <w:spacing w:val="1"/>
              </w:rPr>
              <w:t>t</w:t>
            </w:r>
            <w:r w:rsidRPr="00E937E2">
              <w:rPr>
                <w:rFonts w:ascii="Arial" w:hAnsi="Arial" w:cs="Arial"/>
                <w:b/>
                <w:bCs/>
              </w:rPr>
              <w:t>itle</w:t>
            </w:r>
            <w:r w:rsidRPr="00E937E2">
              <w:rPr>
                <w:rFonts w:ascii="Arial" w:hAnsi="Arial" w:cs="Arial"/>
                <w:b/>
                <w:bCs/>
                <w:spacing w:val="-3"/>
              </w:rPr>
              <w:t xml:space="preserve"> </w:t>
            </w:r>
            <w:r w:rsidRPr="00E937E2">
              <w:rPr>
                <w:rFonts w:ascii="Arial" w:hAnsi="Arial" w:cs="Arial"/>
                <w:b/>
                <w:bCs/>
                <w:spacing w:val="1"/>
              </w:rPr>
              <w:t>o</w:t>
            </w:r>
            <w:r w:rsidRPr="00E937E2">
              <w:rPr>
                <w:rFonts w:ascii="Arial" w:hAnsi="Arial" w:cs="Arial"/>
                <w:b/>
                <w:bCs/>
              </w:rPr>
              <w:t>f</w:t>
            </w:r>
            <w:r w:rsidRPr="00E937E2">
              <w:rPr>
                <w:rFonts w:ascii="Arial" w:hAnsi="Arial" w:cs="Arial"/>
                <w:b/>
                <w:bCs/>
                <w:spacing w:val="-1"/>
              </w:rPr>
              <w:t xml:space="preserve"> </w:t>
            </w:r>
            <w:r w:rsidRPr="00E937E2">
              <w:rPr>
                <w:rFonts w:ascii="Arial" w:hAnsi="Arial" w:cs="Arial"/>
                <w:b/>
                <w:bCs/>
                <w:spacing w:val="1"/>
              </w:rPr>
              <w:t>t</w:t>
            </w:r>
            <w:r w:rsidRPr="00E937E2">
              <w:rPr>
                <w:rFonts w:ascii="Arial" w:hAnsi="Arial" w:cs="Arial"/>
                <w:b/>
                <w:bCs/>
              </w:rPr>
              <w:t>he</w:t>
            </w:r>
            <w:r w:rsidRPr="00E937E2">
              <w:rPr>
                <w:rFonts w:ascii="Arial" w:hAnsi="Arial" w:cs="Arial"/>
                <w:b/>
                <w:bCs/>
                <w:spacing w:val="-3"/>
              </w:rPr>
              <w:t xml:space="preserve"> </w:t>
            </w:r>
            <w:r w:rsidRPr="00E937E2">
              <w:rPr>
                <w:rFonts w:ascii="Arial" w:hAnsi="Arial" w:cs="Arial"/>
                <w:b/>
                <w:bCs/>
                <w:spacing w:val="1"/>
              </w:rPr>
              <w:t>a</w:t>
            </w:r>
            <w:r w:rsidRPr="00E937E2">
              <w:rPr>
                <w:rFonts w:ascii="Arial" w:hAnsi="Arial" w:cs="Arial"/>
                <w:b/>
                <w:bCs/>
              </w:rPr>
              <w:t>r</w:t>
            </w:r>
            <w:r w:rsidRPr="00E937E2">
              <w:rPr>
                <w:rFonts w:ascii="Arial" w:hAnsi="Arial" w:cs="Arial"/>
                <w:b/>
                <w:bCs/>
                <w:spacing w:val="1"/>
              </w:rPr>
              <w:t>t</w:t>
            </w:r>
            <w:r w:rsidRPr="00E937E2">
              <w:rPr>
                <w:rFonts w:ascii="Arial" w:hAnsi="Arial" w:cs="Arial"/>
                <w:b/>
                <w:bCs/>
              </w:rPr>
              <w:t xml:space="preserve">icle </w:t>
            </w:r>
            <w:r w:rsidRPr="00E937E2">
              <w:rPr>
                <w:rFonts w:ascii="Arial" w:hAnsi="Arial" w:cs="Arial"/>
                <w:b/>
                <w:bCs/>
                <w:spacing w:val="-1"/>
              </w:rPr>
              <w:t>s</w:t>
            </w:r>
            <w:r w:rsidRPr="00E937E2">
              <w:rPr>
                <w:rFonts w:ascii="Arial" w:hAnsi="Arial" w:cs="Arial"/>
                <w:b/>
                <w:bCs/>
              </w:rPr>
              <w:t>uit</w:t>
            </w:r>
            <w:r w:rsidRPr="00E937E2">
              <w:rPr>
                <w:rFonts w:ascii="Arial" w:hAnsi="Arial" w:cs="Arial"/>
                <w:b/>
                <w:bCs/>
                <w:spacing w:val="1"/>
              </w:rPr>
              <w:t>a</w:t>
            </w:r>
            <w:r w:rsidRPr="00E937E2">
              <w:rPr>
                <w:rFonts w:ascii="Arial" w:hAnsi="Arial" w:cs="Arial"/>
                <w:b/>
                <w:bCs/>
              </w:rPr>
              <w:t>ble?</w:t>
            </w:r>
          </w:p>
          <w:p w14:paraId="36EF16D4" w14:textId="77777777" w:rsidR="0042239E" w:rsidRPr="00E937E2" w:rsidRDefault="00777085">
            <w:pPr>
              <w:spacing w:line="220" w:lineRule="exact"/>
              <w:ind w:left="461" w:right="782"/>
              <w:rPr>
                <w:rFonts w:ascii="Arial" w:hAnsi="Arial" w:cs="Arial"/>
                <w:b/>
                <w:bCs/>
              </w:rPr>
            </w:pPr>
            <w:r w:rsidRPr="00E937E2">
              <w:rPr>
                <w:rFonts w:ascii="Arial" w:hAnsi="Arial" w:cs="Arial"/>
                <w:b/>
                <w:bCs/>
                <w:spacing w:val="1"/>
              </w:rPr>
              <w:t>(</w:t>
            </w:r>
            <w:r w:rsidRPr="00E937E2">
              <w:rPr>
                <w:rFonts w:ascii="Arial" w:hAnsi="Arial" w:cs="Arial"/>
                <w:b/>
                <w:bCs/>
                <w:spacing w:val="-1"/>
              </w:rPr>
              <w:t>I</w:t>
            </w:r>
            <w:r w:rsidRPr="00E937E2">
              <w:rPr>
                <w:rFonts w:ascii="Arial" w:hAnsi="Arial" w:cs="Arial"/>
                <w:b/>
                <w:bCs/>
              </w:rPr>
              <w:t>f</w:t>
            </w:r>
            <w:r w:rsidRPr="00E937E2">
              <w:rPr>
                <w:rFonts w:ascii="Arial" w:hAnsi="Arial" w:cs="Arial"/>
                <w:b/>
                <w:bCs/>
                <w:spacing w:val="-1"/>
              </w:rPr>
              <w:t xml:space="preserve"> </w:t>
            </w:r>
            <w:r w:rsidRPr="00E937E2">
              <w:rPr>
                <w:rFonts w:ascii="Arial" w:hAnsi="Arial" w:cs="Arial"/>
                <w:b/>
                <w:bCs/>
              </w:rPr>
              <w:t>n</w:t>
            </w:r>
            <w:r w:rsidRPr="00E937E2">
              <w:rPr>
                <w:rFonts w:ascii="Arial" w:hAnsi="Arial" w:cs="Arial"/>
                <w:b/>
                <w:bCs/>
                <w:spacing w:val="1"/>
              </w:rPr>
              <w:t>o</w:t>
            </w:r>
            <w:r w:rsidRPr="00E937E2">
              <w:rPr>
                <w:rFonts w:ascii="Arial" w:hAnsi="Arial" w:cs="Arial"/>
                <w:b/>
                <w:bCs/>
              </w:rPr>
              <w:t>t</w:t>
            </w:r>
            <w:r w:rsidRPr="00E937E2">
              <w:rPr>
                <w:rFonts w:ascii="Arial" w:hAnsi="Arial" w:cs="Arial"/>
                <w:b/>
                <w:bCs/>
                <w:spacing w:val="-2"/>
              </w:rPr>
              <w:t xml:space="preserve"> </w:t>
            </w:r>
            <w:r w:rsidRPr="00E937E2">
              <w:rPr>
                <w:rFonts w:ascii="Arial" w:hAnsi="Arial" w:cs="Arial"/>
                <w:b/>
                <w:bCs/>
              </w:rPr>
              <w:t>ple</w:t>
            </w:r>
            <w:r w:rsidRPr="00E937E2">
              <w:rPr>
                <w:rFonts w:ascii="Arial" w:hAnsi="Arial" w:cs="Arial"/>
                <w:b/>
                <w:bCs/>
                <w:spacing w:val="1"/>
              </w:rPr>
              <w:t>a</w:t>
            </w:r>
            <w:r w:rsidRPr="00E937E2">
              <w:rPr>
                <w:rFonts w:ascii="Arial" w:hAnsi="Arial" w:cs="Arial"/>
                <w:b/>
                <w:bCs/>
                <w:spacing w:val="-1"/>
              </w:rPr>
              <w:t>s</w:t>
            </w:r>
            <w:r w:rsidRPr="00E937E2">
              <w:rPr>
                <w:rFonts w:ascii="Arial" w:hAnsi="Arial" w:cs="Arial"/>
                <w:b/>
                <w:bCs/>
              </w:rPr>
              <w:t>e</w:t>
            </w:r>
            <w:r w:rsidRPr="00E937E2">
              <w:rPr>
                <w:rFonts w:ascii="Arial" w:hAnsi="Arial" w:cs="Arial"/>
                <w:b/>
                <w:bCs/>
                <w:spacing w:val="-4"/>
              </w:rPr>
              <w:t xml:space="preserve"> </w:t>
            </w:r>
            <w:r w:rsidRPr="00E937E2">
              <w:rPr>
                <w:rFonts w:ascii="Arial" w:hAnsi="Arial" w:cs="Arial"/>
                <w:b/>
                <w:bCs/>
                <w:spacing w:val="-1"/>
              </w:rPr>
              <w:t>s</w:t>
            </w:r>
            <w:r w:rsidRPr="00E937E2">
              <w:rPr>
                <w:rFonts w:ascii="Arial" w:hAnsi="Arial" w:cs="Arial"/>
                <w:b/>
                <w:bCs/>
              </w:rPr>
              <w:t>u</w:t>
            </w:r>
            <w:r w:rsidRPr="00E937E2">
              <w:rPr>
                <w:rFonts w:ascii="Arial" w:hAnsi="Arial" w:cs="Arial"/>
                <w:b/>
                <w:bCs/>
                <w:spacing w:val="1"/>
              </w:rPr>
              <w:t>gg</w:t>
            </w:r>
            <w:r w:rsidRPr="00E937E2">
              <w:rPr>
                <w:rFonts w:ascii="Arial" w:hAnsi="Arial" w:cs="Arial"/>
                <w:b/>
                <w:bCs/>
              </w:rPr>
              <w:t>est</w:t>
            </w:r>
            <w:r w:rsidRPr="00E937E2">
              <w:rPr>
                <w:rFonts w:ascii="Arial" w:hAnsi="Arial" w:cs="Arial"/>
                <w:b/>
                <w:bCs/>
                <w:spacing w:val="-5"/>
              </w:rPr>
              <w:t xml:space="preserve"> </w:t>
            </w:r>
            <w:r w:rsidRPr="00E937E2">
              <w:rPr>
                <w:rFonts w:ascii="Arial" w:hAnsi="Arial" w:cs="Arial"/>
                <w:b/>
                <w:bCs/>
                <w:spacing w:val="1"/>
              </w:rPr>
              <w:t>a</w:t>
            </w:r>
            <w:r w:rsidRPr="00E937E2">
              <w:rPr>
                <w:rFonts w:ascii="Arial" w:hAnsi="Arial" w:cs="Arial"/>
                <w:b/>
                <w:bCs/>
              </w:rPr>
              <w:t xml:space="preserve">n </w:t>
            </w:r>
            <w:r w:rsidRPr="00E937E2">
              <w:rPr>
                <w:rFonts w:ascii="Arial" w:hAnsi="Arial" w:cs="Arial"/>
                <w:b/>
                <w:bCs/>
                <w:spacing w:val="1"/>
              </w:rPr>
              <w:t>a</w:t>
            </w:r>
            <w:r w:rsidRPr="00E937E2">
              <w:rPr>
                <w:rFonts w:ascii="Arial" w:hAnsi="Arial" w:cs="Arial"/>
                <w:b/>
                <w:bCs/>
              </w:rPr>
              <w:t>lte</w:t>
            </w:r>
            <w:r w:rsidRPr="00E937E2">
              <w:rPr>
                <w:rFonts w:ascii="Arial" w:hAnsi="Arial" w:cs="Arial"/>
                <w:b/>
                <w:bCs/>
                <w:spacing w:val="1"/>
              </w:rPr>
              <w:t>r</w:t>
            </w:r>
            <w:r w:rsidRPr="00E937E2">
              <w:rPr>
                <w:rFonts w:ascii="Arial" w:hAnsi="Arial" w:cs="Arial"/>
                <w:b/>
                <w:bCs/>
              </w:rPr>
              <w:t>n</w:t>
            </w:r>
            <w:r w:rsidRPr="00E937E2">
              <w:rPr>
                <w:rFonts w:ascii="Arial" w:hAnsi="Arial" w:cs="Arial"/>
                <w:b/>
                <w:bCs/>
                <w:spacing w:val="1"/>
              </w:rPr>
              <w:t>at</w:t>
            </w:r>
            <w:r w:rsidRPr="00E937E2">
              <w:rPr>
                <w:rFonts w:ascii="Arial" w:hAnsi="Arial" w:cs="Arial"/>
                <w:b/>
                <w:bCs/>
              </w:rPr>
              <w:t>i</w:t>
            </w:r>
            <w:r w:rsidRPr="00E937E2">
              <w:rPr>
                <w:rFonts w:ascii="Arial" w:hAnsi="Arial" w:cs="Arial"/>
                <w:b/>
                <w:bCs/>
                <w:spacing w:val="1"/>
              </w:rPr>
              <w:t>v</w:t>
            </w:r>
            <w:r w:rsidRPr="00E937E2">
              <w:rPr>
                <w:rFonts w:ascii="Arial" w:hAnsi="Arial" w:cs="Arial"/>
                <w:b/>
                <w:bCs/>
              </w:rPr>
              <w:t>e</w:t>
            </w:r>
            <w:r w:rsidRPr="00E937E2">
              <w:rPr>
                <w:rFonts w:ascii="Arial" w:hAnsi="Arial" w:cs="Arial"/>
                <w:b/>
                <w:bCs/>
                <w:spacing w:val="-8"/>
              </w:rPr>
              <w:t xml:space="preserve"> </w:t>
            </w:r>
            <w:r w:rsidRPr="00E937E2">
              <w:rPr>
                <w:rFonts w:ascii="Arial" w:hAnsi="Arial" w:cs="Arial"/>
                <w:b/>
                <w:bCs/>
                <w:spacing w:val="1"/>
              </w:rPr>
              <w:t>t</w:t>
            </w:r>
            <w:r w:rsidRPr="00E937E2">
              <w:rPr>
                <w:rFonts w:ascii="Arial" w:hAnsi="Arial" w:cs="Arial"/>
                <w:b/>
                <w:bCs/>
              </w:rPr>
              <w:t>itle)</w:t>
            </w:r>
          </w:p>
        </w:tc>
        <w:tc>
          <w:tcPr>
            <w:tcW w:w="4459" w:type="dxa"/>
            <w:gridSpan w:val="3"/>
            <w:tcBorders>
              <w:top w:val="single" w:sz="5" w:space="0" w:color="000000"/>
              <w:left w:val="single" w:sz="5" w:space="0" w:color="000000"/>
              <w:bottom w:val="single" w:sz="5" w:space="0" w:color="000000"/>
              <w:right w:val="single" w:sz="5" w:space="0" w:color="000000"/>
            </w:tcBorders>
          </w:tcPr>
          <w:p w14:paraId="0D4BA360" w14:textId="77777777" w:rsidR="0042239E" w:rsidRPr="00E937E2" w:rsidRDefault="0042239E">
            <w:pPr>
              <w:spacing w:before="10" w:line="220" w:lineRule="exact"/>
              <w:rPr>
                <w:rFonts w:ascii="Arial" w:hAnsi="Arial" w:cs="Arial"/>
                <w:b/>
                <w:bCs/>
              </w:rPr>
            </w:pPr>
          </w:p>
          <w:p w14:paraId="29C763FB" w14:textId="77777777" w:rsidR="0042239E" w:rsidRPr="00E937E2" w:rsidRDefault="00777085">
            <w:pPr>
              <w:ind w:left="463" w:right="348"/>
              <w:rPr>
                <w:rFonts w:ascii="Arial" w:hAnsi="Arial" w:cs="Arial"/>
                <w:b/>
                <w:bCs/>
              </w:rPr>
            </w:pPr>
            <w:r w:rsidRPr="00E937E2">
              <w:rPr>
                <w:rFonts w:ascii="Arial" w:hAnsi="Arial" w:cs="Arial"/>
                <w:b/>
                <w:bCs/>
              </w:rPr>
              <w:t>S</w:t>
            </w:r>
            <w:r w:rsidRPr="00E937E2">
              <w:rPr>
                <w:rFonts w:ascii="Arial" w:hAnsi="Arial" w:cs="Arial"/>
                <w:b/>
                <w:bCs/>
                <w:spacing w:val="-1"/>
              </w:rPr>
              <w:t>u</w:t>
            </w:r>
            <w:r w:rsidRPr="00E937E2">
              <w:rPr>
                <w:rFonts w:ascii="Arial" w:hAnsi="Arial" w:cs="Arial"/>
                <w:b/>
                <w:bCs/>
              </w:rPr>
              <w:t>r</w:t>
            </w:r>
            <w:r w:rsidRPr="00E937E2">
              <w:rPr>
                <w:rFonts w:ascii="Arial" w:hAnsi="Arial" w:cs="Arial"/>
                <w:b/>
                <w:bCs/>
                <w:spacing w:val="1"/>
              </w:rPr>
              <w:t>v</w:t>
            </w:r>
            <w:r w:rsidRPr="00E937E2">
              <w:rPr>
                <w:rFonts w:ascii="Arial" w:hAnsi="Arial" w:cs="Arial"/>
                <w:b/>
                <w:bCs/>
              </w:rPr>
              <w:t>i</w:t>
            </w:r>
            <w:r w:rsidRPr="00E937E2">
              <w:rPr>
                <w:rFonts w:ascii="Arial" w:hAnsi="Arial" w:cs="Arial"/>
                <w:b/>
                <w:bCs/>
                <w:spacing w:val="1"/>
              </w:rPr>
              <w:t>va</w:t>
            </w:r>
            <w:r w:rsidRPr="00E937E2">
              <w:rPr>
                <w:rFonts w:ascii="Arial" w:hAnsi="Arial" w:cs="Arial"/>
                <w:b/>
                <w:bCs/>
              </w:rPr>
              <w:t>bi</w:t>
            </w:r>
            <w:r w:rsidRPr="00E937E2">
              <w:rPr>
                <w:rFonts w:ascii="Arial" w:hAnsi="Arial" w:cs="Arial"/>
                <w:b/>
                <w:bCs/>
                <w:spacing w:val="-1"/>
              </w:rPr>
              <w:t>l</w:t>
            </w:r>
            <w:r w:rsidRPr="00E937E2">
              <w:rPr>
                <w:rFonts w:ascii="Arial" w:hAnsi="Arial" w:cs="Arial"/>
                <w:b/>
                <w:bCs/>
              </w:rPr>
              <w:t>ity</w:t>
            </w:r>
            <w:r w:rsidRPr="00E937E2">
              <w:rPr>
                <w:rFonts w:ascii="Arial" w:hAnsi="Arial" w:cs="Arial"/>
                <w:b/>
                <w:bCs/>
                <w:spacing w:val="-10"/>
              </w:rPr>
              <w:t xml:space="preserve"> </w:t>
            </w:r>
            <w:r w:rsidRPr="00E937E2">
              <w:rPr>
                <w:rFonts w:ascii="Arial" w:hAnsi="Arial" w:cs="Arial"/>
                <w:b/>
                <w:bCs/>
                <w:spacing w:val="1"/>
              </w:rPr>
              <w:t>o</w:t>
            </w:r>
            <w:r w:rsidRPr="00E937E2">
              <w:rPr>
                <w:rFonts w:ascii="Arial" w:hAnsi="Arial" w:cs="Arial"/>
                <w:b/>
                <w:bCs/>
              </w:rPr>
              <w:t>f</w:t>
            </w:r>
            <w:r w:rsidRPr="00E937E2">
              <w:rPr>
                <w:rFonts w:ascii="Arial" w:hAnsi="Arial" w:cs="Arial"/>
                <w:b/>
                <w:bCs/>
                <w:spacing w:val="-1"/>
              </w:rPr>
              <w:t xml:space="preserve"> </w:t>
            </w:r>
            <w:r w:rsidRPr="00E937E2">
              <w:rPr>
                <w:rFonts w:ascii="Arial" w:hAnsi="Arial" w:cs="Arial"/>
                <w:b/>
                <w:bCs/>
                <w:spacing w:val="1"/>
              </w:rPr>
              <w:t>t</w:t>
            </w:r>
            <w:r w:rsidRPr="00E937E2">
              <w:rPr>
                <w:rFonts w:ascii="Arial" w:hAnsi="Arial" w:cs="Arial"/>
                <w:b/>
                <w:bCs/>
              </w:rPr>
              <w:t>he</w:t>
            </w:r>
            <w:r w:rsidRPr="00E937E2">
              <w:rPr>
                <w:rFonts w:ascii="Arial" w:hAnsi="Arial" w:cs="Arial"/>
                <w:b/>
                <w:bCs/>
                <w:spacing w:val="-3"/>
              </w:rPr>
              <w:t xml:space="preserve"> </w:t>
            </w:r>
            <w:r w:rsidRPr="00E937E2">
              <w:rPr>
                <w:rFonts w:ascii="Arial" w:hAnsi="Arial" w:cs="Arial"/>
                <w:b/>
                <w:bCs/>
                <w:spacing w:val="-1"/>
              </w:rPr>
              <w:t>E</w:t>
            </w:r>
            <w:r w:rsidRPr="00E937E2">
              <w:rPr>
                <w:rFonts w:ascii="Arial" w:hAnsi="Arial" w:cs="Arial"/>
                <w:b/>
                <w:bCs/>
                <w:spacing w:val="1"/>
              </w:rPr>
              <w:t>a</w:t>
            </w:r>
            <w:r w:rsidRPr="00E937E2">
              <w:rPr>
                <w:rFonts w:ascii="Arial" w:hAnsi="Arial" w:cs="Arial"/>
                <w:b/>
                <w:bCs/>
              </w:rPr>
              <w:t>r</w:t>
            </w:r>
            <w:r w:rsidRPr="00E937E2">
              <w:rPr>
                <w:rFonts w:ascii="Arial" w:hAnsi="Arial" w:cs="Arial"/>
                <w:b/>
                <w:bCs/>
                <w:spacing w:val="1"/>
              </w:rPr>
              <w:t>t</w:t>
            </w:r>
            <w:r w:rsidRPr="00E937E2">
              <w:rPr>
                <w:rFonts w:ascii="Arial" w:hAnsi="Arial" w:cs="Arial"/>
                <w:b/>
                <w:bCs/>
              </w:rPr>
              <w:t>hw</w:t>
            </w:r>
            <w:r w:rsidRPr="00E937E2">
              <w:rPr>
                <w:rFonts w:ascii="Arial" w:hAnsi="Arial" w:cs="Arial"/>
                <w:b/>
                <w:bCs/>
                <w:spacing w:val="-1"/>
              </w:rPr>
              <w:t>o</w:t>
            </w:r>
            <w:r w:rsidRPr="00E937E2">
              <w:rPr>
                <w:rFonts w:ascii="Arial" w:hAnsi="Arial" w:cs="Arial"/>
                <w:b/>
                <w:bCs/>
              </w:rPr>
              <w:t>rm</w:t>
            </w:r>
            <w:r w:rsidRPr="00E937E2">
              <w:rPr>
                <w:rFonts w:ascii="Arial" w:hAnsi="Arial" w:cs="Arial"/>
                <w:b/>
                <w:bCs/>
                <w:spacing w:val="-4"/>
              </w:rPr>
              <w:t xml:space="preserve"> </w:t>
            </w:r>
            <w:r w:rsidRPr="00E937E2">
              <w:rPr>
                <w:rFonts w:ascii="Arial" w:hAnsi="Arial" w:cs="Arial"/>
                <w:b/>
                <w:bCs/>
                <w:i/>
              </w:rPr>
              <w:t>Perionyx</w:t>
            </w:r>
            <w:r w:rsidRPr="00E937E2">
              <w:rPr>
                <w:rFonts w:ascii="Arial" w:hAnsi="Arial" w:cs="Arial"/>
                <w:b/>
                <w:bCs/>
                <w:i/>
                <w:spacing w:val="-6"/>
              </w:rPr>
              <w:t xml:space="preserve"> </w:t>
            </w:r>
            <w:proofErr w:type="spellStart"/>
            <w:r w:rsidRPr="00E937E2">
              <w:rPr>
                <w:rFonts w:ascii="Arial" w:hAnsi="Arial" w:cs="Arial"/>
                <w:b/>
                <w:bCs/>
                <w:i/>
                <w:spacing w:val="-1"/>
              </w:rPr>
              <w:t>s</w:t>
            </w:r>
            <w:r w:rsidRPr="00E937E2">
              <w:rPr>
                <w:rFonts w:ascii="Arial" w:hAnsi="Arial" w:cs="Arial"/>
                <w:b/>
                <w:bCs/>
                <w:i/>
                <w:spacing w:val="1"/>
              </w:rPr>
              <w:t>a</w:t>
            </w:r>
            <w:r w:rsidRPr="00E937E2">
              <w:rPr>
                <w:rFonts w:ascii="Arial" w:hAnsi="Arial" w:cs="Arial"/>
                <w:b/>
                <w:bCs/>
                <w:i/>
              </w:rPr>
              <w:t>n</w:t>
            </w:r>
            <w:r w:rsidRPr="00E937E2">
              <w:rPr>
                <w:rFonts w:ascii="Arial" w:hAnsi="Arial" w:cs="Arial"/>
                <w:b/>
                <w:bCs/>
                <w:i/>
                <w:spacing w:val="-1"/>
              </w:rPr>
              <w:t>s</w:t>
            </w:r>
            <w:r w:rsidRPr="00E937E2">
              <w:rPr>
                <w:rFonts w:ascii="Arial" w:hAnsi="Arial" w:cs="Arial"/>
                <w:b/>
                <w:bCs/>
                <w:i/>
              </w:rPr>
              <w:t>i</w:t>
            </w:r>
            <w:r w:rsidRPr="00E937E2">
              <w:rPr>
                <w:rFonts w:ascii="Arial" w:hAnsi="Arial" w:cs="Arial"/>
                <w:b/>
                <w:bCs/>
                <w:i/>
                <w:spacing w:val="1"/>
              </w:rPr>
              <w:t>ba</w:t>
            </w:r>
            <w:r w:rsidRPr="00E937E2">
              <w:rPr>
                <w:rFonts w:ascii="Arial" w:hAnsi="Arial" w:cs="Arial"/>
                <w:b/>
                <w:bCs/>
                <w:i/>
                <w:spacing w:val="-1"/>
              </w:rPr>
              <w:t>r</w:t>
            </w:r>
            <w:r w:rsidRPr="00E937E2">
              <w:rPr>
                <w:rFonts w:ascii="Arial" w:hAnsi="Arial" w:cs="Arial"/>
                <w:b/>
                <w:bCs/>
                <w:i/>
              </w:rPr>
              <w:t>icus</w:t>
            </w:r>
            <w:proofErr w:type="spellEnd"/>
            <w:r w:rsidRPr="00E937E2">
              <w:rPr>
                <w:rFonts w:ascii="Arial" w:hAnsi="Arial" w:cs="Arial"/>
                <w:b/>
                <w:bCs/>
                <w:i/>
              </w:rPr>
              <w:t xml:space="preserve"> </w:t>
            </w:r>
            <w:r w:rsidRPr="00E937E2">
              <w:rPr>
                <w:rFonts w:ascii="Arial" w:hAnsi="Arial" w:cs="Arial"/>
                <w:b/>
                <w:bCs/>
                <w:spacing w:val="1"/>
              </w:rPr>
              <w:t>(</w:t>
            </w:r>
            <w:proofErr w:type="spellStart"/>
            <w:r w:rsidRPr="00E937E2">
              <w:rPr>
                <w:rFonts w:ascii="Arial" w:hAnsi="Arial" w:cs="Arial"/>
                <w:b/>
                <w:bCs/>
                <w:spacing w:val="-1"/>
              </w:rPr>
              <w:t>M</w:t>
            </w:r>
            <w:r w:rsidRPr="00E937E2">
              <w:rPr>
                <w:rFonts w:ascii="Arial" w:hAnsi="Arial" w:cs="Arial"/>
                <w:b/>
                <w:bCs/>
              </w:rPr>
              <w:t>ich</w:t>
            </w:r>
            <w:r w:rsidRPr="00E937E2">
              <w:rPr>
                <w:rFonts w:ascii="Arial" w:hAnsi="Arial" w:cs="Arial"/>
                <w:b/>
                <w:bCs/>
                <w:spacing w:val="1"/>
              </w:rPr>
              <w:t>a</w:t>
            </w:r>
            <w:r w:rsidRPr="00E937E2">
              <w:rPr>
                <w:rFonts w:ascii="Arial" w:hAnsi="Arial" w:cs="Arial"/>
                <w:b/>
                <w:bCs/>
              </w:rPr>
              <w:t>elsen</w:t>
            </w:r>
            <w:proofErr w:type="spellEnd"/>
            <w:r w:rsidRPr="00E937E2">
              <w:rPr>
                <w:rFonts w:ascii="Arial" w:hAnsi="Arial" w:cs="Arial"/>
                <w:b/>
                <w:bCs/>
              </w:rPr>
              <w:t>)</w:t>
            </w:r>
            <w:r w:rsidRPr="00E937E2">
              <w:rPr>
                <w:rFonts w:ascii="Arial" w:hAnsi="Arial" w:cs="Arial"/>
                <w:b/>
                <w:bCs/>
                <w:spacing w:val="-10"/>
              </w:rPr>
              <w:t xml:space="preserve"> </w:t>
            </w:r>
            <w:r w:rsidRPr="00E937E2">
              <w:rPr>
                <w:rFonts w:ascii="Arial" w:hAnsi="Arial" w:cs="Arial"/>
                <w:b/>
                <w:bCs/>
                <w:spacing w:val="2"/>
              </w:rPr>
              <w:t>i</w:t>
            </w:r>
            <w:r w:rsidRPr="00E937E2">
              <w:rPr>
                <w:rFonts w:ascii="Arial" w:hAnsi="Arial" w:cs="Arial"/>
                <w:b/>
                <w:bCs/>
              </w:rPr>
              <w:t>n</w:t>
            </w:r>
            <w:r w:rsidRPr="00E937E2">
              <w:rPr>
                <w:rFonts w:ascii="Arial" w:hAnsi="Arial" w:cs="Arial"/>
                <w:b/>
                <w:bCs/>
                <w:spacing w:val="-2"/>
              </w:rPr>
              <w:t xml:space="preserve"> </w:t>
            </w:r>
            <w:r w:rsidRPr="00E937E2">
              <w:rPr>
                <w:rFonts w:ascii="Arial" w:hAnsi="Arial" w:cs="Arial"/>
                <w:b/>
                <w:bCs/>
              </w:rPr>
              <w:t>S</w:t>
            </w:r>
            <w:r w:rsidRPr="00E937E2">
              <w:rPr>
                <w:rFonts w:ascii="Arial" w:hAnsi="Arial" w:cs="Arial"/>
                <w:b/>
                <w:bCs/>
                <w:spacing w:val="1"/>
              </w:rPr>
              <w:t>o</w:t>
            </w:r>
            <w:r w:rsidRPr="00E937E2">
              <w:rPr>
                <w:rFonts w:ascii="Arial" w:hAnsi="Arial" w:cs="Arial"/>
                <w:b/>
                <w:bCs/>
              </w:rPr>
              <w:t>il</w:t>
            </w:r>
            <w:r w:rsidRPr="00E937E2">
              <w:rPr>
                <w:rFonts w:ascii="Arial" w:hAnsi="Arial" w:cs="Arial"/>
                <w:b/>
                <w:bCs/>
                <w:spacing w:val="-3"/>
              </w:rPr>
              <w:t xml:space="preserve"> </w:t>
            </w:r>
            <w:r w:rsidRPr="00E937E2">
              <w:rPr>
                <w:rFonts w:ascii="Arial" w:hAnsi="Arial" w:cs="Arial"/>
                <w:b/>
                <w:bCs/>
              </w:rPr>
              <w:t>C</w:t>
            </w:r>
            <w:r w:rsidRPr="00E937E2">
              <w:rPr>
                <w:rFonts w:ascii="Arial" w:hAnsi="Arial" w:cs="Arial"/>
                <w:b/>
                <w:bCs/>
                <w:spacing w:val="1"/>
              </w:rPr>
              <w:t>o</w:t>
            </w:r>
            <w:r w:rsidRPr="00E937E2">
              <w:rPr>
                <w:rFonts w:ascii="Arial" w:hAnsi="Arial" w:cs="Arial"/>
                <w:b/>
                <w:bCs/>
              </w:rPr>
              <w:t>nt</w:t>
            </w:r>
            <w:r w:rsidRPr="00E937E2">
              <w:rPr>
                <w:rFonts w:ascii="Arial" w:hAnsi="Arial" w:cs="Arial"/>
                <w:b/>
                <w:bCs/>
                <w:spacing w:val="2"/>
              </w:rPr>
              <w:t>am</w:t>
            </w:r>
            <w:r w:rsidRPr="00E937E2">
              <w:rPr>
                <w:rFonts w:ascii="Arial" w:hAnsi="Arial" w:cs="Arial"/>
                <w:b/>
                <w:bCs/>
              </w:rPr>
              <w:t>ina</w:t>
            </w:r>
            <w:r w:rsidRPr="00E937E2">
              <w:rPr>
                <w:rFonts w:ascii="Arial" w:hAnsi="Arial" w:cs="Arial"/>
                <w:b/>
                <w:bCs/>
                <w:spacing w:val="1"/>
              </w:rPr>
              <w:t>t</w:t>
            </w:r>
            <w:r w:rsidRPr="00E937E2">
              <w:rPr>
                <w:rFonts w:ascii="Arial" w:hAnsi="Arial" w:cs="Arial"/>
                <w:b/>
                <w:bCs/>
              </w:rPr>
              <w:t>ed</w:t>
            </w:r>
            <w:r w:rsidRPr="00E937E2">
              <w:rPr>
                <w:rFonts w:ascii="Arial" w:hAnsi="Arial" w:cs="Arial"/>
                <w:b/>
                <w:bCs/>
                <w:spacing w:val="-12"/>
              </w:rPr>
              <w:t xml:space="preserve"> </w:t>
            </w:r>
            <w:r w:rsidRPr="00E937E2">
              <w:rPr>
                <w:rFonts w:ascii="Arial" w:hAnsi="Arial" w:cs="Arial"/>
                <w:b/>
                <w:bCs/>
              </w:rPr>
              <w:t>wi</w:t>
            </w:r>
            <w:r w:rsidRPr="00E937E2">
              <w:rPr>
                <w:rFonts w:ascii="Arial" w:hAnsi="Arial" w:cs="Arial"/>
                <w:b/>
                <w:bCs/>
                <w:spacing w:val="1"/>
              </w:rPr>
              <w:t>t</w:t>
            </w:r>
            <w:r w:rsidRPr="00E937E2">
              <w:rPr>
                <w:rFonts w:ascii="Arial" w:hAnsi="Arial" w:cs="Arial"/>
                <w:b/>
                <w:bCs/>
              </w:rPr>
              <w:t>h</w:t>
            </w:r>
            <w:r w:rsidRPr="00E937E2">
              <w:rPr>
                <w:rFonts w:ascii="Arial" w:hAnsi="Arial" w:cs="Arial"/>
                <w:b/>
                <w:bCs/>
                <w:spacing w:val="-4"/>
              </w:rPr>
              <w:t xml:space="preserve"> </w:t>
            </w:r>
            <w:proofErr w:type="spellStart"/>
            <w:r w:rsidRPr="00E937E2">
              <w:rPr>
                <w:rFonts w:ascii="Arial" w:hAnsi="Arial" w:cs="Arial"/>
                <w:b/>
                <w:bCs/>
              </w:rPr>
              <w:t>Alu</w:t>
            </w:r>
            <w:r w:rsidRPr="00E937E2">
              <w:rPr>
                <w:rFonts w:ascii="Arial" w:hAnsi="Arial" w:cs="Arial"/>
                <w:b/>
                <w:bCs/>
                <w:spacing w:val="2"/>
              </w:rPr>
              <w:t>m</w:t>
            </w:r>
            <w:r w:rsidRPr="00E937E2">
              <w:rPr>
                <w:rFonts w:ascii="Arial" w:hAnsi="Arial" w:cs="Arial"/>
                <w:b/>
                <w:bCs/>
              </w:rPr>
              <w:t>in</w:t>
            </w:r>
            <w:r w:rsidRPr="00E937E2">
              <w:rPr>
                <w:rFonts w:ascii="Arial" w:hAnsi="Arial" w:cs="Arial"/>
                <w:b/>
                <w:bCs/>
                <w:spacing w:val="-1"/>
              </w:rPr>
              <w:t>i</w:t>
            </w:r>
            <w:r w:rsidRPr="00E937E2">
              <w:rPr>
                <w:rFonts w:ascii="Arial" w:hAnsi="Arial" w:cs="Arial"/>
                <w:b/>
                <w:bCs/>
              </w:rPr>
              <w:t>um</w:t>
            </w:r>
            <w:proofErr w:type="spellEnd"/>
            <w:r w:rsidRPr="00E937E2">
              <w:rPr>
                <w:rFonts w:ascii="Arial" w:hAnsi="Arial" w:cs="Arial"/>
                <w:b/>
                <w:bCs/>
                <w:spacing w:val="-8"/>
              </w:rPr>
              <w:t xml:space="preserve"> </w:t>
            </w:r>
            <w:r w:rsidRPr="00E937E2">
              <w:rPr>
                <w:rFonts w:ascii="Arial" w:hAnsi="Arial" w:cs="Arial"/>
                <w:b/>
                <w:bCs/>
                <w:spacing w:val="1"/>
              </w:rPr>
              <w:t>Ox</w:t>
            </w:r>
            <w:r w:rsidRPr="00E937E2">
              <w:rPr>
                <w:rFonts w:ascii="Arial" w:hAnsi="Arial" w:cs="Arial"/>
                <w:b/>
                <w:bCs/>
              </w:rPr>
              <w:t>ide N</w:t>
            </w:r>
            <w:r w:rsidRPr="00E937E2">
              <w:rPr>
                <w:rFonts w:ascii="Arial" w:hAnsi="Arial" w:cs="Arial"/>
                <w:b/>
                <w:bCs/>
                <w:spacing w:val="1"/>
              </w:rPr>
              <w:t>a</w:t>
            </w:r>
            <w:r w:rsidRPr="00E937E2">
              <w:rPr>
                <w:rFonts w:ascii="Arial" w:hAnsi="Arial" w:cs="Arial"/>
                <w:b/>
                <w:bCs/>
              </w:rPr>
              <w:t>n</w:t>
            </w:r>
            <w:r w:rsidRPr="00E937E2">
              <w:rPr>
                <w:rFonts w:ascii="Arial" w:hAnsi="Arial" w:cs="Arial"/>
                <w:b/>
                <w:bCs/>
                <w:spacing w:val="1"/>
              </w:rPr>
              <w:t>o</w:t>
            </w:r>
            <w:r w:rsidRPr="00E937E2">
              <w:rPr>
                <w:rFonts w:ascii="Arial" w:hAnsi="Arial" w:cs="Arial"/>
                <w:b/>
                <w:bCs/>
              </w:rPr>
              <w:t>p</w:t>
            </w:r>
            <w:r w:rsidRPr="00E937E2">
              <w:rPr>
                <w:rFonts w:ascii="Arial" w:hAnsi="Arial" w:cs="Arial"/>
                <w:b/>
                <w:bCs/>
                <w:spacing w:val="1"/>
              </w:rPr>
              <w:t>a</w:t>
            </w:r>
            <w:r w:rsidRPr="00E937E2">
              <w:rPr>
                <w:rFonts w:ascii="Arial" w:hAnsi="Arial" w:cs="Arial"/>
                <w:b/>
                <w:bCs/>
              </w:rPr>
              <w:t>r</w:t>
            </w:r>
            <w:r w:rsidRPr="00E937E2">
              <w:rPr>
                <w:rFonts w:ascii="Arial" w:hAnsi="Arial" w:cs="Arial"/>
                <w:b/>
                <w:bCs/>
                <w:spacing w:val="1"/>
              </w:rPr>
              <w:t>t</w:t>
            </w:r>
            <w:r w:rsidRPr="00E937E2">
              <w:rPr>
                <w:rFonts w:ascii="Arial" w:hAnsi="Arial" w:cs="Arial"/>
                <w:b/>
                <w:bCs/>
              </w:rPr>
              <w:t>icle</w:t>
            </w:r>
            <w:r w:rsidRPr="00E937E2">
              <w:rPr>
                <w:rFonts w:ascii="Arial" w:hAnsi="Arial" w:cs="Arial"/>
                <w:b/>
                <w:bCs/>
                <w:spacing w:val="1"/>
              </w:rPr>
              <w:t>s</w:t>
            </w:r>
            <w:r w:rsidRPr="00E937E2">
              <w:rPr>
                <w:rFonts w:ascii="Arial" w:hAnsi="Arial" w:cs="Arial"/>
                <w:b/>
                <w:bCs/>
              </w:rPr>
              <w:t>.</w:t>
            </w:r>
          </w:p>
          <w:p w14:paraId="6153604F" w14:textId="77777777" w:rsidR="0042239E" w:rsidRPr="00E937E2" w:rsidRDefault="00777085">
            <w:pPr>
              <w:spacing w:before="4" w:line="220" w:lineRule="exact"/>
              <w:ind w:left="463" w:right="200"/>
              <w:rPr>
                <w:rFonts w:ascii="Arial" w:hAnsi="Arial" w:cs="Arial"/>
                <w:b/>
                <w:bCs/>
              </w:rPr>
            </w:pPr>
            <w:r w:rsidRPr="00E937E2">
              <w:rPr>
                <w:rFonts w:ascii="Arial" w:hAnsi="Arial" w:cs="Arial"/>
                <w:b/>
                <w:bCs/>
              </w:rPr>
              <w:t>I</w:t>
            </w:r>
            <w:r w:rsidRPr="00E937E2">
              <w:rPr>
                <w:rFonts w:ascii="Arial" w:hAnsi="Arial" w:cs="Arial"/>
                <w:b/>
                <w:bCs/>
                <w:spacing w:val="-1"/>
              </w:rPr>
              <w:t xml:space="preserve"> </w:t>
            </w:r>
            <w:r w:rsidRPr="00E937E2">
              <w:rPr>
                <w:rFonts w:ascii="Arial" w:hAnsi="Arial" w:cs="Arial"/>
                <w:b/>
                <w:bCs/>
                <w:spacing w:val="1"/>
              </w:rPr>
              <w:t>a</w:t>
            </w:r>
            <w:r w:rsidRPr="00E937E2">
              <w:rPr>
                <w:rFonts w:ascii="Arial" w:hAnsi="Arial" w:cs="Arial"/>
                <w:b/>
                <w:bCs/>
              </w:rPr>
              <w:t>p</w:t>
            </w:r>
            <w:r w:rsidRPr="00E937E2">
              <w:rPr>
                <w:rFonts w:ascii="Arial" w:hAnsi="Arial" w:cs="Arial"/>
                <w:b/>
                <w:bCs/>
                <w:spacing w:val="-1"/>
              </w:rPr>
              <w:t>p</w:t>
            </w:r>
            <w:r w:rsidRPr="00E937E2">
              <w:rPr>
                <w:rFonts w:ascii="Arial" w:hAnsi="Arial" w:cs="Arial"/>
                <w:b/>
                <w:bCs/>
              </w:rPr>
              <w:t>e</w:t>
            </w:r>
            <w:r w:rsidRPr="00E937E2">
              <w:rPr>
                <w:rFonts w:ascii="Arial" w:hAnsi="Arial" w:cs="Arial"/>
                <w:b/>
                <w:bCs/>
                <w:spacing w:val="2"/>
              </w:rPr>
              <w:t>a</w:t>
            </w:r>
            <w:r w:rsidRPr="00E937E2">
              <w:rPr>
                <w:rFonts w:ascii="Arial" w:hAnsi="Arial" w:cs="Arial"/>
                <w:b/>
                <w:bCs/>
              </w:rPr>
              <w:t>l</w:t>
            </w:r>
            <w:r w:rsidRPr="00E937E2">
              <w:rPr>
                <w:rFonts w:ascii="Arial" w:hAnsi="Arial" w:cs="Arial"/>
                <w:b/>
                <w:bCs/>
                <w:spacing w:val="-6"/>
              </w:rPr>
              <w:t xml:space="preserve"> </w:t>
            </w:r>
            <w:r w:rsidRPr="00E937E2">
              <w:rPr>
                <w:rFonts w:ascii="Arial" w:hAnsi="Arial" w:cs="Arial"/>
                <w:b/>
                <w:bCs/>
                <w:spacing w:val="1"/>
              </w:rPr>
              <w:t>t</w:t>
            </w:r>
            <w:r w:rsidRPr="00E937E2">
              <w:rPr>
                <w:rFonts w:ascii="Arial" w:hAnsi="Arial" w:cs="Arial"/>
                <w:b/>
                <w:bCs/>
              </w:rPr>
              <w:t>o</w:t>
            </w:r>
            <w:r w:rsidRPr="00E937E2">
              <w:rPr>
                <w:rFonts w:ascii="Arial" w:hAnsi="Arial" w:cs="Arial"/>
                <w:b/>
                <w:bCs/>
                <w:spacing w:val="-1"/>
              </w:rPr>
              <w:t xml:space="preserve"> </w:t>
            </w:r>
            <w:r w:rsidRPr="00E937E2">
              <w:rPr>
                <w:rFonts w:ascii="Arial" w:hAnsi="Arial" w:cs="Arial"/>
                <w:b/>
                <w:bCs/>
              </w:rPr>
              <w:t>Auth</w:t>
            </w:r>
            <w:r w:rsidRPr="00E937E2">
              <w:rPr>
                <w:rFonts w:ascii="Arial" w:hAnsi="Arial" w:cs="Arial"/>
                <w:b/>
                <w:bCs/>
                <w:spacing w:val="1"/>
              </w:rPr>
              <w:t>o</w:t>
            </w:r>
            <w:r w:rsidRPr="00E937E2">
              <w:rPr>
                <w:rFonts w:ascii="Arial" w:hAnsi="Arial" w:cs="Arial"/>
                <w:b/>
                <w:bCs/>
              </w:rPr>
              <w:t>r</w:t>
            </w:r>
            <w:r w:rsidRPr="00E937E2">
              <w:rPr>
                <w:rFonts w:ascii="Arial" w:hAnsi="Arial" w:cs="Arial"/>
                <w:b/>
                <w:bCs/>
                <w:spacing w:val="-5"/>
              </w:rPr>
              <w:t xml:space="preserve"> </w:t>
            </w:r>
            <w:r w:rsidRPr="00E937E2">
              <w:rPr>
                <w:rFonts w:ascii="Arial" w:hAnsi="Arial" w:cs="Arial"/>
                <w:b/>
                <w:bCs/>
                <w:spacing w:val="1"/>
              </w:rPr>
              <w:t>a</w:t>
            </w:r>
            <w:r w:rsidRPr="00E937E2">
              <w:rPr>
                <w:rFonts w:ascii="Arial" w:hAnsi="Arial" w:cs="Arial"/>
                <w:b/>
                <w:bCs/>
              </w:rPr>
              <w:t>nd</w:t>
            </w:r>
            <w:r w:rsidRPr="00E937E2">
              <w:rPr>
                <w:rFonts w:ascii="Arial" w:hAnsi="Arial" w:cs="Arial"/>
                <w:b/>
                <w:bCs/>
                <w:spacing w:val="-4"/>
              </w:rPr>
              <w:t xml:space="preserve"> </w:t>
            </w:r>
            <w:r w:rsidRPr="00E937E2">
              <w:rPr>
                <w:rFonts w:ascii="Arial" w:hAnsi="Arial" w:cs="Arial"/>
                <w:b/>
                <w:bCs/>
                <w:spacing w:val="-1"/>
              </w:rPr>
              <w:t>E</w:t>
            </w:r>
            <w:r w:rsidRPr="00E937E2">
              <w:rPr>
                <w:rFonts w:ascii="Arial" w:hAnsi="Arial" w:cs="Arial"/>
                <w:b/>
                <w:bCs/>
              </w:rPr>
              <w:t>di</w:t>
            </w:r>
            <w:r w:rsidRPr="00E937E2">
              <w:rPr>
                <w:rFonts w:ascii="Arial" w:hAnsi="Arial" w:cs="Arial"/>
                <w:b/>
                <w:bCs/>
                <w:spacing w:val="3"/>
              </w:rPr>
              <w:t>t</w:t>
            </w:r>
            <w:r w:rsidRPr="00E937E2">
              <w:rPr>
                <w:rFonts w:ascii="Arial" w:hAnsi="Arial" w:cs="Arial"/>
                <w:b/>
                <w:bCs/>
                <w:spacing w:val="1"/>
              </w:rPr>
              <w:t>o</w:t>
            </w:r>
            <w:r w:rsidRPr="00E937E2">
              <w:rPr>
                <w:rFonts w:ascii="Arial" w:hAnsi="Arial" w:cs="Arial"/>
                <w:b/>
                <w:bCs/>
              </w:rPr>
              <w:t>r</w:t>
            </w:r>
            <w:r w:rsidRPr="00E937E2">
              <w:rPr>
                <w:rFonts w:ascii="Arial" w:hAnsi="Arial" w:cs="Arial"/>
                <w:b/>
                <w:bCs/>
                <w:spacing w:val="-5"/>
              </w:rPr>
              <w:t xml:space="preserve"> </w:t>
            </w:r>
            <w:r w:rsidRPr="00E937E2">
              <w:rPr>
                <w:rFonts w:ascii="Arial" w:hAnsi="Arial" w:cs="Arial"/>
                <w:b/>
                <w:bCs/>
                <w:spacing w:val="1"/>
              </w:rPr>
              <w:t>t</w:t>
            </w:r>
            <w:r w:rsidRPr="00E937E2">
              <w:rPr>
                <w:rFonts w:ascii="Arial" w:hAnsi="Arial" w:cs="Arial"/>
                <w:b/>
                <w:bCs/>
              </w:rPr>
              <w:t>o</w:t>
            </w:r>
            <w:r w:rsidRPr="00E937E2">
              <w:rPr>
                <w:rFonts w:ascii="Arial" w:hAnsi="Arial" w:cs="Arial"/>
                <w:b/>
                <w:bCs/>
                <w:spacing w:val="-1"/>
              </w:rPr>
              <w:t xml:space="preserve"> </w:t>
            </w:r>
            <w:r w:rsidRPr="00E937E2">
              <w:rPr>
                <w:rFonts w:ascii="Arial" w:hAnsi="Arial" w:cs="Arial"/>
                <w:b/>
                <w:bCs/>
              </w:rPr>
              <w:t>in</w:t>
            </w:r>
            <w:r w:rsidRPr="00E937E2">
              <w:rPr>
                <w:rFonts w:ascii="Arial" w:hAnsi="Arial" w:cs="Arial"/>
                <w:b/>
                <w:bCs/>
                <w:spacing w:val="-1"/>
              </w:rPr>
              <w:t>d</w:t>
            </w:r>
            <w:r w:rsidRPr="00E937E2">
              <w:rPr>
                <w:rFonts w:ascii="Arial" w:hAnsi="Arial" w:cs="Arial"/>
                <w:b/>
                <w:bCs/>
              </w:rPr>
              <w:t>ic</w:t>
            </w:r>
            <w:r w:rsidRPr="00E937E2">
              <w:rPr>
                <w:rFonts w:ascii="Arial" w:hAnsi="Arial" w:cs="Arial"/>
                <w:b/>
                <w:bCs/>
                <w:spacing w:val="1"/>
              </w:rPr>
              <w:t>at</w:t>
            </w:r>
            <w:r w:rsidRPr="00E937E2">
              <w:rPr>
                <w:rFonts w:ascii="Arial" w:hAnsi="Arial" w:cs="Arial"/>
                <w:b/>
                <w:bCs/>
              </w:rPr>
              <w:t>e</w:t>
            </w:r>
            <w:r w:rsidRPr="00E937E2">
              <w:rPr>
                <w:rFonts w:ascii="Arial" w:hAnsi="Arial" w:cs="Arial"/>
                <w:b/>
                <w:bCs/>
                <w:spacing w:val="-6"/>
              </w:rPr>
              <w:t xml:space="preserve"> </w:t>
            </w:r>
            <w:r w:rsidRPr="00E937E2">
              <w:rPr>
                <w:rFonts w:ascii="Arial" w:hAnsi="Arial" w:cs="Arial"/>
                <w:b/>
                <w:bCs/>
                <w:spacing w:val="1"/>
              </w:rPr>
              <w:t>t</w:t>
            </w:r>
            <w:r w:rsidRPr="00E937E2">
              <w:rPr>
                <w:rFonts w:ascii="Arial" w:hAnsi="Arial" w:cs="Arial"/>
                <w:b/>
                <w:bCs/>
              </w:rPr>
              <w:t>he</w:t>
            </w:r>
            <w:r w:rsidRPr="00E937E2">
              <w:rPr>
                <w:rFonts w:ascii="Arial" w:hAnsi="Arial" w:cs="Arial"/>
                <w:b/>
                <w:bCs/>
                <w:spacing w:val="-3"/>
              </w:rPr>
              <w:t xml:space="preserve"> </w:t>
            </w:r>
            <w:r w:rsidRPr="00E937E2">
              <w:rPr>
                <w:rFonts w:ascii="Arial" w:hAnsi="Arial" w:cs="Arial"/>
                <w:b/>
                <w:bCs/>
              </w:rPr>
              <w:t>c</w:t>
            </w:r>
            <w:r w:rsidRPr="00E937E2">
              <w:rPr>
                <w:rFonts w:ascii="Arial" w:hAnsi="Arial" w:cs="Arial"/>
                <w:b/>
                <w:bCs/>
                <w:spacing w:val="-1"/>
              </w:rPr>
              <w:t>o</w:t>
            </w:r>
            <w:r w:rsidRPr="00E937E2">
              <w:rPr>
                <w:rFonts w:ascii="Arial" w:hAnsi="Arial" w:cs="Arial"/>
                <w:b/>
                <w:bCs/>
              </w:rPr>
              <w:t>m</w:t>
            </w:r>
            <w:r w:rsidRPr="00E937E2">
              <w:rPr>
                <w:rFonts w:ascii="Arial" w:hAnsi="Arial" w:cs="Arial"/>
                <w:b/>
                <w:bCs/>
                <w:spacing w:val="2"/>
              </w:rPr>
              <w:t>m</w:t>
            </w:r>
            <w:r w:rsidRPr="00E937E2">
              <w:rPr>
                <w:rFonts w:ascii="Arial" w:hAnsi="Arial" w:cs="Arial"/>
                <w:b/>
                <w:bCs/>
                <w:spacing w:val="1"/>
              </w:rPr>
              <w:t>o</w:t>
            </w:r>
            <w:r w:rsidRPr="00E937E2">
              <w:rPr>
                <w:rFonts w:ascii="Arial" w:hAnsi="Arial" w:cs="Arial"/>
                <w:b/>
                <w:bCs/>
              </w:rPr>
              <w:t>n</w:t>
            </w:r>
            <w:r w:rsidRPr="00E937E2">
              <w:rPr>
                <w:rFonts w:ascii="Arial" w:hAnsi="Arial" w:cs="Arial"/>
                <w:b/>
                <w:bCs/>
                <w:spacing w:val="-7"/>
              </w:rPr>
              <w:t xml:space="preserve"> </w:t>
            </w:r>
            <w:r w:rsidRPr="00E937E2">
              <w:rPr>
                <w:rFonts w:ascii="Arial" w:hAnsi="Arial" w:cs="Arial"/>
                <w:b/>
                <w:bCs/>
              </w:rPr>
              <w:t>n</w:t>
            </w:r>
            <w:r w:rsidRPr="00E937E2">
              <w:rPr>
                <w:rFonts w:ascii="Arial" w:hAnsi="Arial" w:cs="Arial"/>
                <w:b/>
                <w:bCs/>
                <w:spacing w:val="1"/>
              </w:rPr>
              <w:t>a</w:t>
            </w:r>
            <w:r w:rsidRPr="00E937E2">
              <w:rPr>
                <w:rFonts w:ascii="Arial" w:hAnsi="Arial" w:cs="Arial"/>
                <w:b/>
                <w:bCs/>
                <w:spacing w:val="2"/>
              </w:rPr>
              <w:t>m</w:t>
            </w:r>
            <w:r w:rsidRPr="00E937E2">
              <w:rPr>
                <w:rFonts w:ascii="Arial" w:hAnsi="Arial" w:cs="Arial"/>
                <w:b/>
                <w:bCs/>
              </w:rPr>
              <w:t xml:space="preserve">e </w:t>
            </w:r>
            <w:r w:rsidRPr="00E937E2">
              <w:rPr>
                <w:rFonts w:ascii="Arial" w:hAnsi="Arial" w:cs="Arial"/>
                <w:b/>
                <w:bCs/>
                <w:spacing w:val="1"/>
              </w:rPr>
              <w:t>o</w:t>
            </w:r>
            <w:r w:rsidRPr="00E937E2">
              <w:rPr>
                <w:rFonts w:ascii="Arial" w:hAnsi="Arial" w:cs="Arial"/>
                <w:b/>
                <w:bCs/>
              </w:rPr>
              <w:t>f</w:t>
            </w:r>
            <w:r w:rsidRPr="00E937E2">
              <w:rPr>
                <w:rFonts w:ascii="Arial" w:hAnsi="Arial" w:cs="Arial"/>
                <w:b/>
                <w:bCs/>
                <w:spacing w:val="-1"/>
              </w:rPr>
              <w:t xml:space="preserve"> </w:t>
            </w:r>
            <w:r w:rsidRPr="00E937E2">
              <w:rPr>
                <w:rFonts w:ascii="Arial" w:hAnsi="Arial" w:cs="Arial"/>
                <w:b/>
                <w:bCs/>
              </w:rPr>
              <w:t>Pe</w:t>
            </w:r>
            <w:r w:rsidRPr="00E937E2">
              <w:rPr>
                <w:rFonts w:ascii="Arial" w:hAnsi="Arial" w:cs="Arial"/>
                <w:b/>
                <w:bCs/>
                <w:spacing w:val="1"/>
              </w:rPr>
              <w:t>r</w:t>
            </w:r>
            <w:r w:rsidRPr="00E937E2">
              <w:rPr>
                <w:rFonts w:ascii="Arial" w:hAnsi="Arial" w:cs="Arial"/>
                <w:b/>
                <w:bCs/>
              </w:rPr>
              <w:t>i</w:t>
            </w:r>
            <w:r w:rsidRPr="00E937E2">
              <w:rPr>
                <w:rFonts w:ascii="Arial" w:hAnsi="Arial" w:cs="Arial"/>
                <w:b/>
                <w:bCs/>
                <w:spacing w:val="1"/>
              </w:rPr>
              <w:t>o</w:t>
            </w:r>
            <w:r w:rsidRPr="00E937E2">
              <w:rPr>
                <w:rFonts w:ascii="Arial" w:hAnsi="Arial" w:cs="Arial"/>
                <w:b/>
                <w:bCs/>
              </w:rPr>
              <w:t>n</w:t>
            </w:r>
            <w:r w:rsidRPr="00E937E2">
              <w:rPr>
                <w:rFonts w:ascii="Arial" w:hAnsi="Arial" w:cs="Arial"/>
                <w:b/>
                <w:bCs/>
                <w:spacing w:val="1"/>
              </w:rPr>
              <w:t>y</w:t>
            </w:r>
            <w:r w:rsidRPr="00E937E2">
              <w:rPr>
                <w:rFonts w:ascii="Arial" w:hAnsi="Arial" w:cs="Arial"/>
                <w:b/>
                <w:bCs/>
              </w:rPr>
              <w:t>x</w:t>
            </w:r>
            <w:r w:rsidRPr="00E937E2">
              <w:rPr>
                <w:rFonts w:ascii="Arial" w:hAnsi="Arial" w:cs="Arial"/>
                <w:b/>
                <w:bCs/>
                <w:spacing w:val="-9"/>
              </w:rPr>
              <w:t xml:space="preserve"> </w:t>
            </w:r>
            <w:r w:rsidRPr="00E937E2">
              <w:rPr>
                <w:rFonts w:ascii="Arial" w:hAnsi="Arial" w:cs="Arial"/>
                <w:b/>
                <w:bCs/>
                <w:spacing w:val="-1"/>
              </w:rPr>
              <w:t>s</w:t>
            </w:r>
            <w:r w:rsidRPr="00E937E2">
              <w:rPr>
                <w:rFonts w:ascii="Arial" w:hAnsi="Arial" w:cs="Arial"/>
                <w:b/>
                <w:bCs/>
              </w:rPr>
              <w:t xml:space="preserve">p. </w:t>
            </w:r>
            <w:r w:rsidRPr="00E937E2">
              <w:rPr>
                <w:rFonts w:ascii="Arial" w:hAnsi="Arial" w:cs="Arial"/>
                <w:b/>
                <w:bCs/>
                <w:spacing w:val="-1"/>
              </w:rPr>
              <w:t>T</w:t>
            </w:r>
            <w:r w:rsidRPr="00E937E2">
              <w:rPr>
                <w:rFonts w:ascii="Arial" w:hAnsi="Arial" w:cs="Arial"/>
                <w:b/>
                <w:bCs/>
              </w:rPr>
              <w:t>he</w:t>
            </w:r>
            <w:r w:rsidRPr="00E937E2">
              <w:rPr>
                <w:rFonts w:ascii="Arial" w:hAnsi="Arial" w:cs="Arial"/>
                <w:b/>
                <w:bCs/>
                <w:spacing w:val="-3"/>
              </w:rPr>
              <w:t xml:space="preserve"> </w:t>
            </w:r>
            <w:r w:rsidRPr="00E937E2">
              <w:rPr>
                <w:rFonts w:ascii="Arial" w:hAnsi="Arial" w:cs="Arial"/>
                <w:b/>
                <w:bCs/>
              </w:rPr>
              <w:t>w</w:t>
            </w:r>
            <w:r w:rsidRPr="00E937E2">
              <w:rPr>
                <w:rFonts w:ascii="Arial" w:hAnsi="Arial" w:cs="Arial"/>
                <w:b/>
                <w:bCs/>
                <w:spacing w:val="1"/>
              </w:rPr>
              <w:t>o</w:t>
            </w:r>
            <w:r w:rsidRPr="00E937E2">
              <w:rPr>
                <w:rFonts w:ascii="Arial" w:hAnsi="Arial" w:cs="Arial"/>
                <w:b/>
                <w:bCs/>
              </w:rPr>
              <w:t>rd</w:t>
            </w:r>
            <w:r w:rsidRPr="00E937E2">
              <w:rPr>
                <w:rFonts w:ascii="Arial" w:hAnsi="Arial" w:cs="Arial"/>
                <w:b/>
                <w:bCs/>
                <w:spacing w:val="47"/>
              </w:rPr>
              <w:t xml:space="preserve"> </w:t>
            </w:r>
            <w:r w:rsidRPr="00E937E2">
              <w:rPr>
                <w:rFonts w:ascii="Arial" w:hAnsi="Arial" w:cs="Arial"/>
                <w:b/>
                <w:bCs/>
                <w:spacing w:val="1"/>
              </w:rPr>
              <w:t>(</w:t>
            </w:r>
            <w:proofErr w:type="spellStart"/>
            <w:r w:rsidRPr="00E937E2">
              <w:rPr>
                <w:rFonts w:ascii="Arial" w:hAnsi="Arial" w:cs="Arial"/>
                <w:b/>
                <w:bCs/>
                <w:spacing w:val="-1"/>
              </w:rPr>
              <w:t>M</w:t>
            </w:r>
            <w:r w:rsidRPr="00E937E2">
              <w:rPr>
                <w:rFonts w:ascii="Arial" w:hAnsi="Arial" w:cs="Arial"/>
                <w:b/>
                <w:bCs/>
              </w:rPr>
              <w:t>ich</w:t>
            </w:r>
            <w:r w:rsidRPr="00E937E2">
              <w:rPr>
                <w:rFonts w:ascii="Arial" w:hAnsi="Arial" w:cs="Arial"/>
                <w:b/>
                <w:bCs/>
                <w:spacing w:val="1"/>
              </w:rPr>
              <w:t>a</w:t>
            </w:r>
            <w:r w:rsidRPr="00E937E2">
              <w:rPr>
                <w:rFonts w:ascii="Arial" w:hAnsi="Arial" w:cs="Arial"/>
                <w:b/>
                <w:bCs/>
              </w:rPr>
              <w:t>els</w:t>
            </w:r>
            <w:r w:rsidRPr="00E937E2">
              <w:rPr>
                <w:rFonts w:ascii="Arial" w:hAnsi="Arial" w:cs="Arial"/>
                <w:b/>
                <w:bCs/>
                <w:spacing w:val="2"/>
              </w:rPr>
              <w:t>e</w:t>
            </w:r>
            <w:r w:rsidRPr="00E937E2">
              <w:rPr>
                <w:rFonts w:ascii="Arial" w:hAnsi="Arial" w:cs="Arial"/>
                <w:b/>
                <w:bCs/>
              </w:rPr>
              <w:t>n</w:t>
            </w:r>
            <w:proofErr w:type="spellEnd"/>
            <w:r w:rsidRPr="00E937E2">
              <w:rPr>
                <w:rFonts w:ascii="Arial" w:hAnsi="Arial" w:cs="Arial"/>
                <w:b/>
                <w:bCs/>
              </w:rPr>
              <w:t>)</w:t>
            </w:r>
            <w:r w:rsidRPr="00E937E2">
              <w:rPr>
                <w:rFonts w:ascii="Arial" w:hAnsi="Arial" w:cs="Arial"/>
                <w:b/>
                <w:bCs/>
                <w:spacing w:val="-9"/>
              </w:rPr>
              <w:t xml:space="preserve"> </w:t>
            </w:r>
            <w:r w:rsidRPr="00E937E2">
              <w:rPr>
                <w:rFonts w:ascii="Arial" w:hAnsi="Arial" w:cs="Arial"/>
                <w:b/>
                <w:bCs/>
              </w:rPr>
              <w:t>is</w:t>
            </w:r>
            <w:r w:rsidRPr="00E937E2">
              <w:rPr>
                <w:rFonts w:ascii="Arial" w:hAnsi="Arial" w:cs="Arial"/>
                <w:b/>
                <w:bCs/>
                <w:spacing w:val="-2"/>
              </w:rPr>
              <w:t xml:space="preserve"> </w:t>
            </w:r>
            <w:r w:rsidRPr="00E937E2">
              <w:rPr>
                <w:rFonts w:ascii="Arial" w:hAnsi="Arial" w:cs="Arial"/>
                <w:b/>
                <w:bCs/>
              </w:rPr>
              <w:t>n</w:t>
            </w:r>
            <w:r w:rsidRPr="00E937E2">
              <w:rPr>
                <w:rFonts w:ascii="Arial" w:hAnsi="Arial" w:cs="Arial"/>
                <w:b/>
                <w:bCs/>
                <w:spacing w:val="1"/>
              </w:rPr>
              <w:t>o</w:t>
            </w:r>
            <w:r w:rsidRPr="00E937E2">
              <w:rPr>
                <w:rFonts w:ascii="Arial" w:hAnsi="Arial" w:cs="Arial"/>
                <w:b/>
                <w:bCs/>
              </w:rPr>
              <w:t>t</w:t>
            </w:r>
            <w:r w:rsidRPr="00E937E2">
              <w:rPr>
                <w:rFonts w:ascii="Arial" w:hAnsi="Arial" w:cs="Arial"/>
                <w:b/>
                <w:bCs/>
                <w:spacing w:val="-2"/>
              </w:rPr>
              <w:t xml:space="preserve"> </w:t>
            </w:r>
            <w:r w:rsidRPr="00E937E2">
              <w:rPr>
                <w:rFonts w:ascii="Arial" w:hAnsi="Arial" w:cs="Arial"/>
                <w:b/>
                <w:bCs/>
                <w:spacing w:val="-1"/>
              </w:rPr>
              <w:t>s</w:t>
            </w:r>
            <w:r w:rsidRPr="00E937E2">
              <w:rPr>
                <w:rFonts w:ascii="Arial" w:hAnsi="Arial" w:cs="Arial"/>
                <w:b/>
                <w:bCs/>
              </w:rPr>
              <w:t>uit</w:t>
            </w:r>
            <w:r w:rsidRPr="00E937E2">
              <w:rPr>
                <w:rFonts w:ascii="Arial" w:hAnsi="Arial" w:cs="Arial"/>
                <w:b/>
                <w:bCs/>
                <w:spacing w:val="1"/>
              </w:rPr>
              <w:t>a</w:t>
            </w:r>
            <w:r w:rsidRPr="00E937E2">
              <w:rPr>
                <w:rFonts w:ascii="Arial" w:hAnsi="Arial" w:cs="Arial"/>
                <w:b/>
                <w:bCs/>
              </w:rPr>
              <w:t>bl</w:t>
            </w:r>
            <w:r w:rsidRPr="00E937E2">
              <w:rPr>
                <w:rFonts w:ascii="Arial" w:hAnsi="Arial" w:cs="Arial"/>
                <w:b/>
                <w:bCs/>
                <w:spacing w:val="1"/>
              </w:rPr>
              <w:t>e</w:t>
            </w:r>
            <w:r w:rsidRPr="00E937E2">
              <w:rPr>
                <w:rFonts w:ascii="Arial" w:hAnsi="Arial" w:cs="Arial"/>
                <w:b/>
                <w:bCs/>
              </w:rPr>
              <w:t>.</w:t>
            </w:r>
          </w:p>
        </w:tc>
        <w:tc>
          <w:tcPr>
            <w:tcW w:w="5391" w:type="dxa"/>
            <w:gridSpan w:val="3"/>
            <w:tcBorders>
              <w:top w:val="single" w:sz="5" w:space="0" w:color="000000"/>
              <w:left w:val="single" w:sz="5" w:space="0" w:color="000000"/>
              <w:bottom w:val="single" w:sz="5" w:space="0" w:color="000000"/>
              <w:right w:val="single" w:sz="5" w:space="0" w:color="000000"/>
            </w:tcBorders>
          </w:tcPr>
          <w:p w14:paraId="13A6A09C" w14:textId="5E5C46F1" w:rsidR="00964CE6" w:rsidRPr="00E937E2" w:rsidRDefault="00964CE6" w:rsidP="00B43870">
            <w:pPr>
              <w:jc w:val="both"/>
              <w:rPr>
                <w:rFonts w:ascii="Arial" w:hAnsi="Arial" w:cs="Arial"/>
                <w:b/>
                <w:bCs/>
                <w:iCs/>
              </w:rPr>
            </w:pPr>
            <w:r w:rsidRPr="00E937E2">
              <w:rPr>
                <w:rFonts w:ascii="Arial" w:hAnsi="Arial" w:cs="Arial"/>
                <w:b/>
                <w:bCs/>
              </w:rPr>
              <w:t>There is no p</w:t>
            </w:r>
            <w:r w:rsidR="00EE59C8" w:rsidRPr="00E937E2">
              <w:rPr>
                <w:rFonts w:ascii="Arial" w:hAnsi="Arial" w:cs="Arial"/>
                <w:b/>
                <w:bCs/>
              </w:rPr>
              <w:t>opular</w:t>
            </w:r>
            <w:r w:rsidRPr="00E937E2">
              <w:rPr>
                <w:rFonts w:ascii="Arial" w:hAnsi="Arial" w:cs="Arial"/>
                <w:b/>
                <w:bCs/>
              </w:rPr>
              <w:t xml:space="preserve"> common name for the species </w:t>
            </w:r>
            <w:r w:rsidRPr="00E937E2">
              <w:rPr>
                <w:rFonts w:ascii="Arial" w:hAnsi="Arial" w:cs="Arial"/>
                <w:b/>
                <w:bCs/>
                <w:i/>
              </w:rPr>
              <w:t>Perionyx</w:t>
            </w:r>
            <w:r w:rsidRPr="00E937E2">
              <w:rPr>
                <w:rFonts w:ascii="Arial" w:hAnsi="Arial" w:cs="Arial"/>
                <w:b/>
                <w:bCs/>
                <w:i/>
                <w:spacing w:val="-6"/>
              </w:rPr>
              <w:t xml:space="preserve"> </w:t>
            </w:r>
            <w:proofErr w:type="spellStart"/>
            <w:r w:rsidRPr="00E937E2">
              <w:rPr>
                <w:rFonts w:ascii="Arial" w:hAnsi="Arial" w:cs="Arial"/>
                <w:b/>
                <w:bCs/>
                <w:i/>
                <w:spacing w:val="-1"/>
              </w:rPr>
              <w:t>s</w:t>
            </w:r>
            <w:r w:rsidRPr="00E937E2">
              <w:rPr>
                <w:rFonts w:ascii="Arial" w:hAnsi="Arial" w:cs="Arial"/>
                <w:b/>
                <w:bCs/>
                <w:i/>
                <w:spacing w:val="1"/>
              </w:rPr>
              <w:t>a</w:t>
            </w:r>
            <w:r w:rsidRPr="00E937E2">
              <w:rPr>
                <w:rFonts w:ascii="Arial" w:hAnsi="Arial" w:cs="Arial"/>
                <w:b/>
                <w:bCs/>
                <w:i/>
              </w:rPr>
              <w:t>n</w:t>
            </w:r>
            <w:r w:rsidRPr="00E937E2">
              <w:rPr>
                <w:rFonts w:ascii="Arial" w:hAnsi="Arial" w:cs="Arial"/>
                <w:b/>
                <w:bCs/>
                <w:i/>
                <w:spacing w:val="-1"/>
              </w:rPr>
              <w:t>s</w:t>
            </w:r>
            <w:r w:rsidRPr="00E937E2">
              <w:rPr>
                <w:rFonts w:ascii="Arial" w:hAnsi="Arial" w:cs="Arial"/>
                <w:b/>
                <w:bCs/>
                <w:i/>
              </w:rPr>
              <w:t>i</w:t>
            </w:r>
            <w:r w:rsidRPr="00E937E2">
              <w:rPr>
                <w:rFonts w:ascii="Arial" w:hAnsi="Arial" w:cs="Arial"/>
                <w:b/>
                <w:bCs/>
                <w:i/>
                <w:spacing w:val="1"/>
              </w:rPr>
              <w:t>ba</w:t>
            </w:r>
            <w:r w:rsidRPr="00E937E2">
              <w:rPr>
                <w:rFonts w:ascii="Arial" w:hAnsi="Arial" w:cs="Arial"/>
                <w:b/>
                <w:bCs/>
                <w:i/>
                <w:spacing w:val="-1"/>
              </w:rPr>
              <w:t>r</w:t>
            </w:r>
            <w:r w:rsidRPr="00E937E2">
              <w:rPr>
                <w:rFonts w:ascii="Arial" w:hAnsi="Arial" w:cs="Arial"/>
                <w:b/>
                <w:bCs/>
                <w:i/>
              </w:rPr>
              <w:t>icus</w:t>
            </w:r>
            <w:proofErr w:type="spellEnd"/>
            <w:r w:rsidRPr="00E937E2">
              <w:rPr>
                <w:rFonts w:ascii="Arial" w:hAnsi="Arial" w:cs="Arial"/>
                <w:b/>
                <w:bCs/>
                <w:i/>
              </w:rPr>
              <w:t>.</w:t>
            </w:r>
          </w:p>
          <w:p w14:paraId="56A2A584" w14:textId="6CB11206" w:rsidR="0042239E" w:rsidRPr="00E937E2" w:rsidRDefault="00964CE6" w:rsidP="00B43870">
            <w:pPr>
              <w:jc w:val="both"/>
              <w:rPr>
                <w:rFonts w:ascii="Arial" w:hAnsi="Arial" w:cs="Arial"/>
                <w:b/>
                <w:bCs/>
              </w:rPr>
            </w:pPr>
            <w:r w:rsidRPr="00E937E2">
              <w:rPr>
                <w:rFonts w:ascii="Arial" w:hAnsi="Arial" w:cs="Arial"/>
                <w:b/>
                <w:bCs/>
                <w:iCs/>
              </w:rPr>
              <w:t xml:space="preserve">The name </w:t>
            </w:r>
            <w:r w:rsidRPr="00E937E2">
              <w:rPr>
                <w:rFonts w:ascii="Arial" w:hAnsi="Arial" w:cs="Arial"/>
                <w:b/>
                <w:bCs/>
                <w:i/>
              </w:rPr>
              <w:t>Perionyx</w:t>
            </w:r>
            <w:r w:rsidRPr="00E937E2">
              <w:rPr>
                <w:rFonts w:ascii="Arial" w:hAnsi="Arial" w:cs="Arial"/>
                <w:b/>
                <w:bCs/>
                <w:i/>
                <w:spacing w:val="-6"/>
              </w:rPr>
              <w:t xml:space="preserve"> </w:t>
            </w:r>
            <w:proofErr w:type="spellStart"/>
            <w:r w:rsidRPr="00E937E2">
              <w:rPr>
                <w:rFonts w:ascii="Arial" w:hAnsi="Arial" w:cs="Arial"/>
                <w:b/>
                <w:bCs/>
                <w:i/>
                <w:spacing w:val="-1"/>
              </w:rPr>
              <w:t>s</w:t>
            </w:r>
            <w:r w:rsidRPr="00E937E2">
              <w:rPr>
                <w:rFonts w:ascii="Arial" w:hAnsi="Arial" w:cs="Arial"/>
                <w:b/>
                <w:bCs/>
                <w:i/>
                <w:spacing w:val="1"/>
              </w:rPr>
              <w:t>a</w:t>
            </w:r>
            <w:r w:rsidRPr="00E937E2">
              <w:rPr>
                <w:rFonts w:ascii="Arial" w:hAnsi="Arial" w:cs="Arial"/>
                <w:b/>
                <w:bCs/>
                <w:i/>
              </w:rPr>
              <w:t>n</w:t>
            </w:r>
            <w:r w:rsidRPr="00E937E2">
              <w:rPr>
                <w:rFonts w:ascii="Arial" w:hAnsi="Arial" w:cs="Arial"/>
                <w:b/>
                <w:bCs/>
                <w:i/>
                <w:spacing w:val="-1"/>
              </w:rPr>
              <w:t>s</w:t>
            </w:r>
            <w:r w:rsidRPr="00E937E2">
              <w:rPr>
                <w:rFonts w:ascii="Arial" w:hAnsi="Arial" w:cs="Arial"/>
                <w:b/>
                <w:bCs/>
                <w:i/>
              </w:rPr>
              <w:t>i</w:t>
            </w:r>
            <w:r w:rsidRPr="00E937E2">
              <w:rPr>
                <w:rFonts w:ascii="Arial" w:hAnsi="Arial" w:cs="Arial"/>
                <w:b/>
                <w:bCs/>
                <w:i/>
                <w:spacing w:val="1"/>
              </w:rPr>
              <w:t>ba</w:t>
            </w:r>
            <w:r w:rsidRPr="00E937E2">
              <w:rPr>
                <w:rFonts w:ascii="Arial" w:hAnsi="Arial" w:cs="Arial"/>
                <w:b/>
                <w:bCs/>
                <w:i/>
                <w:spacing w:val="-1"/>
              </w:rPr>
              <w:t>r</w:t>
            </w:r>
            <w:r w:rsidRPr="00E937E2">
              <w:rPr>
                <w:rFonts w:ascii="Arial" w:hAnsi="Arial" w:cs="Arial"/>
                <w:b/>
                <w:bCs/>
                <w:i/>
              </w:rPr>
              <w:t>icus</w:t>
            </w:r>
            <w:proofErr w:type="spellEnd"/>
            <w:r w:rsidRPr="00E937E2">
              <w:rPr>
                <w:rFonts w:ascii="Arial" w:hAnsi="Arial" w:cs="Arial"/>
                <w:b/>
                <w:bCs/>
                <w:i/>
              </w:rPr>
              <w:t xml:space="preserve"> given by </w:t>
            </w:r>
            <w:proofErr w:type="spellStart"/>
            <w:r w:rsidRPr="00E937E2">
              <w:rPr>
                <w:rFonts w:ascii="Arial" w:hAnsi="Arial" w:cs="Arial"/>
                <w:b/>
                <w:bCs/>
                <w:spacing w:val="-1"/>
              </w:rPr>
              <w:t>M</w:t>
            </w:r>
            <w:r w:rsidRPr="00E937E2">
              <w:rPr>
                <w:rFonts w:ascii="Arial" w:hAnsi="Arial" w:cs="Arial"/>
                <w:b/>
                <w:bCs/>
              </w:rPr>
              <w:t>ich</w:t>
            </w:r>
            <w:r w:rsidRPr="00E937E2">
              <w:rPr>
                <w:rFonts w:ascii="Arial" w:hAnsi="Arial" w:cs="Arial"/>
                <w:b/>
                <w:bCs/>
                <w:spacing w:val="1"/>
              </w:rPr>
              <w:t>a</w:t>
            </w:r>
            <w:r w:rsidRPr="00E937E2">
              <w:rPr>
                <w:rFonts w:ascii="Arial" w:hAnsi="Arial" w:cs="Arial"/>
                <w:b/>
                <w:bCs/>
              </w:rPr>
              <w:t>els</w:t>
            </w:r>
            <w:r w:rsidRPr="00E937E2">
              <w:rPr>
                <w:rFonts w:ascii="Arial" w:hAnsi="Arial" w:cs="Arial"/>
                <w:b/>
                <w:bCs/>
                <w:spacing w:val="2"/>
              </w:rPr>
              <w:t>e</w:t>
            </w:r>
            <w:r w:rsidRPr="00E937E2">
              <w:rPr>
                <w:rFonts w:ascii="Arial" w:hAnsi="Arial" w:cs="Arial"/>
                <w:b/>
                <w:bCs/>
              </w:rPr>
              <w:t>n</w:t>
            </w:r>
            <w:proofErr w:type="spellEnd"/>
            <w:r w:rsidRPr="00E937E2">
              <w:rPr>
                <w:rFonts w:ascii="Arial" w:hAnsi="Arial" w:cs="Arial"/>
                <w:b/>
                <w:bCs/>
              </w:rPr>
              <w:t xml:space="preserve"> in 1891. That’s why we will go with the </w:t>
            </w:r>
            <w:r w:rsidR="00B718CF" w:rsidRPr="00E937E2">
              <w:rPr>
                <w:rFonts w:ascii="Arial" w:hAnsi="Arial" w:cs="Arial"/>
                <w:b/>
                <w:bCs/>
              </w:rPr>
              <w:t>given</w:t>
            </w:r>
            <w:r w:rsidRPr="00E937E2">
              <w:rPr>
                <w:rFonts w:ascii="Arial" w:hAnsi="Arial" w:cs="Arial"/>
                <w:b/>
                <w:bCs/>
              </w:rPr>
              <w:t xml:space="preserve"> article title.</w:t>
            </w:r>
          </w:p>
        </w:tc>
      </w:tr>
      <w:tr w:rsidR="0042239E" w:rsidRPr="00E937E2" w14:paraId="1805C146" w14:textId="77777777" w:rsidTr="00B43870">
        <w:trPr>
          <w:trHeight w:hRule="exact" w:val="1620"/>
        </w:trPr>
        <w:tc>
          <w:tcPr>
            <w:tcW w:w="3332" w:type="dxa"/>
            <w:tcBorders>
              <w:top w:val="single" w:sz="5" w:space="0" w:color="000000"/>
              <w:left w:val="single" w:sz="5" w:space="0" w:color="000000"/>
              <w:bottom w:val="single" w:sz="5" w:space="0" w:color="000000"/>
              <w:right w:val="single" w:sz="5" w:space="0" w:color="000000"/>
            </w:tcBorders>
          </w:tcPr>
          <w:p w14:paraId="0627BC9D" w14:textId="77777777" w:rsidR="0042239E" w:rsidRPr="00E937E2" w:rsidRDefault="00777085">
            <w:pPr>
              <w:spacing w:before="2" w:line="220" w:lineRule="exact"/>
              <w:ind w:left="461" w:right="121"/>
              <w:rPr>
                <w:rFonts w:ascii="Arial" w:hAnsi="Arial" w:cs="Arial"/>
                <w:b/>
                <w:bCs/>
              </w:rPr>
            </w:pPr>
            <w:r w:rsidRPr="00E937E2">
              <w:rPr>
                <w:rFonts w:ascii="Arial" w:hAnsi="Arial" w:cs="Arial"/>
                <w:b/>
                <w:bCs/>
                <w:spacing w:val="-1"/>
              </w:rPr>
              <w:lastRenderedPageBreak/>
              <w:t>I</w:t>
            </w:r>
            <w:r w:rsidRPr="00E937E2">
              <w:rPr>
                <w:rFonts w:ascii="Arial" w:hAnsi="Arial" w:cs="Arial"/>
                <w:b/>
                <w:bCs/>
              </w:rPr>
              <w:t>s</w:t>
            </w:r>
            <w:r w:rsidRPr="00E937E2">
              <w:rPr>
                <w:rFonts w:ascii="Arial" w:hAnsi="Arial" w:cs="Arial"/>
                <w:b/>
                <w:bCs/>
                <w:spacing w:val="-2"/>
              </w:rPr>
              <w:t xml:space="preserve"> </w:t>
            </w:r>
            <w:r w:rsidRPr="00E937E2">
              <w:rPr>
                <w:rFonts w:ascii="Arial" w:hAnsi="Arial" w:cs="Arial"/>
                <w:b/>
                <w:bCs/>
                <w:spacing w:val="1"/>
              </w:rPr>
              <w:t>t</w:t>
            </w:r>
            <w:r w:rsidRPr="00E937E2">
              <w:rPr>
                <w:rFonts w:ascii="Arial" w:hAnsi="Arial" w:cs="Arial"/>
                <w:b/>
                <w:bCs/>
              </w:rPr>
              <w:t>he</w:t>
            </w:r>
            <w:r w:rsidRPr="00E937E2">
              <w:rPr>
                <w:rFonts w:ascii="Arial" w:hAnsi="Arial" w:cs="Arial"/>
                <w:b/>
                <w:bCs/>
                <w:spacing w:val="-3"/>
              </w:rPr>
              <w:t xml:space="preserve"> </w:t>
            </w:r>
            <w:r w:rsidRPr="00E937E2">
              <w:rPr>
                <w:rFonts w:ascii="Arial" w:hAnsi="Arial" w:cs="Arial"/>
                <w:b/>
                <w:bCs/>
                <w:spacing w:val="1"/>
              </w:rPr>
              <w:t>a</w:t>
            </w:r>
            <w:r w:rsidRPr="00E937E2">
              <w:rPr>
                <w:rFonts w:ascii="Arial" w:hAnsi="Arial" w:cs="Arial"/>
                <w:b/>
                <w:bCs/>
              </w:rPr>
              <w:t>b</w:t>
            </w:r>
            <w:r w:rsidRPr="00E937E2">
              <w:rPr>
                <w:rFonts w:ascii="Arial" w:hAnsi="Arial" w:cs="Arial"/>
                <w:b/>
                <w:bCs/>
                <w:spacing w:val="-1"/>
              </w:rPr>
              <w:t>s</w:t>
            </w:r>
            <w:r w:rsidRPr="00E937E2">
              <w:rPr>
                <w:rFonts w:ascii="Arial" w:hAnsi="Arial" w:cs="Arial"/>
                <w:b/>
                <w:bCs/>
                <w:spacing w:val="1"/>
              </w:rPr>
              <w:t>t</w:t>
            </w:r>
            <w:r w:rsidRPr="00E937E2">
              <w:rPr>
                <w:rFonts w:ascii="Arial" w:hAnsi="Arial" w:cs="Arial"/>
                <w:b/>
                <w:bCs/>
              </w:rPr>
              <w:t>r</w:t>
            </w:r>
            <w:r w:rsidRPr="00E937E2">
              <w:rPr>
                <w:rFonts w:ascii="Arial" w:hAnsi="Arial" w:cs="Arial"/>
                <w:b/>
                <w:bCs/>
                <w:spacing w:val="1"/>
              </w:rPr>
              <w:t>a</w:t>
            </w:r>
            <w:r w:rsidRPr="00E937E2">
              <w:rPr>
                <w:rFonts w:ascii="Arial" w:hAnsi="Arial" w:cs="Arial"/>
                <w:b/>
                <w:bCs/>
              </w:rPr>
              <w:t>ct</w:t>
            </w:r>
            <w:r w:rsidRPr="00E937E2">
              <w:rPr>
                <w:rFonts w:ascii="Arial" w:hAnsi="Arial" w:cs="Arial"/>
                <w:b/>
                <w:bCs/>
                <w:spacing w:val="-6"/>
              </w:rPr>
              <w:t xml:space="preserve"> </w:t>
            </w:r>
            <w:r w:rsidRPr="00E937E2">
              <w:rPr>
                <w:rFonts w:ascii="Arial" w:hAnsi="Arial" w:cs="Arial"/>
                <w:b/>
                <w:bCs/>
                <w:spacing w:val="1"/>
              </w:rPr>
              <w:t>o</w:t>
            </w:r>
            <w:r w:rsidRPr="00E937E2">
              <w:rPr>
                <w:rFonts w:ascii="Arial" w:hAnsi="Arial" w:cs="Arial"/>
                <w:b/>
                <w:bCs/>
              </w:rPr>
              <w:t>f</w:t>
            </w:r>
            <w:r w:rsidRPr="00E937E2">
              <w:rPr>
                <w:rFonts w:ascii="Arial" w:hAnsi="Arial" w:cs="Arial"/>
                <w:b/>
                <w:bCs/>
                <w:spacing w:val="-1"/>
              </w:rPr>
              <w:t xml:space="preserve"> </w:t>
            </w:r>
            <w:r w:rsidRPr="00E937E2">
              <w:rPr>
                <w:rFonts w:ascii="Arial" w:hAnsi="Arial" w:cs="Arial"/>
                <w:b/>
                <w:bCs/>
                <w:spacing w:val="1"/>
              </w:rPr>
              <w:t>t</w:t>
            </w:r>
            <w:r w:rsidRPr="00E937E2">
              <w:rPr>
                <w:rFonts w:ascii="Arial" w:hAnsi="Arial" w:cs="Arial"/>
                <w:b/>
                <w:bCs/>
              </w:rPr>
              <w:t>he</w:t>
            </w:r>
            <w:r w:rsidRPr="00E937E2">
              <w:rPr>
                <w:rFonts w:ascii="Arial" w:hAnsi="Arial" w:cs="Arial"/>
                <w:b/>
                <w:bCs/>
                <w:spacing w:val="-3"/>
              </w:rPr>
              <w:t xml:space="preserve"> </w:t>
            </w:r>
            <w:r w:rsidRPr="00E937E2">
              <w:rPr>
                <w:rFonts w:ascii="Arial" w:hAnsi="Arial" w:cs="Arial"/>
                <w:b/>
                <w:bCs/>
                <w:spacing w:val="1"/>
              </w:rPr>
              <w:t>a</w:t>
            </w:r>
            <w:r w:rsidRPr="00E937E2">
              <w:rPr>
                <w:rFonts w:ascii="Arial" w:hAnsi="Arial" w:cs="Arial"/>
                <w:b/>
                <w:bCs/>
              </w:rPr>
              <w:t>r</w:t>
            </w:r>
            <w:r w:rsidRPr="00E937E2">
              <w:rPr>
                <w:rFonts w:ascii="Arial" w:hAnsi="Arial" w:cs="Arial"/>
                <w:b/>
                <w:bCs/>
                <w:spacing w:val="1"/>
              </w:rPr>
              <w:t>t</w:t>
            </w:r>
            <w:r w:rsidRPr="00E937E2">
              <w:rPr>
                <w:rFonts w:ascii="Arial" w:hAnsi="Arial" w:cs="Arial"/>
                <w:b/>
                <w:bCs/>
              </w:rPr>
              <w:t>icle c</w:t>
            </w:r>
            <w:r w:rsidRPr="00E937E2">
              <w:rPr>
                <w:rFonts w:ascii="Arial" w:hAnsi="Arial" w:cs="Arial"/>
                <w:b/>
                <w:bCs/>
                <w:spacing w:val="1"/>
              </w:rPr>
              <w:t>o</w:t>
            </w:r>
            <w:r w:rsidRPr="00E937E2">
              <w:rPr>
                <w:rFonts w:ascii="Arial" w:hAnsi="Arial" w:cs="Arial"/>
                <w:b/>
                <w:bCs/>
                <w:spacing w:val="2"/>
              </w:rPr>
              <w:t>m</w:t>
            </w:r>
            <w:r w:rsidRPr="00E937E2">
              <w:rPr>
                <w:rFonts w:ascii="Arial" w:hAnsi="Arial" w:cs="Arial"/>
                <w:b/>
                <w:bCs/>
              </w:rPr>
              <w:t>prehen</w:t>
            </w:r>
            <w:r w:rsidRPr="00E937E2">
              <w:rPr>
                <w:rFonts w:ascii="Arial" w:hAnsi="Arial" w:cs="Arial"/>
                <w:b/>
                <w:bCs/>
                <w:spacing w:val="-1"/>
              </w:rPr>
              <w:t>s</w:t>
            </w:r>
            <w:r w:rsidRPr="00E937E2">
              <w:rPr>
                <w:rFonts w:ascii="Arial" w:hAnsi="Arial" w:cs="Arial"/>
                <w:b/>
                <w:bCs/>
              </w:rPr>
              <w:t>i</w:t>
            </w:r>
            <w:r w:rsidRPr="00E937E2">
              <w:rPr>
                <w:rFonts w:ascii="Arial" w:hAnsi="Arial" w:cs="Arial"/>
                <w:b/>
                <w:bCs/>
                <w:spacing w:val="1"/>
              </w:rPr>
              <w:t>v</w:t>
            </w:r>
            <w:r w:rsidRPr="00E937E2">
              <w:rPr>
                <w:rFonts w:ascii="Arial" w:hAnsi="Arial" w:cs="Arial"/>
                <w:b/>
                <w:bCs/>
              </w:rPr>
              <w:t>e?</w:t>
            </w:r>
            <w:r w:rsidRPr="00E937E2">
              <w:rPr>
                <w:rFonts w:ascii="Arial" w:hAnsi="Arial" w:cs="Arial"/>
                <w:b/>
                <w:bCs/>
                <w:spacing w:val="-12"/>
              </w:rPr>
              <w:t xml:space="preserve"> </w:t>
            </w:r>
            <w:r w:rsidRPr="00E937E2">
              <w:rPr>
                <w:rFonts w:ascii="Arial" w:hAnsi="Arial" w:cs="Arial"/>
                <w:b/>
                <w:bCs/>
              </w:rPr>
              <w:t>Do</w:t>
            </w:r>
            <w:r w:rsidRPr="00E937E2">
              <w:rPr>
                <w:rFonts w:ascii="Arial" w:hAnsi="Arial" w:cs="Arial"/>
                <w:b/>
                <w:bCs/>
                <w:spacing w:val="-1"/>
              </w:rPr>
              <w:t xml:space="preserve"> </w:t>
            </w:r>
            <w:r w:rsidRPr="00E937E2">
              <w:rPr>
                <w:rFonts w:ascii="Arial" w:hAnsi="Arial" w:cs="Arial"/>
                <w:b/>
                <w:bCs/>
                <w:spacing w:val="1"/>
              </w:rPr>
              <w:t>yo</w:t>
            </w:r>
            <w:r w:rsidRPr="00E937E2">
              <w:rPr>
                <w:rFonts w:ascii="Arial" w:hAnsi="Arial" w:cs="Arial"/>
                <w:b/>
                <w:bCs/>
              </w:rPr>
              <w:t>u</w:t>
            </w:r>
            <w:r w:rsidRPr="00E937E2">
              <w:rPr>
                <w:rFonts w:ascii="Arial" w:hAnsi="Arial" w:cs="Arial"/>
                <w:b/>
                <w:bCs/>
                <w:spacing w:val="-3"/>
              </w:rPr>
              <w:t xml:space="preserve"> </w:t>
            </w:r>
            <w:r w:rsidRPr="00E937E2">
              <w:rPr>
                <w:rFonts w:ascii="Arial" w:hAnsi="Arial" w:cs="Arial"/>
                <w:b/>
                <w:bCs/>
              </w:rPr>
              <w:t>s</w:t>
            </w:r>
            <w:r w:rsidRPr="00E937E2">
              <w:rPr>
                <w:rFonts w:ascii="Arial" w:hAnsi="Arial" w:cs="Arial"/>
                <w:b/>
                <w:bCs/>
                <w:spacing w:val="-1"/>
              </w:rPr>
              <w:t>u</w:t>
            </w:r>
            <w:r w:rsidRPr="00E937E2">
              <w:rPr>
                <w:rFonts w:ascii="Arial" w:hAnsi="Arial" w:cs="Arial"/>
                <w:b/>
                <w:bCs/>
                <w:spacing w:val="1"/>
              </w:rPr>
              <w:t>gg</w:t>
            </w:r>
            <w:r w:rsidRPr="00E937E2">
              <w:rPr>
                <w:rFonts w:ascii="Arial" w:hAnsi="Arial" w:cs="Arial"/>
                <w:b/>
                <w:bCs/>
              </w:rPr>
              <w:t>est</w:t>
            </w:r>
          </w:p>
          <w:p w14:paraId="3D7B9712" w14:textId="77777777" w:rsidR="0042239E" w:rsidRPr="00E937E2" w:rsidRDefault="00777085">
            <w:pPr>
              <w:spacing w:before="1" w:line="220" w:lineRule="exact"/>
              <w:ind w:left="461" w:right="333"/>
              <w:rPr>
                <w:rFonts w:ascii="Arial" w:hAnsi="Arial" w:cs="Arial"/>
                <w:b/>
                <w:bCs/>
              </w:rPr>
            </w:pPr>
            <w:r w:rsidRPr="00E937E2">
              <w:rPr>
                <w:rFonts w:ascii="Arial" w:hAnsi="Arial" w:cs="Arial"/>
                <w:b/>
                <w:bCs/>
                <w:spacing w:val="1"/>
              </w:rPr>
              <w:t>t</w:t>
            </w:r>
            <w:r w:rsidRPr="00E937E2">
              <w:rPr>
                <w:rFonts w:ascii="Arial" w:hAnsi="Arial" w:cs="Arial"/>
                <w:b/>
                <w:bCs/>
              </w:rPr>
              <w:t>he</w:t>
            </w:r>
            <w:r w:rsidRPr="00E937E2">
              <w:rPr>
                <w:rFonts w:ascii="Arial" w:hAnsi="Arial" w:cs="Arial"/>
                <w:b/>
                <w:bCs/>
                <w:spacing w:val="-3"/>
              </w:rPr>
              <w:t xml:space="preserve"> </w:t>
            </w:r>
            <w:r w:rsidRPr="00E937E2">
              <w:rPr>
                <w:rFonts w:ascii="Arial" w:hAnsi="Arial" w:cs="Arial"/>
                <w:b/>
                <w:bCs/>
                <w:spacing w:val="1"/>
              </w:rPr>
              <w:t>a</w:t>
            </w:r>
            <w:r w:rsidRPr="00E937E2">
              <w:rPr>
                <w:rFonts w:ascii="Arial" w:hAnsi="Arial" w:cs="Arial"/>
                <w:b/>
                <w:bCs/>
              </w:rPr>
              <w:t>d</w:t>
            </w:r>
            <w:r w:rsidRPr="00E937E2">
              <w:rPr>
                <w:rFonts w:ascii="Arial" w:hAnsi="Arial" w:cs="Arial"/>
                <w:b/>
                <w:bCs/>
                <w:spacing w:val="-1"/>
              </w:rPr>
              <w:t>d</w:t>
            </w:r>
            <w:r w:rsidRPr="00E937E2">
              <w:rPr>
                <w:rFonts w:ascii="Arial" w:hAnsi="Arial" w:cs="Arial"/>
                <w:b/>
                <w:bCs/>
              </w:rPr>
              <w:t>iti</w:t>
            </w:r>
            <w:r w:rsidRPr="00E937E2">
              <w:rPr>
                <w:rFonts w:ascii="Arial" w:hAnsi="Arial" w:cs="Arial"/>
                <w:b/>
                <w:bCs/>
                <w:spacing w:val="1"/>
              </w:rPr>
              <w:t>o</w:t>
            </w:r>
            <w:r w:rsidRPr="00E937E2">
              <w:rPr>
                <w:rFonts w:ascii="Arial" w:hAnsi="Arial" w:cs="Arial"/>
                <w:b/>
                <w:bCs/>
              </w:rPr>
              <w:t>n</w:t>
            </w:r>
            <w:r w:rsidRPr="00E937E2">
              <w:rPr>
                <w:rFonts w:ascii="Arial" w:hAnsi="Arial" w:cs="Arial"/>
                <w:b/>
                <w:bCs/>
                <w:spacing w:val="-7"/>
              </w:rPr>
              <w:t xml:space="preserve"> </w:t>
            </w:r>
            <w:r w:rsidRPr="00E937E2">
              <w:rPr>
                <w:rFonts w:ascii="Arial" w:hAnsi="Arial" w:cs="Arial"/>
                <w:b/>
                <w:bCs/>
                <w:spacing w:val="1"/>
              </w:rPr>
              <w:t>(o</w:t>
            </w:r>
            <w:r w:rsidRPr="00E937E2">
              <w:rPr>
                <w:rFonts w:ascii="Arial" w:hAnsi="Arial" w:cs="Arial"/>
                <w:b/>
                <w:bCs/>
              </w:rPr>
              <w:t>r</w:t>
            </w:r>
            <w:r w:rsidRPr="00E937E2">
              <w:rPr>
                <w:rFonts w:ascii="Arial" w:hAnsi="Arial" w:cs="Arial"/>
                <w:b/>
                <w:bCs/>
                <w:spacing w:val="-2"/>
              </w:rPr>
              <w:t xml:space="preserve"> </w:t>
            </w:r>
            <w:r w:rsidRPr="00E937E2">
              <w:rPr>
                <w:rFonts w:ascii="Arial" w:hAnsi="Arial" w:cs="Arial"/>
                <w:b/>
                <w:bCs/>
              </w:rPr>
              <w:t>dele</w:t>
            </w:r>
            <w:r w:rsidRPr="00E937E2">
              <w:rPr>
                <w:rFonts w:ascii="Arial" w:hAnsi="Arial" w:cs="Arial"/>
                <w:b/>
                <w:bCs/>
                <w:spacing w:val="1"/>
              </w:rPr>
              <w:t>t</w:t>
            </w:r>
            <w:r w:rsidRPr="00E937E2">
              <w:rPr>
                <w:rFonts w:ascii="Arial" w:hAnsi="Arial" w:cs="Arial"/>
                <w:b/>
                <w:bCs/>
              </w:rPr>
              <w:t>i</w:t>
            </w:r>
            <w:r w:rsidRPr="00E937E2">
              <w:rPr>
                <w:rFonts w:ascii="Arial" w:hAnsi="Arial" w:cs="Arial"/>
                <w:b/>
                <w:bCs/>
                <w:spacing w:val="1"/>
              </w:rPr>
              <w:t>o</w:t>
            </w:r>
            <w:r w:rsidRPr="00E937E2">
              <w:rPr>
                <w:rFonts w:ascii="Arial" w:hAnsi="Arial" w:cs="Arial"/>
                <w:b/>
                <w:bCs/>
              </w:rPr>
              <w:t>n)</w:t>
            </w:r>
            <w:r w:rsidRPr="00E937E2">
              <w:rPr>
                <w:rFonts w:ascii="Arial" w:hAnsi="Arial" w:cs="Arial"/>
                <w:b/>
                <w:bCs/>
                <w:spacing w:val="-6"/>
              </w:rPr>
              <w:t xml:space="preserve"> </w:t>
            </w:r>
            <w:r w:rsidRPr="00E937E2">
              <w:rPr>
                <w:rFonts w:ascii="Arial" w:hAnsi="Arial" w:cs="Arial"/>
                <w:b/>
                <w:bCs/>
                <w:spacing w:val="1"/>
              </w:rPr>
              <w:t>o</w:t>
            </w:r>
            <w:r w:rsidRPr="00E937E2">
              <w:rPr>
                <w:rFonts w:ascii="Arial" w:hAnsi="Arial" w:cs="Arial"/>
                <w:b/>
                <w:bCs/>
              </w:rPr>
              <w:t xml:space="preserve">f </w:t>
            </w:r>
            <w:r w:rsidRPr="00E937E2">
              <w:rPr>
                <w:rFonts w:ascii="Arial" w:hAnsi="Arial" w:cs="Arial"/>
                <w:b/>
                <w:bCs/>
                <w:spacing w:val="-1"/>
              </w:rPr>
              <w:t>s</w:t>
            </w:r>
            <w:r w:rsidRPr="00E937E2">
              <w:rPr>
                <w:rFonts w:ascii="Arial" w:hAnsi="Arial" w:cs="Arial"/>
                <w:b/>
                <w:bCs/>
                <w:spacing w:val="1"/>
              </w:rPr>
              <w:t>o</w:t>
            </w:r>
            <w:r w:rsidRPr="00E937E2">
              <w:rPr>
                <w:rFonts w:ascii="Arial" w:hAnsi="Arial" w:cs="Arial"/>
                <w:b/>
                <w:bCs/>
                <w:spacing w:val="2"/>
              </w:rPr>
              <w:t>m</w:t>
            </w:r>
            <w:r w:rsidRPr="00E937E2">
              <w:rPr>
                <w:rFonts w:ascii="Arial" w:hAnsi="Arial" w:cs="Arial"/>
                <w:b/>
                <w:bCs/>
              </w:rPr>
              <w:t>e</w:t>
            </w:r>
            <w:r w:rsidRPr="00E937E2">
              <w:rPr>
                <w:rFonts w:ascii="Arial" w:hAnsi="Arial" w:cs="Arial"/>
                <w:b/>
                <w:bCs/>
                <w:spacing w:val="-3"/>
              </w:rPr>
              <w:t xml:space="preserve"> </w:t>
            </w:r>
            <w:r w:rsidRPr="00E937E2">
              <w:rPr>
                <w:rFonts w:ascii="Arial" w:hAnsi="Arial" w:cs="Arial"/>
                <w:b/>
                <w:bCs/>
              </w:rPr>
              <w:t>p</w:t>
            </w:r>
            <w:r w:rsidRPr="00E937E2">
              <w:rPr>
                <w:rFonts w:ascii="Arial" w:hAnsi="Arial" w:cs="Arial"/>
                <w:b/>
                <w:bCs/>
                <w:spacing w:val="1"/>
              </w:rPr>
              <w:t>o</w:t>
            </w:r>
            <w:r w:rsidRPr="00E937E2">
              <w:rPr>
                <w:rFonts w:ascii="Arial" w:hAnsi="Arial" w:cs="Arial"/>
                <w:b/>
                <w:bCs/>
              </w:rPr>
              <w:t>ints</w:t>
            </w:r>
            <w:r w:rsidRPr="00E937E2">
              <w:rPr>
                <w:rFonts w:ascii="Arial" w:hAnsi="Arial" w:cs="Arial"/>
                <w:b/>
                <w:bCs/>
                <w:spacing w:val="-5"/>
              </w:rPr>
              <w:t xml:space="preserve"> </w:t>
            </w:r>
            <w:r w:rsidRPr="00E937E2">
              <w:rPr>
                <w:rFonts w:ascii="Arial" w:hAnsi="Arial" w:cs="Arial"/>
                <w:b/>
                <w:bCs/>
              </w:rPr>
              <w:t>in</w:t>
            </w:r>
            <w:r w:rsidRPr="00E937E2">
              <w:rPr>
                <w:rFonts w:ascii="Arial" w:hAnsi="Arial" w:cs="Arial"/>
                <w:b/>
                <w:bCs/>
                <w:spacing w:val="-2"/>
              </w:rPr>
              <w:t xml:space="preserve"> </w:t>
            </w:r>
            <w:r w:rsidRPr="00E937E2">
              <w:rPr>
                <w:rFonts w:ascii="Arial" w:hAnsi="Arial" w:cs="Arial"/>
                <w:b/>
                <w:bCs/>
                <w:spacing w:val="1"/>
              </w:rPr>
              <w:t>t</w:t>
            </w:r>
            <w:r w:rsidRPr="00E937E2">
              <w:rPr>
                <w:rFonts w:ascii="Arial" w:hAnsi="Arial" w:cs="Arial"/>
                <w:b/>
                <w:bCs/>
              </w:rPr>
              <w:t>his</w:t>
            </w:r>
            <w:r w:rsidRPr="00E937E2">
              <w:rPr>
                <w:rFonts w:ascii="Arial" w:hAnsi="Arial" w:cs="Arial"/>
                <w:b/>
                <w:bCs/>
                <w:spacing w:val="-4"/>
              </w:rPr>
              <w:t xml:space="preserve"> </w:t>
            </w:r>
            <w:r w:rsidRPr="00E937E2">
              <w:rPr>
                <w:rFonts w:ascii="Arial" w:hAnsi="Arial" w:cs="Arial"/>
                <w:b/>
                <w:bCs/>
                <w:spacing w:val="-1"/>
              </w:rPr>
              <w:t>s</w:t>
            </w:r>
            <w:r w:rsidRPr="00E937E2">
              <w:rPr>
                <w:rFonts w:ascii="Arial" w:hAnsi="Arial" w:cs="Arial"/>
                <w:b/>
                <w:bCs/>
              </w:rPr>
              <w:t>e</w:t>
            </w:r>
            <w:r w:rsidRPr="00E937E2">
              <w:rPr>
                <w:rFonts w:ascii="Arial" w:hAnsi="Arial" w:cs="Arial"/>
                <w:b/>
                <w:bCs/>
                <w:spacing w:val="1"/>
              </w:rPr>
              <w:t>ct</w:t>
            </w:r>
            <w:r w:rsidRPr="00E937E2">
              <w:rPr>
                <w:rFonts w:ascii="Arial" w:hAnsi="Arial" w:cs="Arial"/>
                <w:b/>
                <w:bCs/>
              </w:rPr>
              <w:t>i</w:t>
            </w:r>
            <w:r w:rsidRPr="00E937E2">
              <w:rPr>
                <w:rFonts w:ascii="Arial" w:hAnsi="Arial" w:cs="Arial"/>
                <w:b/>
                <w:bCs/>
                <w:spacing w:val="1"/>
              </w:rPr>
              <w:t>o</w:t>
            </w:r>
            <w:r w:rsidRPr="00E937E2">
              <w:rPr>
                <w:rFonts w:ascii="Arial" w:hAnsi="Arial" w:cs="Arial"/>
                <w:b/>
                <w:bCs/>
              </w:rPr>
              <w:t>n? Ple</w:t>
            </w:r>
            <w:r w:rsidRPr="00E937E2">
              <w:rPr>
                <w:rFonts w:ascii="Arial" w:hAnsi="Arial" w:cs="Arial"/>
                <w:b/>
                <w:bCs/>
                <w:spacing w:val="1"/>
              </w:rPr>
              <w:t>a</w:t>
            </w:r>
            <w:r w:rsidRPr="00E937E2">
              <w:rPr>
                <w:rFonts w:ascii="Arial" w:hAnsi="Arial" w:cs="Arial"/>
                <w:b/>
                <w:bCs/>
                <w:spacing w:val="-1"/>
              </w:rPr>
              <w:t>s</w:t>
            </w:r>
            <w:r w:rsidRPr="00E937E2">
              <w:rPr>
                <w:rFonts w:ascii="Arial" w:hAnsi="Arial" w:cs="Arial"/>
                <w:b/>
                <w:bCs/>
              </w:rPr>
              <w:t>e</w:t>
            </w:r>
            <w:r w:rsidRPr="00E937E2">
              <w:rPr>
                <w:rFonts w:ascii="Arial" w:hAnsi="Arial" w:cs="Arial"/>
                <w:b/>
                <w:bCs/>
                <w:spacing w:val="-4"/>
              </w:rPr>
              <w:t xml:space="preserve"> </w:t>
            </w:r>
            <w:r w:rsidRPr="00E937E2">
              <w:rPr>
                <w:rFonts w:ascii="Arial" w:hAnsi="Arial" w:cs="Arial"/>
                <w:b/>
                <w:bCs/>
              </w:rPr>
              <w:t>wri</w:t>
            </w:r>
            <w:r w:rsidRPr="00E937E2">
              <w:rPr>
                <w:rFonts w:ascii="Arial" w:hAnsi="Arial" w:cs="Arial"/>
                <w:b/>
                <w:bCs/>
                <w:spacing w:val="1"/>
              </w:rPr>
              <w:t>t</w:t>
            </w:r>
            <w:r w:rsidRPr="00E937E2">
              <w:rPr>
                <w:rFonts w:ascii="Arial" w:hAnsi="Arial" w:cs="Arial"/>
                <w:b/>
                <w:bCs/>
              </w:rPr>
              <w:t>e</w:t>
            </w:r>
            <w:r w:rsidRPr="00E937E2">
              <w:rPr>
                <w:rFonts w:ascii="Arial" w:hAnsi="Arial" w:cs="Arial"/>
                <w:b/>
                <w:bCs/>
                <w:spacing w:val="-3"/>
              </w:rPr>
              <w:t xml:space="preserve"> </w:t>
            </w:r>
            <w:r w:rsidRPr="00E937E2">
              <w:rPr>
                <w:rFonts w:ascii="Arial" w:hAnsi="Arial" w:cs="Arial"/>
                <w:b/>
                <w:bCs/>
                <w:spacing w:val="1"/>
              </w:rPr>
              <w:t>yo</w:t>
            </w:r>
            <w:r w:rsidRPr="00E937E2">
              <w:rPr>
                <w:rFonts w:ascii="Arial" w:hAnsi="Arial" w:cs="Arial"/>
                <w:b/>
                <w:bCs/>
              </w:rPr>
              <w:t>ur</w:t>
            </w:r>
            <w:r w:rsidRPr="00E937E2">
              <w:rPr>
                <w:rFonts w:ascii="Arial" w:hAnsi="Arial" w:cs="Arial"/>
                <w:b/>
                <w:bCs/>
                <w:spacing w:val="-4"/>
              </w:rPr>
              <w:t xml:space="preserve"> </w:t>
            </w:r>
            <w:r w:rsidRPr="00E937E2">
              <w:rPr>
                <w:rFonts w:ascii="Arial" w:hAnsi="Arial" w:cs="Arial"/>
                <w:b/>
                <w:bCs/>
                <w:spacing w:val="-1"/>
              </w:rPr>
              <w:t>s</w:t>
            </w:r>
            <w:r w:rsidRPr="00E937E2">
              <w:rPr>
                <w:rFonts w:ascii="Arial" w:hAnsi="Arial" w:cs="Arial"/>
                <w:b/>
                <w:bCs/>
              </w:rPr>
              <w:t>u</w:t>
            </w:r>
            <w:r w:rsidRPr="00E937E2">
              <w:rPr>
                <w:rFonts w:ascii="Arial" w:hAnsi="Arial" w:cs="Arial"/>
                <w:b/>
                <w:bCs/>
                <w:spacing w:val="1"/>
              </w:rPr>
              <w:t>gg</w:t>
            </w:r>
            <w:r w:rsidRPr="00E937E2">
              <w:rPr>
                <w:rFonts w:ascii="Arial" w:hAnsi="Arial" w:cs="Arial"/>
                <w:b/>
                <w:bCs/>
              </w:rPr>
              <w:t>esti</w:t>
            </w:r>
            <w:r w:rsidRPr="00E937E2">
              <w:rPr>
                <w:rFonts w:ascii="Arial" w:hAnsi="Arial" w:cs="Arial"/>
                <w:b/>
                <w:bCs/>
                <w:spacing w:val="1"/>
              </w:rPr>
              <w:t>o</w:t>
            </w:r>
            <w:r w:rsidRPr="00E937E2">
              <w:rPr>
                <w:rFonts w:ascii="Arial" w:hAnsi="Arial" w:cs="Arial"/>
                <w:b/>
                <w:bCs/>
              </w:rPr>
              <w:t>ns her</w:t>
            </w:r>
            <w:r w:rsidRPr="00E937E2">
              <w:rPr>
                <w:rFonts w:ascii="Arial" w:hAnsi="Arial" w:cs="Arial"/>
                <w:b/>
                <w:bCs/>
                <w:spacing w:val="1"/>
              </w:rPr>
              <w:t>e</w:t>
            </w:r>
            <w:r w:rsidRPr="00E937E2">
              <w:rPr>
                <w:rFonts w:ascii="Arial" w:hAnsi="Arial" w:cs="Arial"/>
                <w:b/>
                <w:bCs/>
              </w:rPr>
              <w:t>.</w:t>
            </w:r>
          </w:p>
        </w:tc>
        <w:tc>
          <w:tcPr>
            <w:tcW w:w="4459" w:type="dxa"/>
            <w:gridSpan w:val="3"/>
            <w:tcBorders>
              <w:top w:val="single" w:sz="5" w:space="0" w:color="000000"/>
              <w:left w:val="single" w:sz="5" w:space="0" w:color="000000"/>
              <w:bottom w:val="single" w:sz="5" w:space="0" w:color="000000"/>
              <w:right w:val="single" w:sz="5" w:space="0" w:color="000000"/>
            </w:tcBorders>
          </w:tcPr>
          <w:p w14:paraId="495F64AE" w14:textId="77777777" w:rsidR="0042239E" w:rsidRPr="00E937E2" w:rsidRDefault="0042239E">
            <w:pPr>
              <w:spacing w:before="10" w:line="220" w:lineRule="exact"/>
              <w:rPr>
                <w:rFonts w:ascii="Arial" w:hAnsi="Arial" w:cs="Arial"/>
                <w:b/>
                <w:bCs/>
              </w:rPr>
            </w:pPr>
          </w:p>
          <w:p w14:paraId="6BA64A90" w14:textId="77777777" w:rsidR="0042239E" w:rsidRPr="00E937E2" w:rsidRDefault="00777085">
            <w:pPr>
              <w:ind w:left="463"/>
              <w:rPr>
                <w:rFonts w:ascii="Arial" w:hAnsi="Arial" w:cs="Arial"/>
                <w:b/>
                <w:bCs/>
              </w:rPr>
            </w:pPr>
            <w:r w:rsidRPr="00E937E2">
              <w:rPr>
                <w:rFonts w:ascii="Arial" w:hAnsi="Arial" w:cs="Arial"/>
                <w:b/>
                <w:bCs/>
                <w:spacing w:val="-1"/>
              </w:rPr>
              <w:t>I</w:t>
            </w:r>
            <w:r w:rsidRPr="00E937E2">
              <w:rPr>
                <w:rFonts w:ascii="Arial" w:hAnsi="Arial" w:cs="Arial"/>
                <w:b/>
                <w:bCs/>
              </w:rPr>
              <w:t>t is</w:t>
            </w:r>
            <w:r w:rsidRPr="00E937E2">
              <w:rPr>
                <w:rFonts w:ascii="Arial" w:hAnsi="Arial" w:cs="Arial"/>
                <w:b/>
                <w:bCs/>
                <w:spacing w:val="-2"/>
              </w:rPr>
              <w:t xml:space="preserve"> </w:t>
            </w:r>
            <w:r w:rsidRPr="00E937E2">
              <w:rPr>
                <w:rFonts w:ascii="Arial" w:hAnsi="Arial" w:cs="Arial"/>
                <w:b/>
                <w:bCs/>
              </w:rPr>
              <w:t>c</w:t>
            </w:r>
            <w:r w:rsidRPr="00E937E2">
              <w:rPr>
                <w:rFonts w:ascii="Arial" w:hAnsi="Arial" w:cs="Arial"/>
                <w:b/>
                <w:bCs/>
                <w:spacing w:val="1"/>
              </w:rPr>
              <w:t>o</w:t>
            </w:r>
            <w:r w:rsidRPr="00E937E2">
              <w:rPr>
                <w:rFonts w:ascii="Arial" w:hAnsi="Arial" w:cs="Arial"/>
                <w:b/>
                <w:bCs/>
                <w:spacing w:val="2"/>
              </w:rPr>
              <w:t>m</w:t>
            </w:r>
            <w:r w:rsidRPr="00E937E2">
              <w:rPr>
                <w:rFonts w:ascii="Arial" w:hAnsi="Arial" w:cs="Arial"/>
                <w:b/>
                <w:bCs/>
              </w:rPr>
              <w:t>prehen</w:t>
            </w:r>
            <w:r w:rsidRPr="00E937E2">
              <w:rPr>
                <w:rFonts w:ascii="Arial" w:hAnsi="Arial" w:cs="Arial"/>
                <w:b/>
                <w:bCs/>
                <w:spacing w:val="-1"/>
              </w:rPr>
              <w:t>s</w:t>
            </w:r>
            <w:r w:rsidRPr="00E937E2">
              <w:rPr>
                <w:rFonts w:ascii="Arial" w:hAnsi="Arial" w:cs="Arial"/>
                <w:b/>
                <w:bCs/>
              </w:rPr>
              <w:t>i</w:t>
            </w:r>
            <w:r w:rsidRPr="00E937E2">
              <w:rPr>
                <w:rFonts w:ascii="Arial" w:hAnsi="Arial" w:cs="Arial"/>
                <w:b/>
                <w:bCs/>
                <w:spacing w:val="1"/>
              </w:rPr>
              <w:t>v</w:t>
            </w:r>
            <w:r w:rsidRPr="00E937E2">
              <w:rPr>
                <w:rFonts w:ascii="Arial" w:hAnsi="Arial" w:cs="Arial"/>
                <w:b/>
                <w:bCs/>
              </w:rPr>
              <w:t>e.</w:t>
            </w:r>
          </w:p>
        </w:tc>
        <w:tc>
          <w:tcPr>
            <w:tcW w:w="5391" w:type="dxa"/>
            <w:gridSpan w:val="3"/>
            <w:tcBorders>
              <w:top w:val="single" w:sz="5" w:space="0" w:color="000000"/>
              <w:left w:val="single" w:sz="5" w:space="0" w:color="000000"/>
              <w:bottom w:val="single" w:sz="5" w:space="0" w:color="000000"/>
              <w:right w:val="single" w:sz="5" w:space="0" w:color="000000"/>
            </w:tcBorders>
          </w:tcPr>
          <w:p w14:paraId="658770F8" w14:textId="03A4AB54" w:rsidR="0042239E" w:rsidRPr="00E937E2" w:rsidRDefault="00B718CF" w:rsidP="00B43870">
            <w:pPr>
              <w:jc w:val="both"/>
              <w:rPr>
                <w:rFonts w:ascii="Arial" w:hAnsi="Arial" w:cs="Arial"/>
                <w:b/>
                <w:bCs/>
              </w:rPr>
            </w:pPr>
            <w:r w:rsidRPr="00E937E2">
              <w:rPr>
                <w:rFonts w:ascii="Arial" w:hAnsi="Arial" w:cs="Arial"/>
                <w:b/>
                <w:bCs/>
              </w:rPr>
              <w:t xml:space="preserve">Thank you for confirming the abstract is </w:t>
            </w:r>
            <w:r w:rsidRPr="00E937E2">
              <w:rPr>
                <w:rFonts w:ascii="Arial" w:hAnsi="Arial" w:cs="Arial"/>
                <w:b/>
                <w:bCs/>
                <w:lang w:val="en-GB"/>
              </w:rPr>
              <w:t>comprehensive.</w:t>
            </w:r>
          </w:p>
        </w:tc>
      </w:tr>
      <w:tr w:rsidR="0042239E" w:rsidRPr="00E937E2" w14:paraId="01971DA7" w14:textId="77777777" w:rsidTr="00B43870">
        <w:trPr>
          <w:trHeight w:hRule="exact" w:val="715"/>
        </w:trPr>
        <w:tc>
          <w:tcPr>
            <w:tcW w:w="3332" w:type="dxa"/>
            <w:tcBorders>
              <w:top w:val="single" w:sz="5" w:space="0" w:color="000000"/>
              <w:left w:val="single" w:sz="5" w:space="0" w:color="000000"/>
              <w:bottom w:val="single" w:sz="5" w:space="0" w:color="000000"/>
              <w:right w:val="single" w:sz="5" w:space="0" w:color="000000"/>
            </w:tcBorders>
          </w:tcPr>
          <w:p w14:paraId="2FD4527A" w14:textId="77777777" w:rsidR="0042239E" w:rsidRPr="00E937E2" w:rsidRDefault="00777085">
            <w:pPr>
              <w:spacing w:before="2" w:line="220" w:lineRule="exact"/>
              <w:ind w:left="461" w:right="162"/>
              <w:rPr>
                <w:rFonts w:ascii="Arial" w:hAnsi="Arial" w:cs="Arial"/>
                <w:b/>
                <w:bCs/>
              </w:rPr>
            </w:pPr>
            <w:r w:rsidRPr="00E937E2">
              <w:rPr>
                <w:rFonts w:ascii="Arial" w:hAnsi="Arial" w:cs="Arial"/>
                <w:b/>
                <w:bCs/>
                <w:spacing w:val="-1"/>
              </w:rPr>
              <w:t>I</w:t>
            </w:r>
            <w:r w:rsidRPr="00E937E2">
              <w:rPr>
                <w:rFonts w:ascii="Arial" w:hAnsi="Arial" w:cs="Arial"/>
                <w:b/>
                <w:bCs/>
              </w:rPr>
              <w:t>s</w:t>
            </w:r>
            <w:r w:rsidRPr="00E937E2">
              <w:rPr>
                <w:rFonts w:ascii="Arial" w:hAnsi="Arial" w:cs="Arial"/>
                <w:b/>
                <w:bCs/>
                <w:spacing w:val="-2"/>
              </w:rPr>
              <w:t xml:space="preserve"> </w:t>
            </w:r>
            <w:r w:rsidRPr="00E937E2">
              <w:rPr>
                <w:rFonts w:ascii="Arial" w:hAnsi="Arial" w:cs="Arial"/>
                <w:b/>
                <w:bCs/>
                <w:spacing w:val="1"/>
              </w:rPr>
              <w:t>t</w:t>
            </w:r>
            <w:r w:rsidRPr="00E937E2">
              <w:rPr>
                <w:rFonts w:ascii="Arial" w:hAnsi="Arial" w:cs="Arial"/>
                <w:b/>
                <w:bCs/>
              </w:rPr>
              <w:t>he</w:t>
            </w:r>
            <w:r w:rsidRPr="00E937E2">
              <w:rPr>
                <w:rFonts w:ascii="Arial" w:hAnsi="Arial" w:cs="Arial"/>
                <w:b/>
                <w:bCs/>
                <w:spacing w:val="-3"/>
              </w:rPr>
              <w:t xml:space="preserve"> </w:t>
            </w:r>
            <w:r w:rsidRPr="00E937E2">
              <w:rPr>
                <w:rFonts w:ascii="Arial" w:hAnsi="Arial" w:cs="Arial"/>
                <w:b/>
                <w:bCs/>
                <w:spacing w:val="2"/>
              </w:rPr>
              <w:t>m</w:t>
            </w:r>
            <w:r w:rsidRPr="00E937E2">
              <w:rPr>
                <w:rFonts w:ascii="Arial" w:hAnsi="Arial" w:cs="Arial"/>
                <w:b/>
                <w:bCs/>
                <w:spacing w:val="1"/>
              </w:rPr>
              <w:t>a</w:t>
            </w:r>
            <w:r w:rsidRPr="00E937E2">
              <w:rPr>
                <w:rFonts w:ascii="Arial" w:hAnsi="Arial" w:cs="Arial"/>
                <w:b/>
                <w:bCs/>
              </w:rPr>
              <w:t>n</w:t>
            </w:r>
            <w:r w:rsidRPr="00E937E2">
              <w:rPr>
                <w:rFonts w:ascii="Arial" w:hAnsi="Arial" w:cs="Arial"/>
                <w:b/>
                <w:bCs/>
                <w:spacing w:val="-1"/>
              </w:rPr>
              <w:t>us</w:t>
            </w:r>
            <w:r w:rsidRPr="00E937E2">
              <w:rPr>
                <w:rFonts w:ascii="Arial" w:hAnsi="Arial" w:cs="Arial"/>
                <w:b/>
                <w:bCs/>
              </w:rPr>
              <w:t>c</w:t>
            </w:r>
            <w:r w:rsidRPr="00E937E2">
              <w:rPr>
                <w:rFonts w:ascii="Arial" w:hAnsi="Arial" w:cs="Arial"/>
                <w:b/>
                <w:bCs/>
                <w:spacing w:val="1"/>
              </w:rPr>
              <w:t>r</w:t>
            </w:r>
            <w:r w:rsidRPr="00E937E2">
              <w:rPr>
                <w:rFonts w:ascii="Arial" w:hAnsi="Arial" w:cs="Arial"/>
                <w:b/>
                <w:bCs/>
              </w:rPr>
              <w:t>ipt</w:t>
            </w:r>
            <w:r w:rsidRPr="00E937E2">
              <w:rPr>
                <w:rFonts w:ascii="Arial" w:hAnsi="Arial" w:cs="Arial"/>
                <w:b/>
                <w:bCs/>
                <w:spacing w:val="-9"/>
              </w:rPr>
              <w:t xml:space="preserve"> </w:t>
            </w:r>
            <w:r w:rsidRPr="00E937E2">
              <w:rPr>
                <w:rFonts w:ascii="Arial" w:hAnsi="Arial" w:cs="Arial"/>
                <w:b/>
                <w:bCs/>
                <w:spacing w:val="-1"/>
              </w:rPr>
              <w:t>s</w:t>
            </w:r>
            <w:r w:rsidRPr="00E937E2">
              <w:rPr>
                <w:rFonts w:ascii="Arial" w:hAnsi="Arial" w:cs="Arial"/>
                <w:b/>
                <w:bCs/>
                <w:spacing w:val="3"/>
              </w:rPr>
              <w:t>c</w:t>
            </w:r>
            <w:r w:rsidRPr="00E937E2">
              <w:rPr>
                <w:rFonts w:ascii="Arial" w:hAnsi="Arial" w:cs="Arial"/>
                <w:b/>
                <w:bCs/>
              </w:rPr>
              <w:t>ientific</w:t>
            </w:r>
            <w:r w:rsidRPr="00E937E2">
              <w:rPr>
                <w:rFonts w:ascii="Arial" w:hAnsi="Arial" w:cs="Arial"/>
                <w:b/>
                <w:bCs/>
                <w:spacing w:val="1"/>
              </w:rPr>
              <w:t>a</w:t>
            </w:r>
            <w:r w:rsidRPr="00E937E2">
              <w:rPr>
                <w:rFonts w:ascii="Arial" w:hAnsi="Arial" w:cs="Arial"/>
                <w:b/>
                <w:bCs/>
              </w:rPr>
              <w:t>ll</w:t>
            </w:r>
            <w:r w:rsidRPr="00E937E2">
              <w:rPr>
                <w:rFonts w:ascii="Arial" w:hAnsi="Arial" w:cs="Arial"/>
                <w:b/>
                <w:bCs/>
                <w:spacing w:val="1"/>
              </w:rPr>
              <w:t>y</w:t>
            </w:r>
            <w:r w:rsidRPr="00E937E2">
              <w:rPr>
                <w:rFonts w:ascii="Arial" w:hAnsi="Arial" w:cs="Arial"/>
                <w:b/>
                <w:bCs/>
              </w:rPr>
              <w:t>, c</w:t>
            </w:r>
            <w:r w:rsidRPr="00E937E2">
              <w:rPr>
                <w:rFonts w:ascii="Arial" w:hAnsi="Arial" w:cs="Arial"/>
                <w:b/>
                <w:bCs/>
                <w:spacing w:val="1"/>
              </w:rPr>
              <w:t>o</w:t>
            </w:r>
            <w:r w:rsidRPr="00E937E2">
              <w:rPr>
                <w:rFonts w:ascii="Arial" w:hAnsi="Arial" w:cs="Arial"/>
                <w:b/>
                <w:bCs/>
              </w:rPr>
              <w:t>r</w:t>
            </w:r>
            <w:r w:rsidRPr="00E937E2">
              <w:rPr>
                <w:rFonts w:ascii="Arial" w:hAnsi="Arial" w:cs="Arial"/>
                <w:b/>
                <w:bCs/>
                <w:spacing w:val="1"/>
              </w:rPr>
              <w:t>r</w:t>
            </w:r>
            <w:r w:rsidRPr="00E937E2">
              <w:rPr>
                <w:rFonts w:ascii="Arial" w:hAnsi="Arial" w:cs="Arial"/>
                <w:b/>
                <w:bCs/>
              </w:rPr>
              <w:t>e</w:t>
            </w:r>
            <w:r w:rsidRPr="00E937E2">
              <w:rPr>
                <w:rFonts w:ascii="Arial" w:hAnsi="Arial" w:cs="Arial"/>
                <w:b/>
                <w:bCs/>
                <w:spacing w:val="1"/>
              </w:rPr>
              <w:t>ct</w:t>
            </w:r>
            <w:r w:rsidRPr="00E937E2">
              <w:rPr>
                <w:rFonts w:ascii="Arial" w:hAnsi="Arial" w:cs="Arial"/>
                <w:b/>
                <w:bCs/>
              </w:rPr>
              <w:t>?</w:t>
            </w:r>
            <w:r w:rsidRPr="00E937E2">
              <w:rPr>
                <w:rFonts w:ascii="Arial" w:hAnsi="Arial" w:cs="Arial"/>
                <w:b/>
                <w:bCs/>
                <w:spacing w:val="-6"/>
              </w:rPr>
              <w:t xml:space="preserve"> </w:t>
            </w:r>
            <w:r w:rsidRPr="00E937E2">
              <w:rPr>
                <w:rFonts w:ascii="Arial" w:hAnsi="Arial" w:cs="Arial"/>
                <w:b/>
                <w:bCs/>
              </w:rPr>
              <w:t>Ple</w:t>
            </w:r>
            <w:r w:rsidRPr="00E937E2">
              <w:rPr>
                <w:rFonts w:ascii="Arial" w:hAnsi="Arial" w:cs="Arial"/>
                <w:b/>
                <w:bCs/>
                <w:spacing w:val="1"/>
              </w:rPr>
              <w:t>a</w:t>
            </w:r>
            <w:r w:rsidRPr="00E937E2">
              <w:rPr>
                <w:rFonts w:ascii="Arial" w:hAnsi="Arial" w:cs="Arial"/>
                <w:b/>
                <w:bCs/>
                <w:spacing w:val="-1"/>
              </w:rPr>
              <w:t>s</w:t>
            </w:r>
            <w:r w:rsidRPr="00E937E2">
              <w:rPr>
                <w:rFonts w:ascii="Arial" w:hAnsi="Arial" w:cs="Arial"/>
                <w:b/>
                <w:bCs/>
              </w:rPr>
              <w:t>e</w:t>
            </w:r>
            <w:r w:rsidRPr="00E937E2">
              <w:rPr>
                <w:rFonts w:ascii="Arial" w:hAnsi="Arial" w:cs="Arial"/>
                <w:b/>
                <w:bCs/>
                <w:spacing w:val="-4"/>
              </w:rPr>
              <w:t xml:space="preserve"> </w:t>
            </w:r>
            <w:r w:rsidRPr="00E937E2">
              <w:rPr>
                <w:rFonts w:ascii="Arial" w:hAnsi="Arial" w:cs="Arial"/>
                <w:b/>
                <w:bCs/>
              </w:rPr>
              <w:t>wri</w:t>
            </w:r>
            <w:r w:rsidRPr="00E937E2">
              <w:rPr>
                <w:rFonts w:ascii="Arial" w:hAnsi="Arial" w:cs="Arial"/>
                <w:b/>
                <w:bCs/>
                <w:spacing w:val="1"/>
              </w:rPr>
              <w:t>t</w:t>
            </w:r>
            <w:r w:rsidRPr="00E937E2">
              <w:rPr>
                <w:rFonts w:ascii="Arial" w:hAnsi="Arial" w:cs="Arial"/>
                <w:b/>
                <w:bCs/>
              </w:rPr>
              <w:t>e</w:t>
            </w:r>
            <w:r w:rsidRPr="00E937E2">
              <w:rPr>
                <w:rFonts w:ascii="Arial" w:hAnsi="Arial" w:cs="Arial"/>
                <w:b/>
                <w:bCs/>
                <w:spacing w:val="-3"/>
              </w:rPr>
              <w:t xml:space="preserve"> </w:t>
            </w:r>
            <w:r w:rsidRPr="00E937E2">
              <w:rPr>
                <w:rFonts w:ascii="Arial" w:hAnsi="Arial" w:cs="Arial"/>
                <w:b/>
                <w:bCs/>
              </w:rPr>
              <w:t>her</w:t>
            </w:r>
            <w:r w:rsidRPr="00E937E2">
              <w:rPr>
                <w:rFonts w:ascii="Arial" w:hAnsi="Arial" w:cs="Arial"/>
                <w:b/>
                <w:bCs/>
                <w:spacing w:val="1"/>
              </w:rPr>
              <w:t>e</w:t>
            </w:r>
            <w:r w:rsidRPr="00E937E2">
              <w:rPr>
                <w:rFonts w:ascii="Arial" w:hAnsi="Arial" w:cs="Arial"/>
                <w:b/>
                <w:bCs/>
              </w:rPr>
              <w:t>.</w:t>
            </w:r>
          </w:p>
        </w:tc>
        <w:tc>
          <w:tcPr>
            <w:tcW w:w="4459" w:type="dxa"/>
            <w:gridSpan w:val="3"/>
            <w:tcBorders>
              <w:top w:val="single" w:sz="5" w:space="0" w:color="000000"/>
              <w:left w:val="single" w:sz="5" w:space="0" w:color="000000"/>
              <w:bottom w:val="single" w:sz="5" w:space="0" w:color="000000"/>
              <w:right w:val="single" w:sz="5" w:space="0" w:color="000000"/>
            </w:tcBorders>
          </w:tcPr>
          <w:p w14:paraId="7F6CE710" w14:textId="77777777" w:rsidR="0042239E" w:rsidRPr="00E937E2" w:rsidRDefault="00777085">
            <w:pPr>
              <w:spacing w:line="220" w:lineRule="exact"/>
              <w:ind w:left="102"/>
              <w:rPr>
                <w:rFonts w:ascii="Arial" w:hAnsi="Arial" w:cs="Arial"/>
                <w:b/>
                <w:bCs/>
              </w:rPr>
            </w:pPr>
            <w:r w:rsidRPr="00E937E2">
              <w:rPr>
                <w:rFonts w:ascii="Arial" w:hAnsi="Arial" w:cs="Arial"/>
                <w:b/>
                <w:bCs/>
                <w:spacing w:val="1"/>
              </w:rPr>
              <w:t>I</w:t>
            </w:r>
            <w:r w:rsidRPr="00E937E2">
              <w:rPr>
                <w:rFonts w:ascii="Arial" w:hAnsi="Arial" w:cs="Arial"/>
                <w:b/>
                <w:bCs/>
              </w:rPr>
              <w:t>t</w:t>
            </w:r>
            <w:r w:rsidRPr="00E937E2">
              <w:rPr>
                <w:rFonts w:ascii="Arial" w:hAnsi="Arial" w:cs="Arial"/>
                <w:b/>
                <w:bCs/>
                <w:spacing w:val="-1"/>
              </w:rPr>
              <w:t xml:space="preserve"> </w:t>
            </w:r>
            <w:r w:rsidRPr="00E937E2">
              <w:rPr>
                <w:rFonts w:ascii="Arial" w:hAnsi="Arial" w:cs="Arial"/>
                <w:b/>
                <w:bCs/>
              </w:rPr>
              <w:t>is</w:t>
            </w:r>
            <w:r w:rsidRPr="00E937E2">
              <w:rPr>
                <w:rFonts w:ascii="Arial" w:hAnsi="Arial" w:cs="Arial"/>
                <w:b/>
                <w:bCs/>
                <w:spacing w:val="-1"/>
              </w:rPr>
              <w:t xml:space="preserve"> </w:t>
            </w:r>
            <w:r w:rsidRPr="00E937E2">
              <w:rPr>
                <w:rFonts w:ascii="Arial" w:hAnsi="Arial" w:cs="Arial"/>
                <w:b/>
                <w:bCs/>
              </w:rPr>
              <w:t>scie</w:t>
            </w:r>
            <w:r w:rsidRPr="00E937E2">
              <w:rPr>
                <w:rFonts w:ascii="Arial" w:hAnsi="Arial" w:cs="Arial"/>
                <w:b/>
                <w:bCs/>
                <w:spacing w:val="1"/>
              </w:rPr>
              <w:t>n</w:t>
            </w:r>
            <w:r w:rsidRPr="00E937E2">
              <w:rPr>
                <w:rFonts w:ascii="Arial" w:hAnsi="Arial" w:cs="Arial"/>
                <w:b/>
                <w:bCs/>
              </w:rPr>
              <w:t>tifi</w:t>
            </w:r>
            <w:r w:rsidRPr="00E937E2">
              <w:rPr>
                <w:rFonts w:ascii="Arial" w:hAnsi="Arial" w:cs="Arial"/>
                <w:b/>
                <w:bCs/>
                <w:spacing w:val="1"/>
              </w:rPr>
              <w:t>c</w:t>
            </w:r>
            <w:r w:rsidRPr="00E937E2">
              <w:rPr>
                <w:rFonts w:ascii="Arial" w:hAnsi="Arial" w:cs="Arial"/>
                <w:b/>
                <w:bCs/>
              </w:rPr>
              <w:t>ally</w:t>
            </w:r>
            <w:r w:rsidRPr="00E937E2">
              <w:rPr>
                <w:rFonts w:ascii="Arial" w:hAnsi="Arial" w:cs="Arial"/>
                <w:b/>
                <w:bCs/>
                <w:spacing w:val="-9"/>
              </w:rPr>
              <w:t xml:space="preserve"> </w:t>
            </w:r>
            <w:r w:rsidRPr="00E937E2">
              <w:rPr>
                <w:rFonts w:ascii="Arial" w:hAnsi="Arial" w:cs="Arial"/>
                <w:b/>
                <w:bCs/>
              </w:rPr>
              <w:t>c</w:t>
            </w:r>
            <w:r w:rsidRPr="00E937E2">
              <w:rPr>
                <w:rFonts w:ascii="Arial" w:hAnsi="Arial" w:cs="Arial"/>
                <w:b/>
                <w:bCs/>
                <w:spacing w:val="1"/>
              </w:rPr>
              <w:t>orr</w:t>
            </w:r>
            <w:r w:rsidRPr="00E937E2">
              <w:rPr>
                <w:rFonts w:ascii="Arial" w:hAnsi="Arial" w:cs="Arial"/>
                <w:b/>
                <w:bCs/>
              </w:rPr>
              <w:t>e</w:t>
            </w:r>
            <w:r w:rsidRPr="00E937E2">
              <w:rPr>
                <w:rFonts w:ascii="Arial" w:hAnsi="Arial" w:cs="Arial"/>
                <w:b/>
                <w:bCs/>
                <w:spacing w:val="1"/>
              </w:rPr>
              <w:t>c</w:t>
            </w:r>
            <w:r w:rsidRPr="00E937E2">
              <w:rPr>
                <w:rFonts w:ascii="Arial" w:hAnsi="Arial" w:cs="Arial"/>
                <w:b/>
                <w:bCs/>
              </w:rPr>
              <w:t>t.</w:t>
            </w:r>
          </w:p>
        </w:tc>
        <w:tc>
          <w:tcPr>
            <w:tcW w:w="5391" w:type="dxa"/>
            <w:gridSpan w:val="3"/>
            <w:tcBorders>
              <w:top w:val="single" w:sz="5" w:space="0" w:color="000000"/>
              <w:left w:val="single" w:sz="5" w:space="0" w:color="000000"/>
              <w:bottom w:val="single" w:sz="5" w:space="0" w:color="000000"/>
              <w:right w:val="single" w:sz="5" w:space="0" w:color="000000"/>
            </w:tcBorders>
          </w:tcPr>
          <w:p w14:paraId="0FE93B5D" w14:textId="4AEED9B2" w:rsidR="0042239E" w:rsidRPr="00E937E2" w:rsidRDefault="009D3B52" w:rsidP="00B43870">
            <w:pPr>
              <w:jc w:val="both"/>
              <w:rPr>
                <w:rFonts w:ascii="Arial" w:hAnsi="Arial" w:cs="Arial"/>
                <w:b/>
                <w:bCs/>
              </w:rPr>
            </w:pPr>
            <w:r w:rsidRPr="00E937E2">
              <w:rPr>
                <w:rFonts w:ascii="Arial" w:hAnsi="Arial" w:cs="Arial"/>
                <w:b/>
                <w:bCs/>
              </w:rPr>
              <w:t>Thank you for confirming the manuscript is scientifically correct.</w:t>
            </w:r>
          </w:p>
        </w:tc>
      </w:tr>
      <w:tr w:rsidR="0042239E" w:rsidRPr="00E937E2" w14:paraId="0135B96C" w14:textId="77777777" w:rsidTr="00B43870">
        <w:trPr>
          <w:trHeight w:hRule="exact" w:val="1160"/>
        </w:trPr>
        <w:tc>
          <w:tcPr>
            <w:tcW w:w="3332" w:type="dxa"/>
            <w:tcBorders>
              <w:top w:val="single" w:sz="5" w:space="0" w:color="000000"/>
              <w:left w:val="single" w:sz="5" w:space="0" w:color="000000"/>
              <w:bottom w:val="single" w:sz="5" w:space="0" w:color="000000"/>
              <w:right w:val="single" w:sz="5" w:space="0" w:color="000000"/>
            </w:tcBorders>
          </w:tcPr>
          <w:p w14:paraId="1D59525B" w14:textId="77777777" w:rsidR="0042239E" w:rsidRPr="00E937E2" w:rsidRDefault="00777085">
            <w:pPr>
              <w:spacing w:before="2" w:line="220" w:lineRule="exact"/>
              <w:ind w:left="461" w:right="426"/>
              <w:rPr>
                <w:rFonts w:ascii="Arial" w:hAnsi="Arial" w:cs="Arial"/>
                <w:b/>
                <w:bCs/>
              </w:rPr>
            </w:pPr>
            <w:r w:rsidRPr="00E937E2">
              <w:rPr>
                <w:rFonts w:ascii="Arial" w:hAnsi="Arial" w:cs="Arial"/>
                <w:b/>
                <w:bCs/>
              </w:rPr>
              <w:t>Are</w:t>
            </w:r>
            <w:r w:rsidRPr="00E937E2">
              <w:rPr>
                <w:rFonts w:ascii="Arial" w:hAnsi="Arial" w:cs="Arial"/>
                <w:b/>
                <w:bCs/>
                <w:spacing w:val="-2"/>
              </w:rPr>
              <w:t xml:space="preserve"> </w:t>
            </w:r>
            <w:r w:rsidRPr="00E937E2">
              <w:rPr>
                <w:rFonts w:ascii="Arial" w:hAnsi="Arial" w:cs="Arial"/>
                <w:b/>
                <w:bCs/>
                <w:spacing w:val="1"/>
              </w:rPr>
              <w:t>t</w:t>
            </w:r>
            <w:r w:rsidRPr="00E937E2">
              <w:rPr>
                <w:rFonts w:ascii="Arial" w:hAnsi="Arial" w:cs="Arial"/>
                <w:b/>
                <w:bCs/>
              </w:rPr>
              <w:t>he</w:t>
            </w:r>
            <w:r w:rsidRPr="00E937E2">
              <w:rPr>
                <w:rFonts w:ascii="Arial" w:hAnsi="Arial" w:cs="Arial"/>
                <w:b/>
                <w:bCs/>
                <w:spacing w:val="-3"/>
              </w:rPr>
              <w:t xml:space="preserve"> </w:t>
            </w:r>
            <w:r w:rsidRPr="00E937E2">
              <w:rPr>
                <w:rFonts w:ascii="Arial" w:hAnsi="Arial" w:cs="Arial"/>
                <w:b/>
                <w:bCs/>
              </w:rPr>
              <w:t>r</w:t>
            </w:r>
            <w:r w:rsidRPr="00E937E2">
              <w:rPr>
                <w:rFonts w:ascii="Arial" w:hAnsi="Arial" w:cs="Arial"/>
                <w:b/>
                <w:bCs/>
                <w:spacing w:val="1"/>
              </w:rPr>
              <w:t>ef</w:t>
            </w:r>
            <w:r w:rsidRPr="00E937E2">
              <w:rPr>
                <w:rFonts w:ascii="Arial" w:hAnsi="Arial" w:cs="Arial"/>
                <w:b/>
                <w:bCs/>
              </w:rPr>
              <w:t>e</w:t>
            </w:r>
            <w:r w:rsidRPr="00E937E2">
              <w:rPr>
                <w:rFonts w:ascii="Arial" w:hAnsi="Arial" w:cs="Arial"/>
                <w:b/>
                <w:bCs/>
                <w:spacing w:val="1"/>
              </w:rPr>
              <w:t>r</w:t>
            </w:r>
            <w:r w:rsidRPr="00E937E2">
              <w:rPr>
                <w:rFonts w:ascii="Arial" w:hAnsi="Arial" w:cs="Arial"/>
                <w:b/>
                <w:bCs/>
              </w:rPr>
              <w:t>enc</w:t>
            </w:r>
            <w:r w:rsidRPr="00E937E2">
              <w:rPr>
                <w:rFonts w:ascii="Arial" w:hAnsi="Arial" w:cs="Arial"/>
                <w:b/>
                <w:bCs/>
                <w:spacing w:val="1"/>
              </w:rPr>
              <w:t>e</w:t>
            </w:r>
            <w:r w:rsidRPr="00E937E2">
              <w:rPr>
                <w:rFonts w:ascii="Arial" w:hAnsi="Arial" w:cs="Arial"/>
                <w:b/>
                <w:bCs/>
              </w:rPr>
              <w:t>s</w:t>
            </w:r>
            <w:r w:rsidRPr="00E937E2">
              <w:rPr>
                <w:rFonts w:ascii="Arial" w:hAnsi="Arial" w:cs="Arial"/>
                <w:b/>
                <w:bCs/>
                <w:spacing w:val="-9"/>
              </w:rPr>
              <w:t xml:space="preserve"> </w:t>
            </w:r>
            <w:r w:rsidRPr="00E937E2">
              <w:rPr>
                <w:rFonts w:ascii="Arial" w:hAnsi="Arial" w:cs="Arial"/>
                <w:b/>
                <w:bCs/>
                <w:spacing w:val="-1"/>
              </w:rPr>
              <w:t>s</w:t>
            </w:r>
            <w:r w:rsidRPr="00E937E2">
              <w:rPr>
                <w:rFonts w:ascii="Arial" w:hAnsi="Arial" w:cs="Arial"/>
                <w:b/>
                <w:bCs/>
              </w:rPr>
              <w:t>uf</w:t>
            </w:r>
            <w:r w:rsidRPr="00E937E2">
              <w:rPr>
                <w:rFonts w:ascii="Arial" w:hAnsi="Arial" w:cs="Arial"/>
                <w:b/>
                <w:bCs/>
                <w:spacing w:val="1"/>
              </w:rPr>
              <w:t>f</w:t>
            </w:r>
            <w:r w:rsidRPr="00E937E2">
              <w:rPr>
                <w:rFonts w:ascii="Arial" w:hAnsi="Arial" w:cs="Arial"/>
                <w:b/>
                <w:bCs/>
              </w:rPr>
              <w:t xml:space="preserve">icient </w:t>
            </w:r>
            <w:r w:rsidRPr="00E937E2">
              <w:rPr>
                <w:rFonts w:ascii="Arial" w:hAnsi="Arial" w:cs="Arial"/>
                <w:b/>
                <w:bCs/>
                <w:spacing w:val="1"/>
              </w:rPr>
              <w:t>a</w:t>
            </w:r>
            <w:r w:rsidRPr="00E937E2">
              <w:rPr>
                <w:rFonts w:ascii="Arial" w:hAnsi="Arial" w:cs="Arial"/>
                <w:b/>
                <w:bCs/>
              </w:rPr>
              <w:t>nd</w:t>
            </w:r>
            <w:r w:rsidRPr="00E937E2">
              <w:rPr>
                <w:rFonts w:ascii="Arial" w:hAnsi="Arial" w:cs="Arial"/>
                <w:b/>
                <w:bCs/>
                <w:spacing w:val="-4"/>
              </w:rPr>
              <w:t xml:space="preserve"> </w:t>
            </w:r>
            <w:r w:rsidRPr="00E937E2">
              <w:rPr>
                <w:rFonts w:ascii="Arial" w:hAnsi="Arial" w:cs="Arial"/>
                <w:b/>
                <w:bCs/>
              </w:rPr>
              <w:t>r</w:t>
            </w:r>
            <w:r w:rsidRPr="00E937E2">
              <w:rPr>
                <w:rFonts w:ascii="Arial" w:hAnsi="Arial" w:cs="Arial"/>
                <w:b/>
                <w:bCs/>
                <w:spacing w:val="1"/>
              </w:rPr>
              <w:t>e</w:t>
            </w:r>
            <w:r w:rsidRPr="00E937E2">
              <w:rPr>
                <w:rFonts w:ascii="Arial" w:hAnsi="Arial" w:cs="Arial"/>
                <w:b/>
                <w:bCs/>
              </w:rPr>
              <w:t>c</w:t>
            </w:r>
            <w:r w:rsidRPr="00E937E2">
              <w:rPr>
                <w:rFonts w:ascii="Arial" w:hAnsi="Arial" w:cs="Arial"/>
                <w:b/>
                <w:bCs/>
                <w:spacing w:val="1"/>
              </w:rPr>
              <w:t>e</w:t>
            </w:r>
            <w:r w:rsidRPr="00E937E2">
              <w:rPr>
                <w:rFonts w:ascii="Arial" w:hAnsi="Arial" w:cs="Arial"/>
                <w:b/>
                <w:bCs/>
              </w:rPr>
              <w:t>nt?</w:t>
            </w:r>
            <w:r w:rsidRPr="00E937E2">
              <w:rPr>
                <w:rFonts w:ascii="Arial" w:hAnsi="Arial" w:cs="Arial"/>
                <w:b/>
                <w:bCs/>
                <w:spacing w:val="-4"/>
              </w:rPr>
              <w:t xml:space="preserve"> </w:t>
            </w:r>
            <w:r w:rsidRPr="00E937E2">
              <w:rPr>
                <w:rFonts w:ascii="Arial" w:hAnsi="Arial" w:cs="Arial"/>
                <w:b/>
                <w:bCs/>
                <w:spacing w:val="-1"/>
              </w:rPr>
              <w:t>I</w:t>
            </w:r>
            <w:r w:rsidRPr="00E937E2">
              <w:rPr>
                <w:rFonts w:ascii="Arial" w:hAnsi="Arial" w:cs="Arial"/>
                <w:b/>
                <w:bCs/>
              </w:rPr>
              <w:t xml:space="preserve">f </w:t>
            </w:r>
            <w:r w:rsidRPr="00E937E2">
              <w:rPr>
                <w:rFonts w:ascii="Arial" w:hAnsi="Arial" w:cs="Arial"/>
                <w:b/>
                <w:bCs/>
                <w:spacing w:val="1"/>
              </w:rPr>
              <w:t>yo</w:t>
            </w:r>
            <w:r w:rsidRPr="00E937E2">
              <w:rPr>
                <w:rFonts w:ascii="Arial" w:hAnsi="Arial" w:cs="Arial"/>
                <w:b/>
                <w:bCs/>
              </w:rPr>
              <w:t>u</w:t>
            </w:r>
            <w:r w:rsidRPr="00E937E2">
              <w:rPr>
                <w:rFonts w:ascii="Arial" w:hAnsi="Arial" w:cs="Arial"/>
                <w:b/>
                <w:bCs/>
                <w:spacing w:val="-3"/>
              </w:rPr>
              <w:t xml:space="preserve"> </w:t>
            </w:r>
            <w:r w:rsidRPr="00E937E2">
              <w:rPr>
                <w:rFonts w:ascii="Arial" w:hAnsi="Arial" w:cs="Arial"/>
                <w:b/>
                <w:bCs/>
              </w:rPr>
              <w:t>h</w:t>
            </w:r>
            <w:r w:rsidRPr="00E937E2">
              <w:rPr>
                <w:rFonts w:ascii="Arial" w:hAnsi="Arial" w:cs="Arial"/>
                <w:b/>
                <w:bCs/>
                <w:spacing w:val="1"/>
              </w:rPr>
              <w:t>av</w:t>
            </w:r>
            <w:r w:rsidRPr="00E937E2">
              <w:rPr>
                <w:rFonts w:ascii="Arial" w:hAnsi="Arial" w:cs="Arial"/>
                <w:b/>
                <w:bCs/>
              </w:rPr>
              <w:t xml:space="preserve">e </w:t>
            </w:r>
            <w:r w:rsidRPr="00E937E2">
              <w:rPr>
                <w:rFonts w:ascii="Arial" w:hAnsi="Arial" w:cs="Arial"/>
                <w:b/>
                <w:bCs/>
                <w:spacing w:val="-1"/>
              </w:rPr>
              <w:t>s</w:t>
            </w:r>
            <w:r w:rsidRPr="00E937E2">
              <w:rPr>
                <w:rFonts w:ascii="Arial" w:hAnsi="Arial" w:cs="Arial"/>
                <w:b/>
                <w:bCs/>
              </w:rPr>
              <w:t>u</w:t>
            </w:r>
            <w:r w:rsidRPr="00E937E2">
              <w:rPr>
                <w:rFonts w:ascii="Arial" w:hAnsi="Arial" w:cs="Arial"/>
                <w:b/>
                <w:bCs/>
                <w:spacing w:val="1"/>
              </w:rPr>
              <w:t>gg</w:t>
            </w:r>
            <w:r w:rsidRPr="00E937E2">
              <w:rPr>
                <w:rFonts w:ascii="Arial" w:hAnsi="Arial" w:cs="Arial"/>
                <w:b/>
                <w:bCs/>
              </w:rPr>
              <w:t>esti</w:t>
            </w:r>
            <w:r w:rsidRPr="00E937E2">
              <w:rPr>
                <w:rFonts w:ascii="Arial" w:hAnsi="Arial" w:cs="Arial"/>
                <w:b/>
                <w:bCs/>
                <w:spacing w:val="1"/>
              </w:rPr>
              <w:t>o</w:t>
            </w:r>
            <w:r w:rsidRPr="00E937E2">
              <w:rPr>
                <w:rFonts w:ascii="Arial" w:hAnsi="Arial" w:cs="Arial"/>
                <w:b/>
                <w:bCs/>
              </w:rPr>
              <w:t>ns</w:t>
            </w:r>
            <w:r w:rsidRPr="00E937E2">
              <w:rPr>
                <w:rFonts w:ascii="Arial" w:hAnsi="Arial" w:cs="Arial"/>
                <w:b/>
                <w:bCs/>
                <w:spacing w:val="-11"/>
              </w:rPr>
              <w:t xml:space="preserve"> </w:t>
            </w:r>
            <w:r w:rsidRPr="00E937E2">
              <w:rPr>
                <w:rFonts w:ascii="Arial" w:hAnsi="Arial" w:cs="Arial"/>
                <w:b/>
                <w:bCs/>
                <w:spacing w:val="1"/>
              </w:rPr>
              <w:t>o</w:t>
            </w:r>
            <w:r w:rsidRPr="00E937E2">
              <w:rPr>
                <w:rFonts w:ascii="Arial" w:hAnsi="Arial" w:cs="Arial"/>
                <w:b/>
                <w:bCs/>
              </w:rPr>
              <w:t>f</w:t>
            </w:r>
            <w:r w:rsidRPr="00E937E2">
              <w:rPr>
                <w:rFonts w:ascii="Arial" w:hAnsi="Arial" w:cs="Arial"/>
                <w:b/>
                <w:bCs/>
                <w:spacing w:val="-1"/>
              </w:rPr>
              <w:t xml:space="preserve"> </w:t>
            </w:r>
            <w:r w:rsidRPr="00E937E2">
              <w:rPr>
                <w:rFonts w:ascii="Arial" w:hAnsi="Arial" w:cs="Arial"/>
                <w:b/>
                <w:bCs/>
                <w:spacing w:val="1"/>
              </w:rPr>
              <w:t>a</w:t>
            </w:r>
            <w:r w:rsidRPr="00E937E2">
              <w:rPr>
                <w:rFonts w:ascii="Arial" w:hAnsi="Arial" w:cs="Arial"/>
                <w:b/>
                <w:bCs/>
              </w:rPr>
              <w:t>d</w:t>
            </w:r>
            <w:r w:rsidRPr="00E937E2">
              <w:rPr>
                <w:rFonts w:ascii="Arial" w:hAnsi="Arial" w:cs="Arial"/>
                <w:b/>
                <w:bCs/>
                <w:spacing w:val="-1"/>
              </w:rPr>
              <w:t>d</w:t>
            </w:r>
            <w:r w:rsidRPr="00E937E2">
              <w:rPr>
                <w:rFonts w:ascii="Arial" w:hAnsi="Arial" w:cs="Arial"/>
                <w:b/>
                <w:bCs/>
              </w:rPr>
              <w:t>iti</w:t>
            </w:r>
            <w:r w:rsidRPr="00E937E2">
              <w:rPr>
                <w:rFonts w:ascii="Arial" w:hAnsi="Arial" w:cs="Arial"/>
                <w:b/>
                <w:bCs/>
                <w:spacing w:val="1"/>
              </w:rPr>
              <w:t>o</w:t>
            </w:r>
            <w:r w:rsidRPr="00E937E2">
              <w:rPr>
                <w:rFonts w:ascii="Arial" w:hAnsi="Arial" w:cs="Arial"/>
                <w:b/>
                <w:bCs/>
              </w:rPr>
              <w:t>n</w:t>
            </w:r>
            <w:r w:rsidRPr="00E937E2">
              <w:rPr>
                <w:rFonts w:ascii="Arial" w:hAnsi="Arial" w:cs="Arial"/>
                <w:b/>
                <w:bCs/>
                <w:spacing w:val="1"/>
              </w:rPr>
              <w:t>a</w:t>
            </w:r>
            <w:r w:rsidRPr="00E937E2">
              <w:rPr>
                <w:rFonts w:ascii="Arial" w:hAnsi="Arial" w:cs="Arial"/>
                <w:b/>
                <w:bCs/>
              </w:rPr>
              <w:t>l</w:t>
            </w:r>
          </w:p>
          <w:p w14:paraId="06B939DD" w14:textId="77777777" w:rsidR="0042239E" w:rsidRPr="00E937E2" w:rsidRDefault="00777085">
            <w:pPr>
              <w:spacing w:line="220" w:lineRule="exact"/>
              <w:ind w:left="461"/>
              <w:rPr>
                <w:rFonts w:ascii="Arial" w:hAnsi="Arial" w:cs="Arial"/>
                <w:b/>
                <w:bCs/>
              </w:rPr>
            </w:pPr>
            <w:r w:rsidRPr="00E937E2">
              <w:rPr>
                <w:rFonts w:ascii="Arial" w:hAnsi="Arial" w:cs="Arial"/>
                <w:b/>
                <w:bCs/>
              </w:rPr>
              <w:t>r</w:t>
            </w:r>
            <w:r w:rsidRPr="00E937E2">
              <w:rPr>
                <w:rFonts w:ascii="Arial" w:hAnsi="Arial" w:cs="Arial"/>
                <w:b/>
                <w:bCs/>
                <w:spacing w:val="1"/>
              </w:rPr>
              <w:t>ef</w:t>
            </w:r>
            <w:r w:rsidRPr="00E937E2">
              <w:rPr>
                <w:rFonts w:ascii="Arial" w:hAnsi="Arial" w:cs="Arial"/>
                <w:b/>
                <w:bCs/>
              </w:rPr>
              <w:t>e</w:t>
            </w:r>
            <w:r w:rsidRPr="00E937E2">
              <w:rPr>
                <w:rFonts w:ascii="Arial" w:hAnsi="Arial" w:cs="Arial"/>
                <w:b/>
                <w:bCs/>
                <w:spacing w:val="1"/>
              </w:rPr>
              <w:t>r</w:t>
            </w:r>
            <w:r w:rsidRPr="00E937E2">
              <w:rPr>
                <w:rFonts w:ascii="Arial" w:hAnsi="Arial" w:cs="Arial"/>
                <w:b/>
                <w:bCs/>
              </w:rPr>
              <w:t>enc</w:t>
            </w:r>
            <w:r w:rsidRPr="00E937E2">
              <w:rPr>
                <w:rFonts w:ascii="Arial" w:hAnsi="Arial" w:cs="Arial"/>
                <w:b/>
                <w:bCs/>
                <w:spacing w:val="1"/>
              </w:rPr>
              <w:t>e</w:t>
            </w:r>
            <w:r w:rsidRPr="00E937E2">
              <w:rPr>
                <w:rFonts w:ascii="Arial" w:hAnsi="Arial" w:cs="Arial"/>
                <w:b/>
                <w:bCs/>
                <w:spacing w:val="-1"/>
              </w:rPr>
              <w:t>s</w:t>
            </w:r>
            <w:r w:rsidRPr="00E937E2">
              <w:rPr>
                <w:rFonts w:ascii="Arial" w:hAnsi="Arial" w:cs="Arial"/>
                <w:b/>
                <w:bCs/>
              </w:rPr>
              <w:t>,</w:t>
            </w:r>
            <w:r w:rsidRPr="00E937E2">
              <w:rPr>
                <w:rFonts w:ascii="Arial" w:hAnsi="Arial" w:cs="Arial"/>
                <w:b/>
                <w:bCs/>
                <w:spacing w:val="-8"/>
              </w:rPr>
              <w:t xml:space="preserve"> </w:t>
            </w:r>
            <w:r w:rsidRPr="00E937E2">
              <w:rPr>
                <w:rFonts w:ascii="Arial" w:hAnsi="Arial" w:cs="Arial"/>
                <w:b/>
                <w:bCs/>
              </w:rPr>
              <w:t>ple</w:t>
            </w:r>
            <w:r w:rsidRPr="00E937E2">
              <w:rPr>
                <w:rFonts w:ascii="Arial" w:hAnsi="Arial" w:cs="Arial"/>
                <w:b/>
                <w:bCs/>
                <w:spacing w:val="1"/>
              </w:rPr>
              <w:t>a</w:t>
            </w:r>
            <w:r w:rsidRPr="00E937E2">
              <w:rPr>
                <w:rFonts w:ascii="Arial" w:hAnsi="Arial" w:cs="Arial"/>
                <w:b/>
                <w:bCs/>
                <w:spacing w:val="-1"/>
              </w:rPr>
              <w:t>s</w:t>
            </w:r>
            <w:r w:rsidRPr="00E937E2">
              <w:rPr>
                <w:rFonts w:ascii="Arial" w:hAnsi="Arial" w:cs="Arial"/>
                <w:b/>
                <w:bCs/>
              </w:rPr>
              <w:t>e</w:t>
            </w:r>
            <w:r w:rsidRPr="00E937E2">
              <w:rPr>
                <w:rFonts w:ascii="Arial" w:hAnsi="Arial" w:cs="Arial"/>
                <w:b/>
                <w:bCs/>
                <w:spacing w:val="-4"/>
              </w:rPr>
              <w:t xml:space="preserve"> </w:t>
            </w:r>
            <w:r w:rsidRPr="00E937E2">
              <w:rPr>
                <w:rFonts w:ascii="Arial" w:hAnsi="Arial" w:cs="Arial"/>
                <w:b/>
                <w:bCs/>
                <w:spacing w:val="2"/>
              </w:rPr>
              <w:t>m</w:t>
            </w:r>
            <w:r w:rsidRPr="00E937E2">
              <w:rPr>
                <w:rFonts w:ascii="Arial" w:hAnsi="Arial" w:cs="Arial"/>
                <w:b/>
                <w:bCs/>
              </w:rPr>
              <w:t>en</w:t>
            </w:r>
            <w:r w:rsidRPr="00E937E2">
              <w:rPr>
                <w:rFonts w:ascii="Arial" w:hAnsi="Arial" w:cs="Arial"/>
                <w:b/>
                <w:bCs/>
                <w:spacing w:val="1"/>
              </w:rPr>
              <w:t>t</w:t>
            </w:r>
            <w:r w:rsidRPr="00E937E2">
              <w:rPr>
                <w:rFonts w:ascii="Arial" w:hAnsi="Arial" w:cs="Arial"/>
                <w:b/>
                <w:bCs/>
              </w:rPr>
              <w:t>i</w:t>
            </w:r>
            <w:r w:rsidRPr="00E937E2">
              <w:rPr>
                <w:rFonts w:ascii="Arial" w:hAnsi="Arial" w:cs="Arial"/>
                <w:b/>
                <w:bCs/>
                <w:spacing w:val="1"/>
              </w:rPr>
              <w:t>o</w:t>
            </w:r>
            <w:r w:rsidRPr="00E937E2">
              <w:rPr>
                <w:rFonts w:ascii="Arial" w:hAnsi="Arial" w:cs="Arial"/>
                <w:b/>
                <w:bCs/>
              </w:rPr>
              <w:t>n</w:t>
            </w:r>
            <w:r w:rsidRPr="00E937E2">
              <w:rPr>
                <w:rFonts w:ascii="Arial" w:hAnsi="Arial" w:cs="Arial"/>
                <w:b/>
                <w:bCs/>
                <w:spacing w:val="-7"/>
              </w:rPr>
              <w:t xml:space="preserve"> </w:t>
            </w:r>
            <w:r w:rsidRPr="00E937E2">
              <w:rPr>
                <w:rFonts w:ascii="Arial" w:hAnsi="Arial" w:cs="Arial"/>
                <w:b/>
                <w:bCs/>
                <w:spacing w:val="1"/>
              </w:rPr>
              <w:t>t</w:t>
            </w:r>
            <w:r w:rsidRPr="00E937E2">
              <w:rPr>
                <w:rFonts w:ascii="Arial" w:hAnsi="Arial" w:cs="Arial"/>
                <w:b/>
                <w:bCs/>
              </w:rPr>
              <w:t>hem</w:t>
            </w:r>
          </w:p>
          <w:p w14:paraId="0AED993C" w14:textId="77777777" w:rsidR="0042239E" w:rsidRPr="00E937E2" w:rsidRDefault="00777085">
            <w:pPr>
              <w:spacing w:before="1" w:line="220" w:lineRule="exact"/>
              <w:ind w:left="461"/>
              <w:rPr>
                <w:rFonts w:ascii="Arial" w:hAnsi="Arial" w:cs="Arial"/>
                <w:b/>
                <w:bCs/>
              </w:rPr>
            </w:pPr>
            <w:r w:rsidRPr="00E937E2">
              <w:rPr>
                <w:rFonts w:ascii="Arial" w:hAnsi="Arial" w:cs="Arial"/>
                <w:b/>
                <w:bCs/>
              </w:rPr>
              <w:t>in</w:t>
            </w:r>
            <w:r w:rsidRPr="00E937E2">
              <w:rPr>
                <w:rFonts w:ascii="Arial" w:hAnsi="Arial" w:cs="Arial"/>
                <w:b/>
                <w:bCs/>
                <w:spacing w:val="-2"/>
              </w:rPr>
              <w:t xml:space="preserve"> </w:t>
            </w:r>
            <w:r w:rsidRPr="00E937E2">
              <w:rPr>
                <w:rFonts w:ascii="Arial" w:hAnsi="Arial" w:cs="Arial"/>
                <w:b/>
                <w:bCs/>
                <w:spacing w:val="1"/>
              </w:rPr>
              <w:t>t</w:t>
            </w:r>
            <w:r w:rsidRPr="00E937E2">
              <w:rPr>
                <w:rFonts w:ascii="Arial" w:hAnsi="Arial" w:cs="Arial"/>
                <w:b/>
                <w:bCs/>
              </w:rPr>
              <w:t>he</w:t>
            </w:r>
            <w:r w:rsidRPr="00E937E2">
              <w:rPr>
                <w:rFonts w:ascii="Arial" w:hAnsi="Arial" w:cs="Arial"/>
                <w:b/>
                <w:bCs/>
                <w:spacing w:val="-3"/>
              </w:rPr>
              <w:t xml:space="preserve"> </w:t>
            </w:r>
            <w:r w:rsidRPr="00E937E2">
              <w:rPr>
                <w:rFonts w:ascii="Arial" w:hAnsi="Arial" w:cs="Arial"/>
                <w:b/>
                <w:bCs/>
              </w:rPr>
              <w:t>r</w:t>
            </w:r>
            <w:r w:rsidRPr="00E937E2">
              <w:rPr>
                <w:rFonts w:ascii="Arial" w:hAnsi="Arial" w:cs="Arial"/>
                <w:b/>
                <w:bCs/>
                <w:spacing w:val="1"/>
              </w:rPr>
              <w:t>ev</w:t>
            </w:r>
            <w:r w:rsidRPr="00E937E2">
              <w:rPr>
                <w:rFonts w:ascii="Arial" w:hAnsi="Arial" w:cs="Arial"/>
                <w:b/>
                <w:bCs/>
              </w:rPr>
              <w:t>iew</w:t>
            </w:r>
            <w:r w:rsidRPr="00E937E2">
              <w:rPr>
                <w:rFonts w:ascii="Arial" w:hAnsi="Arial" w:cs="Arial"/>
                <w:b/>
                <w:bCs/>
                <w:spacing w:val="-5"/>
              </w:rPr>
              <w:t xml:space="preserve"> </w:t>
            </w:r>
            <w:r w:rsidRPr="00E937E2">
              <w:rPr>
                <w:rFonts w:ascii="Arial" w:hAnsi="Arial" w:cs="Arial"/>
                <w:b/>
                <w:bCs/>
                <w:spacing w:val="1"/>
              </w:rPr>
              <w:t>fo</w:t>
            </w:r>
            <w:r w:rsidRPr="00E937E2">
              <w:rPr>
                <w:rFonts w:ascii="Arial" w:hAnsi="Arial" w:cs="Arial"/>
                <w:b/>
                <w:bCs/>
              </w:rPr>
              <w:t>r</w:t>
            </w:r>
            <w:r w:rsidRPr="00E937E2">
              <w:rPr>
                <w:rFonts w:ascii="Arial" w:hAnsi="Arial" w:cs="Arial"/>
                <w:b/>
                <w:bCs/>
                <w:spacing w:val="2"/>
              </w:rPr>
              <w:t>m</w:t>
            </w:r>
            <w:r w:rsidRPr="00E937E2">
              <w:rPr>
                <w:rFonts w:ascii="Arial" w:hAnsi="Arial" w:cs="Arial"/>
                <w:b/>
                <w:bCs/>
              </w:rPr>
              <w:t>.</w:t>
            </w:r>
          </w:p>
        </w:tc>
        <w:tc>
          <w:tcPr>
            <w:tcW w:w="4459" w:type="dxa"/>
            <w:gridSpan w:val="3"/>
            <w:tcBorders>
              <w:top w:val="single" w:sz="5" w:space="0" w:color="000000"/>
              <w:left w:val="single" w:sz="5" w:space="0" w:color="000000"/>
              <w:bottom w:val="single" w:sz="5" w:space="0" w:color="000000"/>
              <w:right w:val="single" w:sz="5" w:space="0" w:color="000000"/>
            </w:tcBorders>
          </w:tcPr>
          <w:p w14:paraId="581C48A2" w14:textId="77777777" w:rsidR="0042239E" w:rsidRPr="00E937E2" w:rsidRDefault="0042239E">
            <w:pPr>
              <w:spacing w:before="10" w:line="220" w:lineRule="exact"/>
              <w:rPr>
                <w:rFonts w:ascii="Arial" w:hAnsi="Arial" w:cs="Arial"/>
                <w:b/>
                <w:bCs/>
              </w:rPr>
            </w:pPr>
          </w:p>
          <w:p w14:paraId="501B4907" w14:textId="77777777" w:rsidR="0042239E" w:rsidRPr="00E937E2" w:rsidRDefault="00777085">
            <w:pPr>
              <w:ind w:left="102" w:right="206" w:firstLine="202"/>
              <w:rPr>
                <w:rFonts w:ascii="Arial" w:hAnsi="Arial" w:cs="Arial"/>
                <w:b/>
                <w:bCs/>
              </w:rPr>
            </w:pPr>
            <w:r w:rsidRPr="00E937E2">
              <w:rPr>
                <w:rFonts w:ascii="Arial" w:hAnsi="Arial" w:cs="Arial"/>
                <w:b/>
                <w:bCs/>
              </w:rPr>
              <w:t>A</w:t>
            </w:r>
            <w:r w:rsidRPr="00E937E2">
              <w:rPr>
                <w:rFonts w:ascii="Arial" w:hAnsi="Arial" w:cs="Arial"/>
                <w:b/>
                <w:bCs/>
                <w:spacing w:val="1"/>
              </w:rPr>
              <w:t>u</w:t>
            </w:r>
            <w:r w:rsidRPr="00E937E2">
              <w:rPr>
                <w:rFonts w:ascii="Arial" w:hAnsi="Arial" w:cs="Arial"/>
                <w:b/>
                <w:bCs/>
              </w:rPr>
              <w:t>t</w:t>
            </w:r>
            <w:r w:rsidRPr="00E937E2">
              <w:rPr>
                <w:rFonts w:ascii="Arial" w:hAnsi="Arial" w:cs="Arial"/>
                <w:b/>
                <w:bCs/>
                <w:spacing w:val="1"/>
              </w:rPr>
              <w:t>h</w:t>
            </w:r>
            <w:r w:rsidRPr="00E937E2">
              <w:rPr>
                <w:rFonts w:ascii="Arial" w:hAnsi="Arial" w:cs="Arial"/>
                <w:b/>
                <w:bCs/>
                <w:spacing w:val="-1"/>
              </w:rPr>
              <w:t>o</w:t>
            </w:r>
            <w:r w:rsidRPr="00E937E2">
              <w:rPr>
                <w:rFonts w:ascii="Arial" w:hAnsi="Arial" w:cs="Arial"/>
                <w:b/>
                <w:bCs/>
                <w:spacing w:val="1"/>
              </w:rPr>
              <w:t>r</w:t>
            </w:r>
            <w:r w:rsidRPr="00E937E2">
              <w:rPr>
                <w:rFonts w:ascii="Arial" w:hAnsi="Arial" w:cs="Arial"/>
                <w:b/>
                <w:bCs/>
              </w:rPr>
              <w:t>s</w:t>
            </w:r>
            <w:r w:rsidRPr="00E937E2">
              <w:rPr>
                <w:rFonts w:ascii="Arial" w:hAnsi="Arial" w:cs="Arial"/>
                <w:b/>
                <w:bCs/>
                <w:spacing w:val="-6"/>
              </w:rPr>
              <w:t xml:space="preserve"> </w:t>
            </w:r>
            <w:r w:rsidRPr="00E937E2">
              <w:rPr>
                <w:rFonts w:ascii="Arial" w:hAnsi="Arial" w:cs="Arial"/>
                <w:b/>
                <w:bCs/>
                <w:spacing w:val="1"/>
              </w:rPr>
              <w:t>n</w:t>
            </w:r>
            <w:r w:rsidRPr="00E937E2">
              <w:rPr>
                <w:rFonts w:ascii="Arial" w:hAnsi="Arial" w:cs="Arial"/>
                <w:b/>
                <w:bCs/>
              </w:rPr>
              <w:t>e</w:t>
            </w:r>
            <w:r w:rsidRPr="00E937E2">
              <w:rPr>
                <w:rFonts w:ascii="Arial" w:hAnsi="Arial" w:cs="Arial"/>
                <w:b/>
                <w:bCs/>
                <w:spacing w:val="1"/>
              </w:rPr>
              <w:t>e</w:t>
            </w:r>
            <w:r w:rsidRPr="00E937E2">
              <w:rPr>
                <w:rFonts w:ascii="Arial" w:hAnsi="Arial" w:cs="Arial"/>
                <w:b/>
                <w:bCs/>
              </w:rPr>
              <w:t>d</w:t>
            </w:r>
            <w:r w:rsidRPr="00E937E2">
              <w:rPr>
                <w:rFonts w:ascii="Arial" w:hAnsi="Arial" w:cs="Arial"/>
                <w:b/>
                <w:bCs/>
                <w:spacing w:val="-3"/>
              </w:rPr>
              <w:t xml:space="preserve"> </w:t>
            </w:r>
            <w:r w:rsidRPr="00E937E2">
              <w:rPr>
                <w:rFonts w:ascii="Arial" w:hAnsi="Arial" w:cs="Arial"/>
                <w:b/>
                <w:bCs/>
                <w:spacing w:val="-1"/>
              </w:rPr>
              <w:t>s</w:t>
            </w:r>
            <w:r w:rsidRPr="00E937E2">
              <w:rPr>
                <w:rFonts w:ascii="Arial" w:hAnsi="Arial" w:cs="Arial"/>
                <w:b/>
                <w:bCs/>
                <w:spacing w:val="1"/>
              </w:rPr>
              <w:t>u</w:t>
            </w:r>
            <w:r w:rsidRPr="00E937E2">
              <w:rPr>
                <w:rFonts w:ascii="Arial" w:hAnsi="Arial" w:cs="Arial"/>
                <w:b/>
                <w:bCs/>
                <w:spacing w:val="-2"/>
              </w:rPr>
              <w:t>f</w:t>
            </w:r>
            <w:r w:rsidRPr="00E937E2">
              <w:rPr>
                <w:rFonts w:ascii="Arial" w:hAnsi="Arial" w:cs="Arial"/>
                <w:b/>
                <w:bCs/>
                <w:spacing w:val="1"/>
              </w:rPr>
              <w:t>f</w:t>
            </w:r>
            <w:r w:rsidRPr="00E937E2">
              <w:rPr>
                <w:rFonts w:ascii="Arial" w:hAnsi="Arial" w:cs="Arial"/>
                <w:b/>
                <w:bCs/>
              </w:rPr>
              <w:t>icie</w:t>
            </w:r>
            <w:r w:rsidRPr="00E937E2">
              <w:rPr>
                <w:rFonts w:ascii="Arial" w:hAnsi="Arial" w:cs="Arial"/>
                <w:b/>
                <w:bCs/>
                <w:spacing w:val="2"/>
              </w:rPr>
              <w:t>n</w:t>
            </w:r>
            <w:r w:rsidRPr="00E937E2">
              <w:rPr>
                <w:rFonts w:ascii="Arial" w:hAnsi="Arial" w:cs="Arial"/>
                <w:b/>
                <w:bCs/>
              </w:rPr>
              <w:t>t</w:t>
            </w:r>
            <w:r w:rsidRPr="00E937E2">
              <w:rPr>
                <w:rFonts w:ascii="Arial" w:hAnsi="Arial" w:cs="Arial"/>
                <w:b/>
                <w:bCs/>
                <w:spacing w:val="-8"/>
              </w:rPr>
              <w:t xml:space="preserve"> </w:t>
            </w:r>
            <w:r w:rsidRPr="00E937E2">
              <w:rPr>
                <w:rFonts w:ascii="Arial" w:hAnsi="Arial" w:cs="Arial"/>
                <w:b/>
                <w:bCs/>
                <w:spacing w:val="1"/>
              </w:rPr>
              <w:t>r</w:t>
            </w:r>
            <w:r w:rsidRPr="00E937E2">
              <w:rPr>
                <w:rFonts w:ascii="Arial" w:hAnsi="Arial" w:cs="Arial"/>
                <w:b/>
                <w:bCs/>
              </w:rPr>
              <w:t>e</w:t>
            </w:r>
            <w:r w:rsidRPr="00E937E2">
              <w:rPr>
                <w:rFonts w:ascii="Arial" w:hAnsi="Arial" w:cs="Arial"/>
                <w:b/>
                <w:bCs/>
                <w:spacing w:val="1"/>
              </w:rPr>
              <w:t>f</w:t>
            </w:r>
            <w:r w:rsidRPr="00E937E2">
              <w:rPr>
                <w:rFonts w:ascii="Arial" w:hAnsi="Arial" w:cs="Arial"/>
                <w:b/>
                <w:bCs/>
                <w:spacing w:val="-2"/>
              </w:rPr>
              <w:t>e</w:t>
            </w:r>
            <w:r w:rsidRPr="00E937E2">
              <w:rPr>
                <w:rFonts w:ascii="Arial" w:hAnsi="Arial" w:cs="Arial"/>
                <w:b/>
                <w:bCs/>
                <w:spacing w:val="1"/>
              </w:rPr>
              <w:t>r</w:t>
            </w:r>
            <w:r w:rsidRPr="00E937E2">
              <w:rPr>
                <w:rFonts w:ascii="Arial" w:hAnsi="Arial" w:cs="Arial"/>
                <w:b/>
                <w:bCs/>
              </w:rPr>
              <w:t>e</w:t>
            </w:r>
            <w:r w:rsidRPr="00E937E2">
              <w:rPr>
                <w:rFonts w:ascii="Arial" w:hAnsi="Arial" w:cs="Arial"/>
                <w:b/>
                <w:bCs/>
                <w:spacing w:val="1"/>
              </w:rPr>
              <w:t>n</w:t>
            </w:r>
            <w:r w:rsidRPr="00E937E2">
              <w:rPr>
                <w:rFonts w:ascii="Arial" w:hAnsi="Arial" w:cs="Arial"/>
                <w:b/>
                <w:bCs/>
              </w:rPr>
              <w:t>c</w:t>
            </w:r>
            <w:r w:rsidRPr="00E937E2">
              <w:rPr>
                <w:rFonts w:ascii="Arial" w:hAnsi="Arial" w:cs="Arial"/>
                <w:b/>
                <w:bCs/>
                <w:spacing w:val="1"/>
              </w:rPr>
              <w:t>e</w:t>
            </w:r>
            <w:r w:rsidRPr="00E937E2">
              <w:rPr>
                <w:rFonts w:ascii="Arial" w:hAnsi="Arial" w:cs="Arial"/>
                <w:b/>
                <w:bCs/>
              </w:rPr>
              <w:t>s</w:t>
            </w:r>
            <w:r w:rsidRPr="00E937E2">
              <w:rPr>
                <w:rFonts w:ascii="Arial" w:hAnsi="Arial" w:cs="Arial"/>
                <w:b/>
                <w:bCs/>
                <w:spacing w:val="-8"/>
              </w:rPr>
              <w:t xml:space="preserve"> </w:t>
            </w:r>
            <w:r w:rsidRPr="00E937E2">
              <w:rPr>
                <w:rFonts w:ascii="Arial" w:hAnsi="Arial" w:cs="Arial"/>
                <w:b/>
                <w:bCs/>
              </w:rPr>
              <w:t>to</w:t>
            </w:r>
            <w:r w:rsidRPr="00E937E2">
              <w:rPr>
                <w:rFonts w:ascii="Arial" w:hAnsi="Arial" w:cs="Arial"/>
                <w:b/>
                <w:bCs/>
                <w:spacing w:val="-1"/>
              </w:rPr>
              <w:t xml:space="preserve"> </w:t>
            </w:r>
            <w:r w:rsidRPr="00E937E2">
              <w:rPr>
                <w:rFonts w:ascii="Arial" w:hAnsi="Arial" w:cs="Arial"/>
                <w:b/>
                <w:bCs/>
              </w:rPr>
              <w:t>i</w:t>
            </w:r>
            <w:r w:rsidRPr="00E937E2">
              <w:rPr>
                <w:rFonts w:ascii="Arial" w:hAnsi="Arial" w:cs="Arial"/>
                <w:b/>
                <w:bCs/>
                <w:spacing w:val="1"/>
              </w:rPr>
              <w:t>mp</w:t>
            </w:r>
            <w:r w:rsidRPr="00E937E2">
              <w:rPr>
                <w:rFonts w:ascii="Arial" w:hAnsi="Arial" w:cs="Arial"/>
                <w:b/>
                <w:bCs/>
                <w:spacing w:val="-2"/>
              </w:rPr>
              <w:t>r</w:t>
            </w:r>
            <w:r w:rsidRPr="00E937E2">
              <w:rPr>
                <w:rFonts w:ascii="Arial" w:hAnsi="Arial" w:cs="Arial"/>
                <w:b/>
                <w:bCs/>
                <w:spacing w:val="1"/>
              </w:rPr>
              <w:t>ov</w:t>
            </w:r>
            <w:r w:rsidRPr="00E937E2">
              <w:rPr>
                <w:rFonts w:ascii="Arial" w:hAnsi="Arial" w:cs="Arial"/>
                <w:b/>
                <w:bCs/>
              </w:rPr>
              <w:t>e</w:t>
            </w:r>
            <w:r w:rsidRPr="00E937E2">
              <w:rPr>
                <w:rFonts w:ascii="Arial" w:hAnsi="Arial" w:cs="Arial"/>
                <w:b/>
                <w:bCs/>
                <w:spacing w:val="-6"/>
              </w:rPr>
              <w:t xml:space="preserve"> </w:t>
            </w:r>
            <w:r w:rsidRPr="00E937E2">
              <w:rPr>
                <w:rFonts w:ascii="Arial" w:hAnsi="Arial" w:cs="Arial"/>
                <w:b/>
                <w:bCs/>
                <w:spacing w:val="1"/>
              </w:rPr>
              <w:t>h</w:t>
            </w:r>
            <w:r w:rsidRPr="00E937E2">
              <w:rPr>
                <w:rFonts w:ascii="Arial" w:hAnsi="Arial" w:cs="Arial"/>
                <w:b/>
                <w:bCs/>
              </w:rPr>
              <w:t>i</w:t>
            </w:r>
            <w:r w:rsidRPr="00E937E2">
              <w:rPr>
                <w:rFonts w:ascii="Arial" w:hAnsi="Arial" w:cs="Arial"/>
                <w:b/>
                <w:bCs/>
                <w:spacing w:val="-1"/>
              </w:rPr>
              <w:t>s</w:t>
            </w:r>
            <w:r w:rsidRPr="00E937E2">
              <w:rPr>
                <w:rFonts w:ascii="Arial" w:hAnsi="Arial" w:cs="Arial"/>
                <w:b/>
                <w:bCs/>
              </w:rPr>
              <w:t>/</w:t>
            </w:r>
            <w:r w:rsidRPr="00E937E2">
              <w:rPr>
                <w:rFonts w:ascii="Arial" w:hAnsi="Arial" w:cs="Arial"/>
                <w:b/>
                <w:bCs/>
                <w:spacing w:val="1"/>
              </w:rPr>
              <w:t>h</w:t>
            </w:r>
            <w:r w:rsidRPr="00E937E2">
              <w:rPr>
                <w:rFonts w:ascii="Arial" w:hAnsi="Arial" w:cs="Arial"/>
                <w:b/>
                <w:bCs/>
              </w:rPr>
              <w:t>er</w:t>
            </w:r>
            <w:r w:rsidRPr="00E937E2">
              <w:rPr>
                <w:rFonts w:ascii="Arial" w:hAnsi="Arial" w:cs="Arial"/>
                <w:b/>
                <w:bCs/>
                <w:spacing w:val="-6"/>
              </w:rPr>
              <w:t xml:space="preserve"> </w:t>
            </w:r>
            <w:r w:rsidRPr="00E937E2">
              <w:rPr>
                <w:rFonts w:ascii="Arial" w:hAnsi="Arial" w:cs="Arial"/>
                <w:b/>
                <w:bCs/>
                <w:spacing w:val="1"/>
              </w:rPr>
              <w:t>m</w:t>
            </w:r>
            <w:r w:rsidRPr="00E937E2">
              <w:rPr>
                <w:rFonts w:ascii="Arial" w:hAnsi="Arial" w:cs="Arial"/>
                <w:b/>
                <w:bCs/>
              </w:rPr>
              <w:t>a</w:t>
            </w:r>
            <w:r w:rsidRPr="00E937E2">
              <w:rPr>
                <w:rFonts w:ascii="Arial" w:hAnsi="Arial" w:cs="Arial"/>
                <w:b/>
                <w:bCs/>
                <w:spacing w:val="-1"/>
              </w:rPr>
              <w:t>n</w:t>
            </w:r>
            <w:r w:rsidRPr="00E937E2">
              <w:rPr>
                <w:rFonts w:ascii="Arial" w:hAnsi="Arial" w:cs="Arial"/>
                <w:b/>
                <w:bCs/>
                <w:spacing w:val="1"/>
              </w:rPr>
              <w:t>u</w:t>
            </w:r>
            <w:r w:rsidRPr="00E937E2">
              <w:rPr>
                <w:rFonts w:ascii="Arial" w:hAnsi="Arial" w:cs="Arial"/>
                <w:b/>
                <w:bCs/>
                <w:spacing w:val="-1"/>
              </w:rPr>
              <w:t>s</w:t>
            </w:r>
            <w:r w:rsidRPr="00E937E2">
              <w:rPr>
                <w:rFonts w:ascii="Arial" w:hAnsi="Arial" w:cs="Arial"/>
                <w:b/>
                <w:bCs/>
              </w:rPr>
              <w:t>c</w:t>
            </w:r>
            <w:r w:rsidRPr="00E937E2">
              <w:rPr>
                <w:rFonts w:ascii="Arial" w:hAnsi="Arial" w:cs="Arial"/>
                <w:b/>
                <w:bCs/>
                <w:spacing w:val="1"/>
              </w:rPr>
              <w:t>r</w:t>
            </w:r>
            <w:r w:rsidRPr="00E937E2">
              <w:rPr>
                <w:rFonts w:ascii="Arial" w:hAnsi="Arial" w:cs="Arial"/>
                <w:b/>
                <w:bCs/>
              </w:rPr>
              <w:t>i</w:t>
            </w:r>
            <w:r w:rsidRPr="00E937E2">
              <w:rPr>
                <w:rFonts w:ascii="Arial" w:hAnsi="Arial" w:cs="Arial"/>
                <w:b/>
                <w:bCs/>
                <w:spacing w:val="1"/>
              </w:rPr>
              <w:t>p</w:t>
            </w:r>
            <w:r w:rsidRPr="00E937E2">
              <w:rPr>
                <w:rFonts w:ascii="Arial" w:hAnsi="Arial" w:cs="Arial"/>
                <w:b/>
                <w:bCs/>
              </w:rPr>
              <w:t>ts with</w:t>
            </w:r>
            <w:r w:rsidRPr="00E937E2">
              <w:rPr>
                <w:rFonts w:ascii="Arial" w:hAnsi="Arial" w:cs="Arial"/>
                <w:b/>
                <w:bCs/>
                <w:spacing w:val="-3"/>
              </w:rPr>
              <w:t xml:space="preserve"> </w:t>
            </w:r>
            <w:r w:rsidRPr="00E937E2">
              <w:rPr>
                <w:rFonts w:ascii="Arial" w:hAnsi="Arial" w:cs="Arial"/>
                <w:b/>
                <w:bCs/>
              </w:rPr>
              <w:t>a</w:t>
            </w:r>
            <w:r w:rsidRPr="00E937E2">
              <w:rPr>
                <w:rFonts w:ascii="Arial" w:hAnsi="Arial" w:cs="Arial"/>
                <w:b/>
                <w:bCs/>
                <w:spacing w:val="1"/>
              </w:rPr>
              <w:t>n</w:t>
            </w:r>
            <w:r w:rsidRPr="00E937E2">
              <w:rPr>
                <w:rFonts w:ascii="Arial" w:hAnsi="Arial" w:cs="Arial"/>
                <w:b/>
                <w:bCs/>
              </w:rPr>
              <w:t>y</w:t>
            </w:r>
            <w:r w:rsidRPr="00E937E2">
              <w:rPr>
                <w:rFonts w:ascii="Arial" w:hAnsi="Arial" w:cs="Arial"/>
                <w:b/>
                <w:bCs/>
                <w:spacing w:val="-2"/>
              </w:rPr>
              <w:t xml:space="preserve"> </w:t>
            </w:r>
            <w:r w:rsidRPr="00E937E2">
              <w:rPr>
                <w:rFonts w:ascii="Arial" w:hAnsi="Arial" w:cs="Arial"/>
                <w:b/>
                <w:bCs/>
                <w:spacing w:val="1"/>
              </w:rPr>
              <w:t>y</w:t>
            </w:r>
            <w:r w:rsidRPr="00E937E2">
              <w:rPr>
                <w:rFonts w:ascii="Arial" w:hAnsi="Arial" w:cs="Arial"/>
                <w:b/>
                <w:bCs/>
              </w:rPr>
              <w:t>e</w:t>
            </w:r>
            <w:r w:rsidRPr="00E937E2">
              <w:rPr>
                <w:rFonts w:ascii="Arial" w:hAnsi="Arial" w:cs="Arial"/>
                <w:b/>
                <w:bCs/>
                <w:spacing w:val="1"/>
              </w:rPr>
              <w:t>a</w:t>
            </w:r>
            <w:r w:rsidRPr="00E937E2">
              <w:rPr>
                <w:rFonts w:ascii="Arial" w:hAnsi="Arial" w:cs="Arial"/>
                <w:b/>
                <w:bCs/>
              </w:rPr>
              <w:t>r</w:t>
            </w:r>
            <w:r w:rsidRPr="00E937E2">
              <w:rPr>
                <w:rFonts w:ascii="Arial" w:hAnsi="Arial" w:cs="Arial"/>
                <w:b/>
                <w:bCs/>
                <w:spacing w:val="-4"/>
              </w:rPr>
              <w:t xml:space="preserve"> </w:t>
            </w:r>
            <w:r w:rsidRPr="00E937E2">
              <w:rPr>
                <w:rFonts w:ascii="Arial" w:hAnsi="Arial" w:cs="Arial"/>
                <w:b/>
                <w:bCs/>
                <w:spacing w:val="1"/>
              </w:rPr>
              <w:t>r</w:t>
            </w:r>
            <w:r w:rsidRPr="00E937E2">
              <w:rPr>
                <w:rFonts w:ascii="Arial" w:hAnsi="Arial" w:cs="Arial"/>
                <w:b/>
                <w:bCs/>
              </w:rPr>
              <w:t>e</w:t>
            </w:r>
            <w:r w:rsidRPr="00E937E2">
              <w:rPr>
                <w:rFonts w:ascii="Arial" w:hAnsi="Arial" w:cs="Arial"/>
                <w:b/>
                <w:bCs/>
                <w:spacing w:val="1"/>
              </w:rPr>
              <w:t>f</w:t>
            </w:r>
            <w:r w:rsidRPr="00E937E2">
              <w:rPr>
                <w:rFonts w:ascii="Arial" w:hAnsi="Arial" w:cs="Arial"/>
                <w:b/>
                <w:bCs/>
              </w:rPr>
              <w:t>e</w:t>
            </w:r>
            <w:r w:rsidRPr="00E937E2">
              <w:rPr>
                <w:rFonts w:ascii="Arial" w:hAnsi="Arial" w:cs="Arial"/>
                <w:b/>
                <w:bCs/>
                <w:spacing w:val="1"/>
              </w:rPr>
              <w:t>r</w:t>
            </w:r>
            <w:r w:rsidRPr="00E937E2">
              <w:rPr>
                <w:rFonts w:ascii="Arial" w:hAnsi="Arial" w:cs="Arial"/>
                <w:b/>
                <w:bCs/>
                <w:spacing w:val="-2"/>
              </w:rPr>
              <w:t>e</w:t>
            </w:r>
            <w:r w:rsidRPr="00E937E2">
              <w:rPr>
                <w:rFonts w:ascii="Arial" w:hAnsi="Arial" w:cs="Arial"/>
                <w:b/>
                <w:bCs/>
                <w:spacing w:val="1"/>
              </w:rPr>
              <w:t>n</w:t>
            </w:r>
            <w:r w:rsidRPr="00E937E2">
              <w:rPr>
                <w:rFonts w:ascii="Arial" w:hAnsi="Arial" w:cs="Arial"/>
                <w:b/>
                <w:bCs/>
              </w:rPr>
              <w:t>c</w:t>
            </w:r>
            <w:r w:rsidRPr="00E937E2">
              <w:rPr>
                <w:rFonts w:ascii="Arial" w:hAnsi="Arial" w:cs="Arial"/>
                <w:b/>
                <w:bCs/>
                <w:spacing w:val="1"/>
              </w:rPr>
              <w:t>e</w:t>
            </w:r>
            <w:r w:rsidRPr="00E937E2">
              <w:rPr>
                <w:rFonts w:ascii="Arial" w:hAnsi="Arial" w:cs="Arial"/>
                <w:b/>
                <w:bCs/>
              </w:rPr>
              <w:t>.</w:t>
            </w:r>
          </w:p>
        </w:tc>
        <w:tc>
          <w:tcPr>
            <w:tcW w:w="5391" w:type="dxa"/>
            <w:gridSpan w:val="3"/>
            <w:tcBorders>
              <w:top w:val="single" w:sz="5" w:space="0" w:color="000000"/>
              <w:left w:val="single" w:sz="5" w:space="0" w:color="000000"/>
              <w:bottom w:val="single" w:sz="5" w:space="0" w:color="000000"/>
              <w:right w:val="single" w:sz="5" w:space="0" w:color="000000"/>
            </w:tcBorders>
          </w:tcPr>
          <w:p w14:paraId="41CD6F5A" w14:textId="6FE1A8E4" w:rsidR="0042239E" w:rsidRPr="00E937E2" w:rsidRDefault="009D3B52" w:rsidP="00B43870">
            <w:pPr>
              <w:jc w:val="both"/>
              <w:rPr>
                <w:rFonts w:ascii="Arial" w:hAnsi="Arial" w:cs="Arial"/>
                <w:b/>
                <w:bCs/>
              </w:rPr>
            </w:pPr>
            <w:r w:rsidRPr="00E937E2">
              <w:rPr>
                <w:rFonts w:ascii="Arial" w:eastAsia="MS Mincho" w:hAnsi="Arial" w:cs="Arial"/>
                <w:b/>
                <w:bCs/>
                <w:lang w:val="en-GB"/>
              </w:rPr>
              <w:t xml:space="preserve">We appreciate the comment and </w:t>
            </w:r>
            <w:r w:rsidRPr="00E937E2">
              <w:rPr>
                <w:rFonts w:ascii="Arial" w:hAnsi="Arial" w:cs="Arial"/>
                <w:b/>
                <w:bCs/>
                <w:lang w:val="en-GB"/>
              </w:rPr>
              <w:t>References maintained to improved manuscript.</w:t>
            </w:r>
          </w:p>
        </w:tc>
      </w:tr>
    </w:tbl>
    <w:p w14:paraId="05172307" w14:textId="77777777" w:rsidR="0042239E" w:rsidRPr="00E937E2" w:rsidRDefault="0042239E">
      <w:pPr>
        <w:rPr>
          <w:rFonts w:ascii="Arial" w:hAnsi="Arial" w:cs="Arial"/>
        </w:rPr>
        <w:sectPr w:rsidR="0042239E" w:rsidRPr="00E937E2">
          <w:pgSz w:w="15840" w:h="12240" w:orient="landscape"/>
          <w:pgMar w:top="1120" w:right="1220" w:bottom="280" w:left="1220" w:header="720" w:footer="720" w:gutter="0"/>
          <w:cols w:space="720"/>
        </w:sectPr>
      </w:pPr>
    </w:p>
    <w:p w14:paraId="63A77F43" w14:textId="77777777" w:rsidR="0042239E" w:rsidRPr="00E937E2" w:rsidRDefault="0042239E">
      <w:pPr>
        <w:spacing w:before="6" w:line="100" w:lineRule="exact"/>
        <w:rPr>
          <w:rFonts w:ascii="Arial" w:hAnsi="Arial" w:cs="Arial"/>
        </w:rPr>
      </w:pPr>
    </w:p>
    <w:p w14:paraId="2BCA09C3" w14:textId="77777777" w:rsidR="0042239E" w:rsidRPr="00E937E2" w:rsidRDefault="0042239E">
      <w:pPr>
        <w:spacing w:line="200" w:lineRule="exact"/>
        <w:rPr>
          <w:rFonts w:ascii="Arial" w:hAnsi="Arial" w:cs="Arial"/>
        </w:rPr>
      </w:pPr>
    </w:p>
    <w:p w14:paraId="00E53EF5" w14:textId="77777777" w:rsidR="0042239E" w:rsidRPr="00E937E2" w:rsidRDefault="0042239E">
      <w:pPr>
        <w:spacing w:line="200" w:lineRule="exact"/>
        <w:rPr>
          <w:rFonts w:ascii="Arial" w:hAnsi="Arial" w:cs="Arial"/>
        </w:rPr>
      </w:pPr>
    </w:p>
    <w:p w14:paraId="75ACEA8F" w14:textId="77777777" w:rsidR="0042239E" w:rsidRPr="00E937E2" w:rsidRDefault="0042239E">
      <w:pPr>
        <w:spacing w:line="200" w:lineRule="exact"/>
        <w:rPr>
          <w:rFonts w:ascii="Arial" w:hAnsi="Arial" w:cs="Arial"/>
        </w:rPr>
      </w:pPr>
    </w:p>
    <w:tbl>
      <w:tblPr>
        <w:tblW w:w="0" w:type="auto"/>
        <w:tblLayout w:type="fixed"/>
        <w:tblCellMar>
          <w:left w:w="0" w:type="dxa"/>
          <w:right w:w="0" w:type="dxa"/>
        </w:tblCellMar>
        <w:tblLook w:val="01E0" w:firstRow="1" w:lastRow="1" w:firstColumn="1" w:lastColumn="1" w:noHBand="0" w:noVBand="0"/>
      </w:tblPr>
      <w:tblGrid>
        <w:gridCol w:w="3334"/>
        <w:gridCol w:w="5831"/>
        <w:gridCol w:w="4013"/>
      </w:tblGrid>
      <w:tr w:rsidR="0042239E" w:rsidRPr="00E937E2" w14:paraId="2550D4B3" w14:textId="77777777" w:rsidTr="00B43870">
        <w:trPr>
          <w:trHeight w:hRule="exact" w:val="931"/>
        </w:trPr>
        <w:tc>
          <w:tcPr>
            <w:tcW w:w="3334" w:type="dxa"/>
            <w:tcBorders>
              <w:top w:val="single" w:sz="5" w:space="0" w:color="000000"/>
              <w:left w:val="single" w:sz="5" w:space="0" w:color="000000"/>
              <w:bottom w:val="single" w:sz="5" w:space="0" w:color="000000"/>
              <w:right w:val="single" w:sz="5" w:space="0" w:color="000000"/>
            </w:tcBorders>
          </w:tcPr>
          <w:p w14:paraId="05AF5A94" w14:textId="77777777" w:rsidR="0042239E" w:rsidRPr="00E937E2" w:rsidRDefault="00777085">
            <w:pPr>
              <w:spacing w:before="2" w:line="220" w:lineRule="exact"/>
              <w:ind w:left="463" w:right="189"/>
              <w:rPr>
                <w:rFonts w:ascii="Arial" w:hAnsi="Arial" w:cs="Arial"/>
              </w:rPr>
            </w:pPr>
            <w:r w:rsidRPr="00E937E2">
              <w:rPr>
                <w:rFonts w:ascii="Arial" w:hAnsi="Arial" w:cs="Arial"/>
                <w:b/>
                <w:spacing w:val="-1"/>
              </w:rPr>
              <w:t>I</w:t>
            </w:r>
            <w:r w:rsidRPr="00E937E2">
              <w:rPr>
                <w:rFonts w:ascii="Arial" w:hAnsi="Arial" w:cs="Arial"/>
                <w:b/>
              </w:rPr>
              <w:t>s</w:t>
            </w:r>
            <w:r w:rsidRPr="00E937E2">
              <w:rPr>
                <w:rFonts w:ascii="Arial" w:hAnsi="Arial" w:cs="Arial"/>
                <w:b/>
                <w:spacing w:val="-2"/>
              </w:rPr>
              <w:t xml:space="preserve"> </w:t>
            </w:r>
            <w:r w:rsidRPr="00E937E2">
              <w:rPr>
                <w:rFonts w:ascii="Arial" w:hAnsi="Arial" w:cs="Arial"/>
                <w:b/>
                <w:spacing w:val="1"/>
              </w:rPr>
              <w:t>t</w:t>
            </w:r>
            <w:r w:rsidRPr="00E937E2">
              <w:rPr>
                <w:rFonts w:ascii="Arial" w:hAnsi="Arial" w:cs="Arial"/>
                <w:b/>
              </w:rPr>
              <w:t>he</w:t>
            </w:r>
            <w:r w:rsidRPr="00E937E2">
              <w:rPr>
                <w:rFonts w:ascii="Arial" w:hAnsi="Arial" w:cs="Arial"/>
                <w:b/>
                <w:spacing w:val="-3"/>
              </w:rPr>
              <w:t xml:space="preserve"> </w:t>
            </w:r>
            <w:r w:rsidRPr="00E937E2">
              <w:rPr>
                <w:rFonts w:ascii="Arial" w:hAnsi="Arial" w:cs="Arial"/>
                <w:b/>
              </w:rPr>
              <w:t>l</w:t>
            </w:r>
            <w:r w:rsidRPr="00E937E2">
              <w:rPr>
                <w:rFonts w:ascii="Arial" w:hAnsi="Arial" w:cs="Arial"/>
                <w:b/>
                <w:spacing w:val="1"/>
              </w:rPr>
              <w:t>a</w:t>
            </w:r>
            <w:r w:rsidRPr="00E937E2">
              <w:rPr>
                <w:rFonts w:ascii="Arial" w:hAnsi="Arial" w:cs="Arial"/>
                <w:b/>
              </w:rPr>
              <w:t>n</w:t>
            </w:r>
            <w:r w:rsidRPr="00E937E2">
              <w:rPr>
                <w:rFonts w:ascii="Arial" w:hAnsi="Arial" w:cs="Arial"/>
                <w:b/>
                <w:spacing w:val="1"/>
              </w:rPr>
              <w:t>g</w:t>
            </w:r>
            <w:r w:rsidRPr="00E937E2">
              <w:rPr>
                <w:rFonts w:ascii="Arial" w:hAnsi="Arial" w:cs="Arial"/>
                <w:b/>
              </w:rPr>
              <w:t>u</w:t>
            </w:r>
            <w:r w:rsidRPr="00E937E2">
              <w:rPr>
                <w:rFonts w:ascii="Arial" w:hAnsi="Arial" w:cs="Arial"/>
                <w:b/>
                <w:spacing w:val="1"/>
              </w:rPr>
              <w:t>ag</w:t>
            </w:r>
            <w:r w:rsidRPr="00E937E2">
              <w:rPr>
                <w:rFonts w:ascii="Arial" w:hAnsi="Arial" w:cs="Arial"/>
                <w:b/>
              </w:rPr>
              <w:t>e/</w:t>
            </w:r>
            <w:r w:rsidRPr="00E937E2">
              <w:rPr>
                <w:rFonts w:ascii="Arial" w:hAnsi="Arial" w:cs="Arial"/>
                <w:b/>
                <w:spacing w:val="-1"/>
              </w:rPr>
              <w:t>E</w:t>
            </w:r>
            <w:r w:rsidRPr="00E937E2">
              <w:rPr>
                <w:rFonts w:ascii="Arial" w:hAnsi="Arial" w:cs="Arial"/>
                <w:b/>
              </w:rPr>
              <w:t>n</w:t>
            </w:r>
            <w:r w:rsidRPr="00E937E2">
              <w:rPr>
                <w:rFonts w:ascii="Arial" w:hAnsi="Arial" w:cs="Arial"/>
                <w:b/>
                <w:spacing w:val="1"/>
              </w:rPr>
              <w:t>g</w:t>
            </w:r>
            <w:r w:rsidRPr="00E937E2">
              <w:rPr>
                <w:rFonts w:ascii="Arial" w:hAnsi="Arial" w:cs="Arial"/>
                <w:b/>
              </w:rPr>
              <w:t>l</w:t>
            </w:r>
            <w:r w:rsidRPr="00E937E2">
              <w:rPr>
                <w:rFonts w:ascii="Arial" w:hAnsi="Arial" w:cs="Arial"/>
                <w:b/>
                <w:spacing w:val="2"/>
              </w:rPr>
              <w:t>i</w:t>
            </w:r>
            <w:r w:rsidRPr="00E937E2">
              <w:rPr>
                <w:rFonts w:ascii="Arial" w:hAnsi="Arial" w:cs="Arial"/>
                <w:b/>
                <w:spacing w:val="-1"/>
              </w:rPr>
              <w:t>s</w:t>
            </w:r>
            <w:r w:rsidRPr="00E937E2">
              <w:rPr>
                <w:rFonts w:ascii="Arial" w:hAnsi="Arial" w:cs="Arial"/>
                <w:b/>
              </w:rPr>
              <w:t>h</w:t>
            </w:r>
            <w:r w:rsidRPr="00E937E2">
              <w:rPr>
                <w:rFonts w:ascii="Arial" w:hAnsi="Arial" w:cs="Arial"/>
                <w:b/>
                <w:spacing w:val="-15"/>
              </w:rPr>
              <w:t xml:space="preserve"> </w:t>
            </w:r>
            <w:r w:rsidRPr="00E937E2">
              <w:rPr>
                <w:rFonts w:ascii="Arial" w:hAnsi="Arial" w:cs="Arial"/>
                <w:b/>
                <w:spacing w:val="2"/>
              </w:rPr>
              <w:t>q</w:t>
            </w:r>
            <w:r w:rsidRPr="00E937E2">
              <w:rPr>
                <w:rFonts w:ascii="Arial" w:hAnsi="Arial" w:cs="Arial"/>
                <w:b/>
              </w:rPr>
              <w:t>u</w:t>
            </w:r>
            <w:r w:rsidRPr="00E937E2">
              <w:rPr>
                <w:rFonts w:ascii="Arial" w:hAnsi="Arial" w:cs="Arial"/>
                <w:b/>
                <w:spacing w:val="1"/>
              </w:rPr>
              <w:t>a</w:t>
            </w:r>
            <w:r w:rsidRPr="00E937E2">
              <w:rPr>
                <w:rFonts w:ascii="Arial" w:hAnsi="Arial" w:cs="Arial"/>
                <w:b/>
              </w:rPr>
              <w:t xml:space="preserve">lity </w:t>
            </w:r>
            <w:r w:rsidRPr="00E937E2">
              <w:rPr>
                <w:rFonts w:ascii="Arial" w:hAnsi="Arial" w:cs="Arial"/>
                <w:b/>
                <w:spacing w:val="1"/>
              </w:rPr>
              <w:t>o</w:t>
            </w:r>
            <w:r w:rsidRPr="00E937E2">
              <w:rPr>
                <w:rFonts w:ascii="Arial" w:hAnsi="Arial" w:cs="Arial"/>
                <w:b/>
              </w:rPr>
              <w:t>f</w:t>
            </w:r>
            <w:r w:rsidRPr="00E937E2">
              <w:rPr>
                <w:rFonts w:ascii="Arial" w:hAnsi="Arial" w:cs="Arial"/>
                <w:b/>
                <w:spacing w:val="-1"/>
              </w:rPr>
              <w:t xml:space="preserve"> </w:t>
            </w:r>
            <w:r w:rsidRPr="00E937E2">
              <w:rPr>
                <w:rFonts w:ascii="Arial" w:hAnsi="Arial" w:cs="Arial"/>
                <w:b/>
                <w:spacing w:val="1"/>
              </w:rPr>
              <w:t>t</w:t>
            </w:r>
            <w:r w:rsidRPr="00E937E2">
              <w:rPr>
                <w:rFonts w:ascii="Arial" w:hAnsi="Arial" w:cs="Arial"/>
                <w:b/>
              </w:rPr>
              <w:t>he</w:t>
            </w:r>
            <w:r w:rsidRPr="00E937E2">
              <w:rPr>
                <w:rFonts w:ascii="Arial" w:hAnsi="Arial" w:cs="Arial"/>
                <w:b/>
                <w:spacing w:val="-3"/>
              </w:rPr>
              <w:t xml:space="preserve"> </w:t>
            </w:r>
            <w:r w:rsidRPr="00E937E2">
              <w:rPr>
                <w:rFonts w:ascii="Arial" w:hAnsi="Arial" w:cs="Arial"/>
                <w:b/>
                <w:spacing w:val="1"/>
              </w:rPr>
              <w:t>a</w:t>
            </w:r>
            <w:r w:rsidRPr="00E937E2">
              <w:rPr>
                <w:rFonts w:ascii="Arial" w:hAnsi="Arial" w:cs="Arial"/>
                <w:b/>
              </w:rPr>
              <w:t>r</w:t>
            </w:r>
            <w:r w:rsidRPr="00E937E2">
              <w:rPr>
                <w:rFonts w:ascii="Arial" w:hAnsi="Arial" w:cs="Arial"/>
                <w:b/>
                <w:spacing w:val="1"/>
              </w:rPr>
              <w:t>t</w:t>
            </w:r>
            <w:r w:rsidRPr="00E937E2">
              <w:rPr>
                <w:rFonts w:ascii="Arial" w:hAnsi="Arial" w:cs="Arial"/>
                <w:b/>
              </w:rPr>
              <w:t>icle</w:t>
            </w:r>
            <w:r w:rsidRPr="00E937E2">
              <w:rPr>
                <w:rFonts w:ascii="Arial" w:hAnsi="Arial" w:cs="Arial"/>
                <w:b/>
                <w:spacing w:val="-4"/>
              </w:rPr>
              <w:t xml:space="preserve"> </w:t>
            </w:r>
            <w:r w:rsidRPr="00E937E2">
              <w:rPr>
                <w:rFonts w:ascii="Arial" w:hAnsi="Arial" w:cs="Arial"/>
                <w:b/>
                <w:spacing w:val="-1"/>
              </w:rPr>
              <w:t>s</w:t>
            </w:r>
            <w:r w:rsidRPr="00E937E2">
              <w:rPr>
                <w:rFonts w:ascii="Arial" w:hAnsi="Arial" w:cs="Arial"/>
                <w:b/>
              </w:rPr>
              <w:t>uit</w:t>
            </w:r>
            <w:r w:rsidRPr="00E937E2">
              <w:rPr>
                <w:rFonts w:ascii="Arial" w:hAnsi="Arial" w:cs="Arial"/>
                <w:b/>
                <w:spacing w:val="1"/>
              </w:rPr>
              <w:t>a</w:t>
            </w:r>
            <w:r w:rsidRPr="00E937E2">
              <w:rPr>
                <w:rFonts w:ascii="Arial" w:hAnsi="Arial" w:cs="Arial"/>
                <w:b/>
              </w:rPr>
              <w:t>ble</w:t>
            </w:r>
            <w:r w:rsidRPr="00E937E2">
              <w:rPr>
                <w:rFonts w:ascii="Arial" w:hAnsi="Arial" w:cs="Arial"/>
                <w:b/>
                <w:spacing w:val="-7"/>
              </w:rPr>
              <w:t xml:space="preserve"> </w:t>
            </w:r>
            <w:r w:rsidRPr="00E937E2">
              <w:rPr>
                <w:rFonts w:ascii="Arial" w:hAnsi="Arial" w:cs="Arial"/>
                <w:b/>
                <w:spacing w:val="1"/>
              </w:rPr>
              <w:t>fo</w:t>
            </w:r>
            <w:r w:rsidRPr="00E937E2">
              <w:rPr>
                <w:rFonts w:ascii="Arial" w:hAnsi="Arial" w:cs="Arial"/>
                <w:b/>
              </w:rPr>
              <w:t xml:space="preserve">r </w:t>
            </w:r>
            <w:r w:rsidRPr="00E937E2">
              <w:rPr>
                <w:rFonts w:ascii="Arial" w:hAnsi="Arial" w:cs="Arial"/>
                <w:b/>
                <w:spacing w:val="-1"/>
              </w:rPr>
              <w:t>s</w:t>
            </w:r>
            <w:r w:rsidRPr="00E937E2">
              <w:rPr>
                <w:rFonts w:ascii="Arial" w:hAnsi="Arial" w:cs="Arial"/>
                <w:b/>
              </w:rPr>
              <w:t>ch</w:t>
            </w:r>
            <w:r w:rsidRPr="00E937E2">
              <w:rPr>
                <w:rFonts w:ascii="Arial" w:hAnsi="Arial" w:cs="Arial"/>
                <w:b/>
                <w:spacing w:val="1"/>
              </w:rPr>
              <w:t>o</w:t>
            </w:r>
            <w:r w:rsidRPr="00E937E2">
              <w:rPr>
                <w:rFonts w:ascii="Arial" w:hAnsi="Arial" w:cs="Arial"/>
                <w:b/>
              </w:rPr>
              <w:t>l</w:t>
            </w:r>
            <w:r w:rsidRPr="00E937E2">
              <w:rPr>
                <w:rFonts w:ascii="Arial" w:hAnsi="Arial" w:cs="Arial"/>
                <w:b/>
                <w:spacing w:val="1"/>
              </w:rPr>
              <w:t>a</w:t>
            </w:r>
            <w:r w:rsidRPr="00E937E2">
              <w:rPr>
                <w:rFonts w:ascii="Arial" w:hAnsi="Arial" w:cs="Arial"/>
                <w:b/>
              </w:rPr>
              <w:t>rly</w:t>
            </w:r>
            <w:r w:rsidRPr="00E937E2">
              <w:rPr>
                <w:rFonts w:ascii="Arial" w:hAnsi="Arial" w:cs="Arial"/>
                <w:b/>
                <w:spacing w:val="-7"/>
              </w:rPr>
              <w:t xml:space="preserve"> </w:t>
            </w:r>
            <w:r w:rsidRPr="00E937E2">
              <w:rPr>
                <w:rFonts w:ascii="Arial" w:hAnsi="Arial" w:cs="Arial"/>
                <w:b/>
              </w:rPr>
              <w:t>c</w:t>
            </w:r>
            <w:r w:rsidRPr="00E937E2">
              <w:rPr>
                <w:rFonts w:ascii="Arial" w:hAnsi="Arial" w:cs="Arial"/>
                <w:b/>
                <w:spacing w:val="1"/>
              </w:rPr>
              <w:t>o</w:t>
            </w:r>
            <w:r w:rsidRPr="00E937E2">
              <w:rPr>
                <w:rFonts w:ascii="Arial" w:hAnsi="Arial" w:cs="Arial"/>
                <w:b/>
              </w:rPr>
              <w:t>m</w:t>
            </w:r>
            <w:r w:rsidRPr="00E937E2">
              <w:rPr>
                <w:rFonts w:ascii="Arial" w:hAnsi="Arial" w:cs="Arial"/>
                <w:b/>
                <w:spacing w:val="2"/>
              </w:rPr>
              <w:t>m</w:t>
            </w:r>
            <w:r w:rsidRPr="00E937E2">
              <w:rPr>
                <w:rFonts w:ascii="Arial" w:hAnsi="Arial" w:cs="Arial"/>
                <w:b/>
              </w:rPr>
              <w:t>u</w:t>
            </w:r>
            <w:r w:rsidRPr="00E937E2">
              <w:rPr>
                <w:rFonts w:ascii="Arial" w:hAnsi="Arial" w:cs="Arial"/>
                <w:b/>
                <w:spacing w:val="-1"/>
              </w:rPr>
              <w:t>n</w:t>
            </w:r>
            <w:r w:rsidRPr="00E937E2">
              <w:rPr>
                <w:rFonts w:ascii="Arial" w:hAnsi="Arial" w:cs="Arial"/>
                <w:b/>
              </w:rPr>
              <w:t>ic</w:t>
            </w:r>
            <w:r w:rsidRPr="00E937E2">
              <w:rPr>
                <w:rFonts w:ascii="Arial" w:hAnsi="Arial" w:cs="Arial"/>
                <w:b/>
                <w:spacing w:val="1"/>
              </w:rPr>
              <w:t>at</w:t>
            </w:r>
            <w:r w:rsidRPr="00E937E2">
              <w:rPr>
                <w:rFonts w:ascii="Arial" w:hAnsi="Arial" w:cs="Arial"/>
                <w:b/>
              </w:rPr>
              <w:t>i</w:t>
            </w:r>
            <w:r w:rsidRPr="00E937E2">
              <w:rPr>
                <w:rFonts w:ascii="Arial" w:hAnsi="Arial" w:cs="Arial"/>
                <w:b/>
                <w:spacing w:val="1"/>
              </w:rPr>
              <w:t>o</w:t>
            </w:r>
            <w:r w:rsidRPr="00E937E2">
              <w:rPr>
                <w:rFonts w:ascii="Arial" w:hAnsi="Arial" w:cs="Arial"/>
                <w:b/>
              </w:rPr>
              <w:t>n</w:t>
            </w:r>
            <w:r w:rsidRPr="00E937E2">
              <w:rPr>
                <w:rFonts w:ascii="Arial" w:hAnsi="Arial" w:cs="Arial"/>
                <w:b/>
                <w:spacing w:val="-1"/>
              </w:rPr>
              <w:t>s</w:t>
            </w:r>
            <w:r w:rsidRPr="00E937E2">
              <w:rPr>
                <w:rFonts w:ascii="Arial" w:hAnsi="Arial" w:cs="Arial"/>
                <w:b/>
              </w:rPr>
              <w:t>?</w:t>
            </w:r>
          </w:p>
        </w:tc>
        <w:tc>
          <w:tcPr>
            <w:tcW w:w="5831" w:type="dxa"/>
            <w:tcBorders>
              <w:top w:val="single" w:sz="5" w:space="0" w:color="000000"/>
              <w:left w:val="single" w:sz="5" w:space="0" w:color="000000"/>
              <w:bottom w:val="single" w:sz="5" w:space="0" w:color="000000"/>
              <w:right w:val="single" w:sz="5" w:space="0" w:color="000000"/>
            </w:tcBorders>
          </w:tcPr>
          <w:p w14:paraId="33328AB3" w14:textId="77777777" w:rsidR="0042239E" w:rsidRPr="00E937E2" w:rsidRDefault="0042239E">
            <w:pPr>
              <w:spacing w:before="10" w:line="220" w:lineRule="exact"/>
              <w:rPr>
                <w:rFonts w:ascii="Arial" w:hAnsi="Arial" w:cs="Arial"/>
              </w:rPr>
            </w:pPr>
          </w:p>
          <w:p w14:paraId="34FFD1F0" w14:textId="77777777" w:rsidR="0042239E" w:rsidRPr="00E937E2" w:rsidRDefault="00777085">
            <w:pPr>
              <w:ind w:left="102"/>
              <w:rPr>
                <w:rFonts w:ascii="Arial" w:hAnsi="Arial" w:cs="Arial"/>
                <w:b/>
                <w:bCs/>
              </w:rPr>
            </w:pPr>
            <w:r w:rsidRPr="00E937E2">
              <w:rPr>
                <w:rFonts w:ascii="Arial" w:hAnsi="Arial" w:cs="Arial"/>
                <w:b/>
                <w:bCs/>
              </w:rPr>
              <w:t>G</w:t>
            </w:r>
            <w:r w:rsidRPr="00E937E2">
              <w:rPr>
                <w:rFonts w:ascii="Arial" w:hAnsi="Arial" w:cs="Arial"/>
                <w:b/>
                <w:bCs/>
                <w:spacing w:val="1"/>
              </w:rPr>
              <w:t>oo</w:t>
            </w:r>
            <w:r w:rsidRPr="00E937E2">
              <w:rPr>
                <w:rFonts w:ascii="Arial" w:hAnsi="Arial" w:cs="Arial"/>
                <w:b/>
                <w:bCs/>
              </w:rPr>
              <w:t>d</w:t>
            </w:r>
            <w:r w:rsidRPr="00E937E2">
              <w:rPr>
                <w:rFonts w:ascii="Arial" w:hAnsi="Arial" w:cs="Arial"/>
                <w:b/>
                <w:bCs/>
                <w:spacing w:val="-3"/>
              </w:rPr>
              <w:t xml:space="preserve"> </w:t>
            </w:r>
            <w:r w:rsidRPr="00E937E2">
              <w:rPr>
                <w:rFonts w:ascii="Arial" w:hAnsi="Arial" w:cs="Arial"/>
                <w:b/>
                <w:bCs/>
              </w:rPr>
              <w:t>E</w:t>
            </w:r>
            <w:r w:rsidRPr="00E937E2">
              <w:rPr>
                <w:rFonts w:ascii="Arial" w:hAnsi="Arial" w:cs="Arial"/>
                <w:b/>
                <w:bCs/>
                <w:spacing w:val="-1"/>
              </w:rPr>
              <w:t>n</w:t>
            </w:r>
            <w:r w:rsidRPr="00E937E2">
              <w:rPr>
                <w:rFonts w:ascii="Arial" w:hAnsi="Arial" w:cs="Arial"/>
                <w:b/>
                <w:bCs/>
                <w:spacing w:val="1"/>
              </w:rPr>
              <w:t>g</w:t>
            </w:r>
            <w:r w:rsidRPr="00E937E2">
              <w:rPr>
                <w:rFonts w:ascii="Arial" w:hAnsi="Arial" w:cs="Arial"/>
                <w:b/>
                <w:bCs/>
              </w:rPr>
              <w:t>li</w:t>
            </w:r>
            <w:r w:rsidRPr="00E937E2">
              <w:rPr>
                <w:rFonts w:ascii="Arial" w:hAnsi="Arial" w:cs="Arial"/>
                <w:b/>
                <w:bCs/>
                <w:spacing w:val="-1"/>
              </w:rPr>
              <w:t>s</w:t>
            </w:r>
            <w:r w:rsidRPr="00E937E2">
              <w:rPr>
                <w:rFonts w:ascii="Arial" w:hAnsi="Arial" w:cs="Arial"/>
                <w:b/>
                <w:bCs/>
              </w:rPr>
              <w:t>h</w:t>
            </w:r>
            <w:r w:rsidRPr="00E937E2">
              <w:rPr>
                <w:rFonts w:ascii="Arial" w:hAnsi="Arial" w:cs="Arial"/>
                <w:b/>
                <w:bCs/>
                <w:spacing w:val="-5"/>
              </w:rPr>
              <w:t xml:space="preserve"> </w:t>
            </w:r>
            <w:r w:rsidRPr="00E937E2">
              <w:rPr>
                <w:rFonts w:ascii="Arial" w:hAnsi="Arial" w:cs="Arial"/>
                <w:b/>
                <w:bCs/>
                <w:spacing w:val="1"/>
              </w:rPr>
              <w:t>on</w:t>
            </w:r>
            <w:r w:rsidRPr="00E937E2">
              <w:rPr>
                <w:rFonts w:ascii="Arial" w:hAnsi="Arial" w:cs="Arial"/>
                <w:b/>
                <w:bCs/>
              </w:rPr>
              <w:t>l</w:t>
            </w:r>
            <w:r w:rsidRPr="00E937E2">
              <w:rPr>
                <w:rFonts w:ascii="Arial" w:hAnsi="Arial" w:cs="Arial"/>
                <w:b/>
                <w:bCs/>
                <w:spacing w:val="1"/>
              </w:rPr>
              <w:t>y</w:t>
            </w:r>
            <w:r w:rsidRPr="00E937E2">
              <w:rPr>
                <w:rFonts w:ascii="Arial" w:hAnsi="Arial" w:cs="Arial"/>
                <w:b/>
                <w:bCs/>
              </w:rPr>
              <w:t>.</w:t>
            </w:r>
          </w:p>
        </w:tc>
        <w:tc>
          <w:tcPr>
            <w:tcW w:w="4013" w:type="dxa"/>
            <w:tcBorders>
              <w:top w:val="single" w:sz="5" w:space="0" w:color="000000"/>
              <w:left w:val="single" w:sz="5" w:space="0" w:color="000000"/>
              <w:bottom w:val="single" w:sz="5" w:space="0" w:color="000000"/>
              <w:right w:val="single" w:sz="5" w:space="0" w:color="000000"/>
            </w:tcBorders>
          </w:tcPr>
          <w:p w14:paraId="5525C704" w14:textId="1E2D9B2C" w:rsidR="0042239E" w:rsidRPr="00E937E2" w:rsidRDefault="009D3B52">
            <w:pPr>
              <w:rPr>
                <w:rFonts w:ascii="Arial" w:hAnsi="Arial" w:cs="Arial"/>
              </w:rPr>
            </w:pPr>
            <w:r w:rsidRPr="00E937E2">
              <w:rPr>
                <w:rFonts w:ascii="Arial" w:hAnsi="Arial" w:cs="Arial"/>
                <w:b/>
                <w:bCs/>
              </w:rPr>
              <w:t>Thank you for the positive feedback regarding language suitability.</w:t>
            </w:r>
          </w:p>
        </w:tc>
      </w:tr>
      <w:tr w:rsidR="0042239E" w:rsidRPr="00E937E2" w14:paraId="488B6255" w14:textId="77777777" w:rsidTr="00B43870">
        <w:trPr>
          <w:trHeight w:hRule="exact" w:val="1188"/>
        </w:trPr>
        <w:tc>
          <w:tcPr>
            <w:tcW w:w="3334" w:type="dxa"/>
            <w:tcBorders>
              <w:top w:val="single" w:sz="5" w:space="0" w:color="000000"/>
              <w:left w:val="single" w:sz="5" w:space="0" w:color="000000"/>
              <w:bottom w:val="single" w:sz="5" w:space="0" w:color="000000"/>
              <w:right w:val="single" w:sz="5" w:space="0" w:color="000000"/>
            </w:tcBorders>
          </w:tcPr>
          <w:p w14:paraId="28FC8E40" w14:textId="77777777" w:rsidR="0042239E" w:rsidRPr="00E937E2" w:rsidRDefault="00777085">
            <w:pPr>
              <w:spacing w:line="220" w:lineRule="exact"/>
              <w:ind w:left="102"/>
              <w:rPr>
                <w:rFonts w:ascii="Arial" w:hAnsi="Arial" w:cs="Arial"/>
              </w:rPr>
            </w:pPr>
            <w:r w:rsidRPr="00E937E2">
              <w:rPr>
                <w:rFonts w:ascii="Arial" w:hAnsi="Arial" w:cs="Arial"/>
                <w:b/>
                <w:spacing w:val="1"/>
                <w:u w:val="thick" w:color="000000"/>
              </w:rPr>
              <w:t>O</w:t>
            </w:r>
            <w:r w:rsidRPr="00E937E2">
              <w:rPr>
                <w:rFonts w:ascii="Arial" w:hAnsi="Arial" w:cs="Arial"/>
                <w:b/>
                <w:u w:val="thick" w:color="000000"/>
              </w:rPr>
              <w:t>pti</w:t>
            </w:r>
            <w:r w:rsidRPr="00E937E2">
              <w:rPr>
                <w:rFonts w:ascii="Arial" w:hAnsi="Arial" w:cs="Arial"/>
                <w:b/>
                <w:spacing w:val="1"/>
                <w:u w:val="thick" w:color="000000"/>
              </w:rPr>
              <w:t>o</w:t>
            </w:r>
            <w:r w:rsidRPr="00E937E2">
              <w:rPr>
                <w:rFonts w:ascii="Arial" w:hAnsi="Arial" w:cs="Arial"/>
                <w:b/>
                <w:u w:val="thick" w:color="000000"/>
              </w:rPr>
              <w:t>n</w:t>
            </w:r>
            <w:r w:rsidRPr="00E937E2">
              <w:rPr>
                <w:rFonts w:ascii="Arial" w:hAnsi="Arial" w:cs="Arial"/>
                <w:b/>
                <w:spacing w:val="1"/>
                <w:u w:val="thick" w:color="000000"/>
              </w:rPr>
              <w:t>a</w:t>
            </w:r>
            <w:r w:rsidRPr="00E937E2">
              <w:rPr>
                <w:rFonts w:ascii="Arial" w:hAnsi="Arial" w:cs="Arial"/>
                <w:b/>
                <w:u w:val="thick" w:color="000000"/>
              </w:rPr>
              <w:t>l/Gene</w:t>
            </w:r>
            <w:r w:rsidRPr="00E937E2">
              <w:rPr>
                <w:rFonts w:ascii="Arial" w:hAnsi="Arial" w:cs="Arial"/>
                <w:b/>
                <w:spacing w:val="1"/>
                <w:u w:val="thick" w:color="000000"/>
              </w:rPr>
              <w:t>ra</w:t>
            </w:r>
            <w:r w:rsidRPr="00E937E2">
              <w:rPr>
                <w:rFonts w:ascii="Arial" w:hAnsi="Arial" w:cs="Arial"/>
                <w:b/>
                <w:u w:val="thick" w:color="000000"/>
              </w:rPr>
              <w:t>l</w:t>
            </w:r>
            <w:r w:rsidRPr="00E937E2">
              <w:rPr>
                <w:rFonts w:ascii="Arial" w:hAnsi="Arial" w:cs="Arial"/>
                <w:b/>
                <w:spacing w:val="-13"/>
              </w:rPr>
              <w:t xml:space="preserve"> </w:t>
            </w:r>
            <w:r w:rsidRPr="00E937E2">
              <w:rPr>
                <w:rFonts w:ascii="Arial" w:hAnsi="Arial" w:cs="Arial"/>
              </w:rPr>
              <w:t>c</w:t>
            </w:r>
            <w:r w:rsidRPr="00E937E2">
              <w:rPr>
                <w:rFonts w:ascii="Arial" w:hAnsi="Arial" w:cs="Arial"/>
                <w:spacing w:val="1"/>
              </w:rPr>
              <w:t>omm</w:t>
            </w:r>
            <w:r w:rsidRPr="00E937E2">
              <w:rPr>
                <w:rFonts w:ascii="Arial" w:hAnsi="Arial" w:cs="Arial"/>
              </w:rPr>
              <w:t>e</w:t>
            </w:r>
            <w:r w:rsidRPr="00E937E2">
              <w:rPr>
                <w:rFonts w:ascii="Arial" w:hAnsi="Arial" w:cs="Arial"/>
                <w:spacing w:val="1"/>
              </w:rPr>
              <w:t>n</w:t>
            </w:r>
            <w:r w:rsidRPr="00E937E2">
              <w:rPr>
                <w:rFonts w:ascii="Arial" w:hAnsi="Arial" w:cs="Arial"/>
              </w:rPr>
              <w:t>ts</w:t>
            </w:r>
          </w:p>
        </w:tc>
        <w:tc>
          <w:tcPr>
            <w:tcW w:w="5831" w:type="dxa"/>
            <w:tcBorders>
              <w:top w:val="single" w:sz="5" w:space="0" w:color="000000"/>
              <w:left w:val="single" w:sz="5" w:space="0" w:color="000000"/>
              <w:bottom w:val="single" w:sz="5" w:space="0" w:color="000000"/>
              <w:right w:val="single" w:sz="5" w:space="0" w:color="000000"/>
            </w:tcBorders>
          </w:tcPr>
          <w:p w14:paraId="7BEA0211" w14:textId="77777777" w:rsidR="0042239E" w:rsidRPr="00E937E2" w:rsidRDefault="00777085">
            <w:pPr>
              <w:ind w:left="102" w:right="298"/>
              <w:rPr>
                <w:rFonts w:ascii="Arial" w:hAnsi="Arial" w:cs="Arial"/>
              </w:rPr>
            </w:pPr>
            <w:r w:rsidRPr="00E937E2">
              <w:rPr>
                <w:rFonts w:ascii="Arial" w:hAnsi="Arial" w:cs="Arial"/>
                <w:b/>
              </w:rPr>
              <w:t>Ple</w:t>
            </w:r>
            <w:r w:rsidRPr="00E937E2">
              <w:rPr>
                <w:rFonts w:ascii="Arial" w:hAnsi="Arial" w:cs="Arial"/>
                <w:b/>
                <w:spacing w:val="1"/>
              </w:rPr>
              <w:t>a</w:t>
            </w:r>
            <w:r w:rsidRPr="00E937E2">
              <w:rPr>
                <w:rFonts w:ascii="Arial" w:hAnsi="Arial" w:cs="Arial"/>
                <w:b/>
                <w:spacing w:val="-1"/>
              </w:rPr>
              <w:t>s</w:t>
            </w:r>
            <w:r w:rsidRPr="00E937E2">
              <w:rPr>
                <w:rFonts w:ascii="Arial" w:hAnsi="Arial" w:cs="Arial"/>
                <w:b/>
              </w:rPr>
              <w:t>e</w:t>
            </w:r>
            <w:r w:rsidRPr="00E937E2">
              <w:rPr>
                <w:rFonts w:ascii="Arial" w:hAnsi="Arial" w:cs="Arial"/>
                <w:b/>
                <w:spacing w:val="-4"/>
              </w:rPr>
              <w:t xml:space="preserve"> </w:t>
            </w:r>
            <w:r w:rsidRPr="00E937E2">
              <w:rPr>
                <w:rFonts w:ascii="Arial" w:hAnsi="Arial" w:cs="Arial"/>
                <w:b/>
                <w:spacing w:val="1"/>
              </w:rPr>
              <w:t>avo</w:t>
            </w:r>
            <w:r w:rsidRPr="00E937E2">
              <w:rPr>
                <w:rFonts w:ascii="Arial" w:hAnsi="Arial" w:cs="Arial"/>
                <w:b/>
              </w:rPr>
              <w:t>id</w:t>
            </w:r>
            <w:r w:rsidRPr="00E937E2">
              <w:rPr>
                <w:rFonts w:ascii="Arial" w:hAnsi="Arial" w:cs="Arial"/>
                <w:b/>
                <w:spacing w:val="-5"/>
              </w:rPr>
              <w:t xml:space="preserve"> </w:t>
            </w:r>
            <w:r w:rsidRPr="00E937E2">
              <w:rPr>
                <w:rFonts w:ascii="Arial" w:hAnsi="Arial" w:cs="Arial"/>
                <w:b/>
                <w:spacing w:val="1"/>
              </w:rPr>
              <w:t>t</w:t>
            </w:r>
            <w:r w:rsidRPr="00E937E2">
              <w:rPr>
                <w:rFonts w:ascii="Arial" w:hAnsi="Arial" w:cs="Arial"/>
                <w:b/>
              </w:rPr>
              <w:t>he</w:t>
            </w:r>
            <w:r w:rsidRPr="00E937E2">
              <w:rPr>
                <w:rFonts w:ascii="Arial" w:hAnsi="Arial" w:cs="Arial"/>
                <w:b/>
                <w:spacing w:val="-3"/>
              </w:rPr>
              <w:t xml:space="preserve"> </w:t>
            </w:r>
            <w:r w:rsidRPr="00E937E2">
              <w:rPr>
                <w:rFonts w:ascii="Arial" w:hAnsi="Arial" w:cs="Arial"/>
                <w:b/>
              </w:rPr>
              <w:t>r</w:t>
            </w:r>
            <w:r w:rsidRPr="00E937E2">
              <w:rPr>
                <w:rFonts w:ascii="Arial" w:hAnsi="Arial" w:cs="Arial"/>
                <w:b/>
                <w:spacing w:val="1"/>
              </w:rPr>
              <w:t>ef</w:t>
            </w:r>
            <w:r w:rsidRPr="00E937E2">
              <w:rPr>
                <w:rFonts w:ascii="Arial" w:hAnsi="Arial" w:cs="Arial"/>
                <w:b/>
              </w:rPr>
              <w:t>e</w:t>
            </w:r>
            <w:r w:rsidRPr="00E937E2">
              <w:rPr>
                <w:rFonts w:ascii="Arial" w:hAnsi="Arial" w:cs="Arial"/>
                <w:b/>
                <w:spacing w:val="1"/>
              </w:rPr>
              <w:t>r</w:t>
            </w:r>
            <w:r w:rsidRPr="00E937E2">
              <w:rPr>
                <w:rFonts w:ascii="Arial" w:hAnsi="Arial" w:cs="Arial"/>
                <w:b/>
              </w:rPr>
              <w:t>enc</w:t>
            </w:r>
            <w:r w:rsidRPr="00E937E2">
              <w:rPr>
                <w:rFonts w:ascii="Arial" w:hAnsi="Arial" w:cs="Arial"/>
                <w:b/>
                <w:spacing w:val="1"/>
              </w:rPr>
              <w:t>e</w:t>
            </w:r>
            <w:r w:rsidRPr="00E937E2">
              <w:rPr>
                <w:rFonts w:ascii="Arial" w:hAnsi="Arial" w:cs="Arial"/>
                <w:b/>
              </w:rPr>
              <w:t>s</w:t>
            </w:r>
            <w:r w:rsidRPr="00E937E2">
              <w:rPr>
                <w:rFonts w:ascii="Arial" w:hAnsi="Arial" w:cs="Arial"/>
                <w:b/>
                <w:spacing w:val="-9"/>
              </w:rPr>
              <w:t xml:space="preserve"> </w:t>
            </w:r>
            <w:r w:rsidRPr="00E937E2">
              <w:rPr>
                <w:rFonts w:ascii="Arial" w:hAnsi="Arial" w:cs="Arial"/>
                <w:b/>
              </w:rPr>
              <w:t>which</w:t>
            </w:r>
            <w:r w:rsidRPr="00E937E2">
              <w:rPr>
                <w:rFonts w:ascii="Arial" w:hAnsi="Arial" w:cs="Arial"/>
                <w:b/>
                <w:spacing w:val="-5"/>
              </w:rPr>
              <w:t xml:space="preserve"> </w:t>
            </w:r>
            <w:r w:rsidRPr="00E937E2">
              <w:rPr>
                <w:rFonts w:ascii="Arial" w:hAnsi="Arial" w:cs="Arial"/>
                <w:b/>
              </w:rPr>
              <w:t>w</w:t>
            </w:r>
            <w:r w:rsidRPr="00E937E2">
              <w:rPr>
                <w:rFonts w:ascii="Arial" w:hAnsi="Arial" w:cs="Arial"/>
                <w:b/>
                <w:spacing w:val="1"/>
              </w:rPr>
              <w:t>e</w:t>
            </w:r>
            <w:r w:rsidRPr="00E937E2">
              <w:rPr>
                <w:rFonts w:ascii="Arial" w:hAnsi="Arial" w:cs="Arial"/>
                <w:b/>
              </w:rPr>
              <w:t>re</w:t>
            </w:r>
            <w:r w:rsidRPr="00E937E2">
              <w:rPr>
                <w:rFonts w:ascii="Arial" w:hAnsi="Arial" w:cs="Arial"/>
                <w:b/>
                <w:spacing w:val="-3"/>
              </w:rPr>
              <w:t xml:space="preserve"> </w:t>
            </w:r>
            <w:r w:rsidRPr="00E937E2">
              <w:rPr>
                <w:rFonts w:ascii="Arial" w:hAnsi="Arial" w:cs="Arial"/>
                <w:b/>
              </w:rPr>
              <w:t>n</w:t>
            </w:r>
            <w:r w:rsidRPr="00E937E2">
              <w:rPr>
                <w:rFonts w:ascii="Arial" w:hAnsi="Arial" w:cs="Arial"/>
                <w:b/>
                <w:spacing w:val="1"/>
              </w:rPr>
              <w:t>o</w:t>
            </w:r>
            <w:r w:rsidRPr="00E937E2">
              <w:rPr>
                <w:rFonts w:ascii="Arial" w:hAnsi="Arial" w:cs="Arial"/>
                <w:b/>
              </w:rPr>
              <w:t>t</w:t>
            </w:r>
            <w:r w:rsidRPr="00E937E2">
              <w:rPr>
                <w:rFonts w:ascii="Arial" w:hAnsi="Arial" w:cs="Arial"/>
                <w:b/>
                <w:spacing w:val="-2"/>
              </w:rPr>
              <w:t xml:space="preserve"> </w:t>
            </w:r>
            <w:r w:rsidRPr="00E937E2">
              <w:rPr>
                <w:rFonts w:ascii="Arial" w:hAnsi="Arial" w:cs="Arial"/>
                <w:b/>
              </w:rPr>
              <w:t>in</w:t>
            </w:r>
            <w:r w:rsidRPr="00E937E2">
              <w:rPr>
                <w:rFonts w:ascii="Arial" w:hAnsi="Arial" w:cs="Arial"/>
                <w:b/>
                <w:spacing w:val="-1"/>
              </w:rPr>
              <w:t>d</w:t>
            </w:r>
            <w:r w:rsidRPr="00E937E2">
              <w:rPr>
                <w:rFonts w:ascii="Arial" w:hAnsi="Arial" w:cs="Arial"/>
                <w:b/>
              </w:rPr>
              <w:t>ic</w:t>
            </w:r>
            <w:r w:rsidRPr="00E937E2">
              <w:rPr>
                <w:rFonts w:ascii="Arial" w:hAnsi="Arial" w:cs="Arial"/>
                <w:b/>
                <w:spacing w:val="1"/>
              </w:rPr>
              <w:t>at</w:t>
            </w:r>
            <w:r w:rsidRPr="00E937E2">
              <w:rPr>
                <w:rFonts w:ascii="Arial" w:hAnsi="Arial" w:cs="Arial"/>
                <w:b/>
              </w:rPr>
              <w:t>ed</w:t>
            </w:r>
            <w:r w:rsidRPr="00E937E2">
              <w:rPr>
                <w:rFonts w:ascii="Arial" w:hAnsi="Arial" w:cs="Arial"/>
                <w:b/>
                <w:spacing w:val="-8"/>
              </w:rPr>
              <w:t xml:space="preserve"> </w:t>
            </w:r>
            <w:r w:rsidRPr="00E937E2">
              <w:rPr>
                <w:rFonts w:ascii="Arial" w:hAnsi="Arial" w:cs="Arial"/>
                <w:b/>
              </w:rPr>
              <w:t>by</w:t>
            </w:r>
            <w:r w:rsidRPr="00E937E2">
              <w:rPr>
                <w:rFonts w:ascii="Arial" w:hAnsi="Arial" w:cs="Arial"/>
                <w:b/>
                <w:spacing w:val="1"/>
              </w:rPr>
              <w:t xml:space="preserve"> yo</w:t>
            </w:r>
            <w:r w:rsidRPr="00E937E2">
              <w:rPr>
                <w:rFonts w:ascii="Arial" w:hAnsi="Arial" w:cs="Arial"/>
                <w:b/>
              </w:rPr>
              <w:t>u u</w:t>
            </w:r>
            <w:r w:rsidRPr="00E937E2">
              <w:rPr>
                <w:rFonts w:ascii="Arial" w:hAnsi="Arial" w:cs="Arial"/>
                <w:b/>
                <w:spacing w:val="-1"/>
              </w:rPr>
              <w:t>n</w:t>
            </w:r>
            <w:r w:rsidRPr="00E937E2">
              <w:rPr>
                <w:rFonts w:ascii="Arial" w:hAnsi="Arial" w:cs="Arial"/>
                <w:b/>
              </w:rPr>
              <w:t>der</w:t>
            </w:r>
            <w:r w:rsidRPr="00E937E2">
              <w:rPr>
                <w:rFonts w:ascii="Arial" w:hAnsi="Arial" w:cs="Arial"/>
                <w:b/>
                <w:spacing w:val="-4"/>
              </w:rPr>
              <w:t xml:space="preserve"> </w:t>
            </w:r>
            <w:r w:rsidRPr="00E937E2">
              <w:rPr>
                <w:rFonts w:ascii="Arial" w:hAnsi="Arial" w:cs="Arial"/>
                <w:b/>
              </w:rPr>
              <w:t>b</w:t>
            </w:r>
            <w:r w:rsidRPr="00E937E2">
              <w:rPr>
                <w:rFonts w:ascii="Arial" w:hAnsi="Arial" w:cs="Arial"/>
                <w:b/>
                <w:spacing w:val="2"/>
              </w:rPr>
              <w:t>i</w:t>
            </w:r>
            <w:r w:rsidRPr="00E937E2">
              <w:rPr>
                <w:rFonts w:ascii="Arial" w:hAnsi="Arial" w:cs="Arial"/>
                <w:b/>
              </w:rPr>
              <w:t>bl</w:t>
            </w:r>
            <w:r w:rsidRPr="00E937E2">
              <w:rPr>
                <w:rFonts w:ascii="Arial" w:hAnsi="Arial" w:cs="Arial"/>
                <w:b/>
                <w:spacing w:val="-1"/>
              </w:rPr>
              <w:t>i</w:t>
            </w:r>
            <w:r w:rsidRPr="00E937E2">
              <w:rPr>
                <w:rFonts w:ascii="Arial" w:hAnsi="Arial" w:cs="Arial"/>
                <w:b/>
                <w:spacing w:val="1"/>
              </w:rPr>
              <w:t>og</w:t>
            </w:r>
            <w:r w:rsidRPr="00E937E2">
              <w:rPr>
                <w:rFonts w:ascii="Arial" w:hAnsi="Arial" w:cs="Arial"/>
                <w:b/>
              </w:rPr>
              <w:t>r</w:t>
            </w:r>
            <w:r w:rsidRPr="00E937E2">
              <w:rPr>
                <w:rFonts w:ascii="Arial" w:hAnsi="Arial" w:cs="Arial"/>
                <w:b/>
                <w:spacing w:val="1"/>
              </w:rPr>
              <w:t>a</w:t>
            </w:r>
            <w:r w:rsidRPr="00E937E2">
              <w:rPr>
                <w:rFonts w:ascii="Arial" w:hAnsi="Arial" w:cs="Arial"/>
                <w:b/>
              </w:rPr>
              <w:t>p</w:t>
            </w:r>
            <w:r w:rsidRPr="00E937E2">
              <w:rPr>
                <w:rFonts w:ascii="Arial" w:hAnsi="Arial" w:cs="Arial"/>
                <w:b/>
                <w:spacing w:val="-1"/>
              </w:rPr>
              <w:t>h</w:t>
            </w:r>
            <w:r w:rsidRPr="00E937E2">
              <w:rPr>
                <w:rFonts w:ascii="Arial" w:hAnsi="Arial" w:cs="Arial"/>
                <w:b/>
                <w:spacing w:val="1"/>
              </w:rPr>
              <w:t>y</w:t>
            </w:r>
            <w:r w:rsidRPr="00E937E2">
              <w:rPr>
                <w:rFonts w:ascii="Arial" w:hAnsi="Arial" w:cs="Arial"/>
                <w:b/>
              </w:rPr>
              <w:t>.</w:t>
            </w:r>
            <w:r w:rsidRPr="00E937E2">
              <w:rPr>
                <w:rFonts w:ascii="Arial" w:hAnsi="Arial" w:cs="Arial"/>
                <w:b/>
                <w:spacing w:val="-10"/>
              </w:rPr>
              <w:t xml:space="preserve"> </w:t>
            </w:r>
            <w:r w:rsidRPr="00E937E2">
              <w:rPr>
                <w:rFonts w:ascii="Arial" w:hAnsi="Arial" w:cs="Arial"/>
                <w:b/>
              </w:rPr>
              <w:t>A</w:t>
            </w:r>
            <w:r w:rsidRPr="00E937E2">
              <w:rPr>
                <w:rFonts w:ascii="Arial" w:hAnsi="Arial" w:cs="Arial"/>
                <w:b/>
                <w:spacing w:val="-1"/>
              </w:rPr>
              <w:t xml:space="preserve"> </w:t>
            </w:r>
            <w:r w:rsidRPr="00E937E2">
              <w:rPr>
                <w:rFonts w:ascii="Arial" w:hAnsi="Arial" w:cs="Arial"/>
                <w:b/>
                <w:spacing w:val="1"/>
              </w:rPr>
              <w:t>f</w:t>
            </w:r>
            <w:r w:rsidRPr="00E937E2">
              <w:rPr>
                <w:rFonts w:ascii="Arial" w:hAnsi="Arial" w:cs="Arial"/>
                <w:b/>
              </w:rPr>
              <w:t>ew</w:t>
            </w:r>
            <w:r w:rsidRPr="00E937E2">
              <w:rPr>
                <w:rFonts w:ascii="Arial" w:hAnsi="Arial" w:cs="Arial"/>
                <w:b/>
                <w:spacing w:val="-2"/>
              </w:rPr>
              <w:t xml:space="preserve"> </w:t>
            </w:r>
            <w:r w:rsidRPr="00E937E2">
              <w:rPr>
                <w:rFonts w:ascii="Arial" w:hAnsi="Arial" w:cs="Arial"/>
                <w:b/>
              </w:rPr>
              <w:t>r</w:t>
            </w:r>
            <w:r w:rsidRPr="00E937E2">
              <w:rPr>
                <w:rFonts w:ascii="Arial" w:hAnsi="Arial" w:cs="Arial"/>
                <w:b/>
                <w:spacing w:val="1"/>
              </w:rPr>
              <w:t>ef</w:t>
            </w:r>
            <w:r w:rsidRPr="00E937E2">
              <w:rPr>
                <w:rFonts w:ascii="Arial" w:hAnsi="Arial" w:cs="Arial"/>
                <w:b/>
              </w:rPr>
              <w:t>e</w:t>
            </w:r>
            <w:r w:rsidRPr="00E937E2">
              <w:rPr>
                <w:rFonts w:ascii="Arial" w:hAnsi="Arial" w:cs="Arial"/>
                <w:b/>
                <w:spacing w:val="1"/>
              </w:rPr>
              <w:t>r</w:t>
            </w:r>
            <w:r w:rsidRPr="00E937E2">
              <w:rPr>
                <w:rFonts w:ascii="Arial" w:hAnsi="Arial" w:cs="Arial"/>
                <w:b/>
              </w:rPr>
              <w:t>enc</w:t>
            </w:r>
            <w:r w:rsidRPr="00E937E2">
              <w:rPr>
                <w:rFonts w:ascii="Arial" w:hAnsi="Arial" w:cs="Arial"/>
                <w:b/>
                <w:spacing w:val="1"/>
              </w:rPr>
              <w:t>e</w:t>
            </w:r>
            <w:r w:rsidRPr="00E937E2">
              <w:rPr>
                <w:rFonts w:ascii="Arial" w:hAnsi="Arial" w:cs="Arial"/>
                <w:b/>
              </w:rPr>
              <w:t>s</w:t>
            </w:r>
            <w:r w:rsidRPr="00E937E2">
              <w:rPr>
                <w:rFonts w:ascii="Arial" w:hAnsi="Arial" w:cs="Arial"/>
                <w:b/>
                <w:spacing w:val="-9"/>
              </w:rPr>
              <w:t xml:space="preserve"> </w:t>
            </w:r>
            <w:r w:rsidRPr="00E937E2">
              <w:rPr>
                <w:rFonts w:ascii="Arial" w:hAnsi="Arial" w:cs="Arial"/>
                <w:b/>
                <w:spacing w:val="1"/>
              </w:rPr>
              <w:t>a</w:t>
            </w:r>
            <w:r w:rsidRPr="00E937E2">
              <w:rPr>
                <w:rFonts w:ascii="Arial" w:hAnsi="Arial" w:cs="Arial"/>
                <w:b/>
              </w:rPr>
              <w:t>re</w:t>
            </w:r>
            <w:r w:rsidRPr="00E937E2">
              <w:rPr>
                <w:rFonts w:ascii="Arial" w:hAnsi="Arial" w:cs="Arial"/>
                <w:b/>
                <w:spacing w:val="-2"/>
              </w:rPr>
              <w:t xml:space="preserve"> </w:t>
            </w:r>
            <w:r w:rsidRPr="00E937E2">
              <w:rPr>
                <w:rFonts w:ascii="Arial" w:hAnsi="Arial" w:cs="Arial"/>
                <w:b/>
              </w:rPr>
              <w:t>en</w:t>
            </w:r>
            <w:r w:rsidRPr="00E937E2">
              <w:rPr>
                <w:rFonts w:ascii="Arial" w:hAnsi="Arial" w:cs="Arial"/>
                <w:b/>
                <w:spacing w:val="1"/>
              </w:rPr>
              <w:t>o</w:t>
            </w:r>
            <w:r w:rsidRPr="00E937E2">
              <w:rPr>
                <w:rFonts w:ascii="Arial" w:hAnsi="Arial" w:cs="Arial"/>
                <w:b/>
              </w:rPr>
              <w:t>u</w:t>
            </w:r>
            <w:r w:rsidRPr="00E937E2">
              <w:rPr>
                <w:rFonts w:ascii="Arial" w:hAnsi="Arial" w:cs="Arial"/>
                <w:b/>
                <w:spacing w:val="1"/>
              </w:rPr>
              <w:t>g</w:t>
            </w:r>
            <w:r w:rsidRPr="00E937E2">
              <w:rPr>
                <w:rFonts w:ascii="Arial" w:hAnsi="Arial" w:cs="Arial"/>
                <w:b/>
              </w:rPr>
              <w:t>h</w:t>
            </w:r>
            <w:r w:rsidRPr="00E937E2">
              <w:rPr>
                <w:rFonts w:ascii="Arial" w:hAnsi="Arial" w:cs="Arial"/>
                <w:b/>
                <w:spacing w:val="-6"/>
              </w:rPr>
              <w:t xml:space="preserve"> </w:t>
            </w:r>
            <w:r w:rsidRPr="00E937E2">
              <w:rPr>
                <w:rFonts w:ascii="Arial" w:hAnsi="Arial" w:cs="Arial"/>
                <w:b/>
                <w:spacing w:val="1"/>
              </w:rPr>
              <w:t>t</w:t>
            </w:r>
            <w:r w:rsidRPr="00E937E2">
              <w:rPr>
                <w:rFonts w:ascii="Arial" w:hAnsi="Arial" w:cs="Arial"/>
                <w:b/>
              </w:rPr>
              <w:t>o</w:t>
            </w:r>
            <w:r w:rsidRPr="00E937E2">
              <w:rPr>
                <w:rFonts w:ascii="Arial" w:hAnsi="Arial" w:cs="Arial"/>
                <w:b/>
                <w:spacing w:val="-1"/>
              </w:rPr>
              <w:t xml:space="preserve"> </w:t>
            </w:r>
            <w:proofErr w:type="spellStart"/>
            <w:r w:rsidRPr="00E937E2">
              <w:rPr>
                <w:rFonts w:ascii="Arial" w:hAnsi="Arial" w:cs="Arial"/>
                <w:b/>
              </w:rPr>
              <w:t>h</w:t>
            </w:r>
            <w:r w:rsidRPr="00E937E2">
              <w:rPr>
                <w:rFonts w:ascii="Arial" w:hAnsi="Arial" w:cs="Arial"/>
                <w:b/>
                <w:spacing w:val="1"/>
              </w:rPr>
              <w:t>o</w:t>
            </w:r>
            <w:r w:rsidRPr="00E937E2">
              <w:rPr>
                <w:rFonts w:ascii="Arial" w:hAnsi="Arial" w:cs="Arial"/>
                <w:b/>
              </w:rPr>
              <w:t>n</w:t>
            </w:r>
            <w:r w:rsidRPr="00E937E2">
              <w:rPr>
                <w:rFonts w:ascii="Arial" w:hAnsi="Arial" w:cs="Arial"/>
                <w:b/>
                <w:spacing w:val="1"/>
              </w:rPr>
              <w:t>o</w:t>
            </w:r>
            <w:r w:rsidRPr="00E937E2">
              <w:rPr>
                <w:rFonts w:ascii="Arial" w:hAnsi="Arial" w:cs="Arial"/>
                <w:b/>
              </w:rPr>
              <w:t>ur</w:t>
            </w:r>
            <w:proofErr w:type="spellEnd"/>
            <w:r w:rsidRPr="00E937E2">
              <w:rPr>
                <w:rFonts w:ascii="Arial" w:hAnsi="Arial" w:cs="Arial"/>
                <w:b/>
                <w:spacing w:val="-6"/>
              </w:rPr>
              <w:t xml:space="preserve"> </w:t>
            </w:r>
            <w:r w:rsidRPr="00E937E2">
              <w:rPr>
                <w:rFonts w:ascii="Arial" w:hAnsi="Arial" w:cs="Arial"/>
                <w:b/>
                <w:spacing w:val="1"/>
              </w:rPr>
              <w:t>t</w:t>
            </w:r>
            <w:r w:rsidRPr="00E937E2">
              <w:rPr>
                <w:rFonts w:ascii="Arial" w:hAnsi="Arial" w:cs="Arial"/>
                <w:b/>
              </w:rPr>
              <w:t>he r</w:t>
            </w:r>
            <w:r w:rsidRPr="00E937E2">
              <w:rPr>
                <w:rFonts w:ascii="Arial" w:hAnsi="Arial" w:cs="Arial"/>
                <w:b/>
                <w:spacing w:val="1"/>
              </w:rPr>
              <w:t>e</w:t>
            </w:r>
            <w:r w:rsidRPr="00E937E2">
              <w:rPr>
                <w:rFonts w:ascii="Arial" w:hAnsi="Arial" w:cs="Arial"/>
                <w:b/>
                <w:spacing w:val="-1"/>
              </w:rPr>
              <w:t>s</w:t>
            </w:r>
            <w:r w:rsidRPr="00E937E2">
              <w:rPr>
                <w:rFonts w:ascii="Arial" w:hAnsi="Arial" w:cs="Arial"/>
                <w:b/>
              </w:rPr>
              <w:t>e</w:t>
            </w:r>
            <w:r w:rsidRPr="00E937E2">
              <w:rPr>
                <w:rFonts w:ascii="Arial" w:hAnsi="Arial" w:cs="Arial"/>
                <w:b/>
                <w:spacing w:val="1"/>
              </w:rPr>
              <w:t>a</w:t>
            </w:r>
            <w:r w:rsidRPr="00E937E2">
              <w:rPr>
                <w:rFonts w:ascii="Arial" w:hAnsi="Arial" w:cs="Arial"/>
                <w:b/>
              </w:rPr>
              <w:t>r</w:t>
            </w:r>
            <w:r w:rsidRPr="00E937E2">
              <w:rPr>
                <w:rFonts w:ascii="Arial" w:hAnsi="Arial" w:cs="Arial"/>
                <w:b/>
                <w:spacing w:val="1"/>
              </w:rPr>
              <w:t>c</w:t>
            </w:r>
            <w:r w:rsidRPr="00E937E2">
              <w:rPr>
                <w:rFonts w:ascii="Arial" w:hAnsi="Arial" w:cs="Arial"/>
                <w:b/>
              </w:rPr>
              <w:t>h</w:t>
            </w:r>
            <w:r w:rsidRPr="00E937E2">
              <w:rPr>
                <w:rFonts w:ascii="Arial" w:hAnsi="Arial" w:cs="Arial"/>
                <w:b/>
                <w:spacing w:val="-7"/>
              </w:rPr>
              <w:t xml:space="preserve"> </w:t>
            </w:r>
            <w:r w:rsidRPr="00E937E2">
              <w:rPr>
                <w:rFonts w:ascii="Arial" w:hAnsi="Arial" w:cs="Arial"/>
                <w:b/>
              </w:rPr>
              <w:t>p</w:t>
            </w:r>
            <w:r w:rsidRPr="00E937E2">
              <w:rPr>
                <w:rFonts w:ascii="Arial" w:hAnsi="Arial" w:cs="Arial"/>
                <w:b/>
                <w:spacing w:val="1"/>
              </w:rPr>
              <w:t>a</w:t>
            </w:r>
            <w:r w:rsidRPr="00E937E2">
              <w:rPr>
                <w:rFonts w:ascii="Arial" w:hAnsi="Arial" w:cs="Arial"/>
                <w:b/>
              </w:rPr>
              <w:t>per.</w:t>
            </w:r>
            <w:r w:rsidRPr="00E937E2">
              <w:rPr>
                <w:rFonts w:ascii="Arial" w:hAnsi="Arial" w:cs="Arial"/>
                <w:b/>
                <w:spacing w:val="-4"/>
              </w:rPr>
              <w:t xml:space="preserve"> </w:t>
            </w:r>
            <w:r w:rsidRPr="00E937E2">
              <w:rPr>
                <w:rFonts w:ascii="Arial" w:hAnsi="Arial" w:cs="Arial"/>
                <w:b/>
              </w:rPr>
              <w:t>Unw</w:t>
            </w:r>
            <w:r w:rsidRPr="00E937E2">
              <w:rPr>
                <w:rFonts w:ascii="Arial" w:hAnsi="Arial" w:cs="Arial"/>
                <w:b/>
                <w:spacing w:val="1"/>
              </w:rPr>
              <w:t>a</w:t>
            </w:r>
            <w:r w:rsidRPr="00E937E2">
              <w:rPr>
                <w:rFonts w:ascii="Arial" w:hAnsi="Arial" w:cs="Arial"/>
                <w:b/>
              </w:rPr>
              <w:t>nt</w:t>
            </w:r>
            <w:r w:rsidRPr="00E937E2">
              <w:rPr>
                <w:rFonts w:ascii="Arial" w:hAnsi="Arial" w:cs="Arial"/>
                <w:b/>
                <w:spacing w:val="1"/>
              </w:rPr>
              <w:t>e</w:t>
            </w:r>
            <w:r w:rsidRPr="00E937E2">
              <w:rPr>
                <w:rFonts w:ascii="Arial" w:hAnsi="Arial" w:cs="Arial"/>
                <w:b/>
              </w:rPr>
              <w:t>d</w:t>
            </w:r>
            <w:r w:rsidRPr="00E937E2">
              <w:rPr>
                <w:rFonts w:ascii="Arial" w:hAnsi="Arial" w:cs="Arial"/>
                <w:b/>
                <w:spacing w:val="-9"/>
              </w:rPr>
              <w:t xml:space="preserve"> </w:t>
            </w:r>
            <w:r w:rsidRPr="00E937E2">
              <w:rPr>
                <w:rFonts w:ascii="Arial" w:hAnsi="Arial" w:cs="Arial"/>
                <w:b/>
                <w:spacing w:val="3"/>
              </w:rPr>
              <w:t>r</w:t>
            </w:r>
            <w:r w:rsidRPr="00E937E2">
              <w:rPr>
                <w:rFonts w:ascii="Arial" w:hAnsi="Arial" w:cs="Arial"/>
                <w:b/>
              </w:rPr>
              <w:t>e</w:t>
            </w:r>
            <w:r w:rsidRPr="00E937E2">
              <w:rPr>
                <w:rFonts w:ascii="Arial" w:hAnsi="Arial" w:cs="Arial"/>
                <w:b/>
                <w:spacing w:val="1"/>
              </w:rPr>
              <w:t>f</w:t>
            </w:r>
            <w:r w:rsidRPr="00E937E2">
              <w:rPr>
                <w:rFonts w:ascii="Arial" w:hAnsi="Arial" w:cs="Arial"/>
                <w:b/>
              </w:rPr>
              <w:t>e</w:t>
            </w:r>
            <w:r w:rsidRPr="00E937E2">
              <w:rPr>
                <w:rFonts w:ascii="Arial" w:hAnsi="Arial" w:cs="Arial"/>
                <w:b/>
                <w:spacing w:val="1"/>
              </w:rPr>
              <w:t>r</w:t>
            </w:r>
            <w:r w:rsidRPr="00E937E2">
              <w:rPr>
                <w:rFonts w:ascii="Arial" w:hAnsi="Arial" w:cs="Arial"/>
                <w:b/>
              </w:rPr>
              <w:t>enc</w:t>
            </w:r>
            <w:r w:rsidRPr="00E937E2">
              <w:rPr>
                <w:rFonts w:ascii="Arial" w:hAnsi="Arial" w:cs="Arial"/>
                <w:b/>
                <w:spacing w:val="1"/>
              </w:rPr>
              <w:t>e</w:t>
            </w:r>
            <w:r w:rsidRPr="00E937E2">
              <w:rPr>
                <w:rFonts w:ascii="Arial" w:hAnsi="Arial" w:cs="Arial"/>
                <w:b/>
              </w:rPr>
              <w:t>s</w:t>
            </w:r>
            <w:r w:rsidRPr="00E937E2">
              <w:rPr>
                <w:rFonts w:ascii="Arial" w:hAnsi="Arial" w:cs="Arial"/>
                <w:b/>
                <w:spacing w:val="-9"/>
              </w:rPr>
              <w:t xml:space="preserve"> </w:t>
            </w:r>
            <w:r w:rsidRPr="00E937E2">
              <w:rPr>
                <w:rFonts w:ascii="Arial" w:hAnsi="Arial" w:cs="Arial"/>
                <w:b/>
              </w:rPr>
              <w:t>n</w:t>
            </w:r>
            <w:r w:rsidRPr="00E937E2">
              <w:rPr>
                <w:rFonts w:ascii="Arial" w:hAnsi="Arial" w:cs="Arial"/>
                <w:b/>
                <w:spacing w:val="1"/>
              </w:rPr>
              <w:t>o</w:t>
            </w:r>
            <w:r w:rsidRPr="00E937E2">
              <w:rPr>
                <w:rFonts w:ascii="Arial" w:hAnsi="Arial" w:cs="Arial"/>
                <w:b/>
              </w:rPr>
              <w:t>t</w:t>
            </w:r>
            <w:r w:rsidRPr="00E937E2">
              <w:rPr>
                <w:rFonts w:ascii="Arial" w:hAnsi="Arial" w:cs="Arial"/>
                <w:b/>
                <w:spacing w:val="-2"/>
              </w:rPr>
              <w:t xml:space="preserve"> </w:t>
            </w:r>
            <w:r w:rsidRPr="00E937E2">
              <w:rPr>
                <w:rFonts w:ascii="Arial" w:hAnsi="Arial" w:cs="Arial"/>
                <w:b/>
              </w:rPr>
              <w:t>needed</w:t>
            </w:r>
            <w:r w:rsidRPr="00E937E2">
              <w:rPr>
                <w:rFonts w:ascii="Arial" w:hAnsi="Arial" w:cs="Arial"/>
                <w:b/>
                <w:spacing w:val="-6"/>
              </w:rPr>
              <w:t xml:space="preserve"> </w:t>
            </w:r>
            <w:r w:rsidRPr="00E937E2">
              <w:rPr>
                <w:rFonts w:ascii="Arial" w:hAnsi="Arial" w:cs="Arial"/>
                <w:b/>
                <w:spacing w:val="1"/>
              </w:rPr>
              <w:t>t</w:t>
            </w:r>
            <w:r w:rsidRPr="00E937E2">
              <w:rPr>
                <w:rFonts w:ascii="Arial" w:hAnsi="Arial" w:cs="Arial"/>
                <w:b/>
              </w:rPr>
              <w:t>o</w:t>
            </w:r>
            <w:r w:rsidRPr="00E937E2">
              <w:rPr>
                <w:rFonts w:ascii="Arial" w:hAnsi="Arial" w:cs="Arial"/>
                <w:b/>
                <w:spacing w:val="-1"/>
              </w:rPr>
              <w:t xml:space="preserve"> </w:t>
            </w:r>
            <w:r w:rsidRPr="00E937E2">
              <w:rPr>
                <w:rFonts w:ascii="Arial" w:hAnsi="Arial" w:cs="Arial"/>
                <w:b/>
              </w:rPr>
              <w:t>incl</w:t>
            </w:r>
            <w:r w:rsidRPr="00E937E2">
              <w:rPr>
                <w:rFonts w:ascii="Arial" w:hAnsi="Arial" w:cs="Arial"/>
                <w:b/>
                <w:spacing w:val="1"/>
              </w:rPr>
              <w:t>u</w:t>
            </w:r>
            <w:r w:rsidRPr="00E937E2">
              <w:rPr>
                <w:rFonts w:ascii="Arial" w:hAnsi="Arial" w:cs="Arial"/>
                <w:b/>
              </w:rPr>
              <w:t>de.</w:t>
            </w:r>
          </w:p>
        </w:tc>
        <w:tc>
          <w:tcPr>
            <w:tcW w:w="4013" w:type="dxa"/>
            <w:tcBorders>
              <w:top w:val="single" w:sz="5" w:space="0" w:color="000000"/>
              <w:left w:val="single" w:sz="5" w:space="0" w:color="000000"/>
              <w:bottom w:val="single" w:sz="5" w:space="0" w:color="000000"/>
              <w:right w:val="single" w:sz="5" w:space="0" w:color="000000"/>
            </w:tcBorders>
          </w:tcPr>
          <w:p w14:paraId="5B5E37B1" w14:textId="794742F0" w:rsidR="0042239E" w:rsidRPr="00E937E2" w:rsidRDefault="00B43870">
            <w:pPr>
              <w:rPr>
                <w:rFonts w:ascii="Arial" w:hAnsi="Arial" w:cs="Arial"/>
              </w:rPr>
            </w:pPr>
            <w:r w:rsidRPr="00E937E2">
              <w:rPr>
                <w:rFonts w:ascii="Arial" w:eastAsia="MS Mincho" w:hAnsi="Arial" w:cs="Arial"/>
                <w:b/>
                <w:bCs/>
                <w:lang w:val="en-GB"/>
              </w:rPr>
              <w:t xml:space="preserve">We appreciate the comment and </w:t>
            </w:r>
            <w:r w:rsidRPr="00E937E2">
              <w:rPr>
                <w:rFonts w:ascii="Arial" w:hAnsi="Arial" w:cs="Arial"/>
                <w:b/>
                <w:bCs/>
                <w:lang w:val="en-GB"/>
              </w:rPr>
              <w:t>References maintained to improved manuscript.</w:t>
            </w:r>
          </w:p>
        </w:tc>
      </w:tr>
    </w:tbl>
    <w:p w14:paraId="26483956" w14:textId="77777777" w:rsidR="0042239E" w:rsidRPr="00E937E2" w:rsidRDefault="0042239E">
      <w:pPr>
        <w:spacing w:line="140" w:lineRule="exact"/>
        <w:rPr>
          <w:rFonts w:ascii="Arial" w:hAnsi="Arial" w:cs="Arial"/>
        </w:rPr>
      </w:pPr>
    </w:p>
    <w:p w14:paraId="3BCC65A5" w14:textId="77777777" w:rsidR="0042239E" w:rsidRPr="00E937E2" w:rsidRDefault="0042239E">
      <w:pPr>
        <w:spacing w:line="200" w:lineRule="exact"/>
        <w:rPr>
          <w:rFonts w:ascii="Arial" w:hAnsi="Arial" w:cs="Arial"/>
        </w:rPr>
      </w:pPr>
    </w:p>
    <w:p w14:paraId="024B54B9" w14:textId="11B611B7" w:rsidR="0042239E" w:rsidRPr="00E937E2" w:rsidRDefault="0042239E">
      <w:pPr>
        <w:spacing w:line="200" w:lineRule="exact"/>
        <w:rPr>
          <w:rFonts w:ascii="Arial" w:hAnsi="Arial" w:cs="Arial"/>
        </w:rPr>
      </w:pPr>
      <w:bookmarkStart w:id="0" w:name="_GoBack"/>
      <w:bookmarkEnd w:id="0"/>
    </w:p>
    <w:p w14:paraId="1EFDF5EE" w14:textId="77777777" w:rsidR="0042239E" w:rsidRPr="00E937E2" w:rsidRDefault="0042239E">
      <w:pPr>
        <w:spacing w:line="200" w:lineRule="exact"/>
        <w:rPr>
          <w:rFonts w:ascii="Arial" w:hAnsi="Arial" w:cs="Arial"/>
        </w:rPr>
      </w:pPr>
    </w:p>
    <w:p w14:paraId="0FD07233" w14:textId="77777777" w:rsidR="0042239E" w:rsidRPr="00E937E2" w:rsidRDefault="0042239E">
      <w:pPr>
        <w:spacing w:line="200" w:lineRule="exact"/>
        <w:rPr>
          <w:rFonts w:ascii="Arial" w:hAnsi="Arial" w:cs="Arial"/>
        </w:rPr>
      </w:pPr>
    </w:p>
    <w:p w14:paraId="4AB9C4A0" w14:textId="77777777" w:rsidR="0042239E" w:rsidRPr="00E937E2" w:rsidRDefault="00E937E2">
      <w:pPr>
        <w:spacing w:before="33"/>
        <w:ind w:left="220"/>
        <w:rPr>
          <w:rFonts w:ascii="Arial" w:hAnsi="Arial" w:cs="Arial"/>
        </w:rPr>
      </w:pPr>
      <w:r w:rsidRPr="00E937E2">
        <w:rPr>
          <w:rFonts w:ascii="Arial" w:hAnsi="Arial" w:cs="Arial"/>
        </w:rPr>
        <w:pict w14:anchorId="07AC3ACD">
          <v:group id="_x0000_s1051" style="position:absolute;left:0;text-align:left;margin-left:71.45pt;margin-top:1.25pt;width:41.65pt;height:12.4pt;z-index:-251658240;mso-position-horizontal-relative:page" coordorigin="1429,25" coordsize="833,248">
            <v:shape id="_x0000_s1053" style="position:absolute;left:1440;top:35;width:812;height:228" coordorigin="1440,35" coordsize="812,228" path="m1440,263r812,l2252,35r-812,l1440,263xe" fillcolor="yellow" stroked="f">
              <v:path arrowok="t"/>
            </v:shape>
            <v:shape id="_x0000_s1052" style="position:absolute;left:1440;top:251;width:812;height:0" coordorigin="1440,251" coordsize="812,0" path="m1440,251r812,e" filled="f" strokeweight="1.06pt">
              <v:path arrowok="t"/>
            </v:shape>
            <w10:wrap anchorx="page"/>
          </v:group>
        </w:pict>
      </w:r>
      <w:r w:rsidR="00777085" w:rsidRPr="00E937E2">
        <w:rPr>
          <w:rFonts w:ascii="Arial" w:hAnsi="Arial" w:cs="Arial"/>
          <w:b/>
        </w:rPr>
        <w:t>PART</w:t>
      </w:r>
      <w:r w:rsidR="00777085" w:rsidRPr="00E937E2">
        <w:rPr>
          <w:rFonts w:ascii="Arial" w:hAnsi="Arial" w:cs="Arial"/>
          <w:b/>
          <w:spacing w:val="45"/>
        </w:rPr>
        <w:t xml:space="preserve"> </w:t>
      </w:r>
      <w:r w:rsidR="00777085" w:rsidRPr="00E937E2">
        <w:rPr>
          <w:rFonts w:ascii="Arial" w:hAnsi="Arial" w:cs="Arial"/>
          <w:b/>
          <w:spacing w:val="1"/>
        </w:rPr>
        <w:t>2</w:t>
      </w:r>
      <w:r w:rsidR="00777085" w:rsidRPr="00E937E2">
        <w:rPr>
          <w:rFonts w:ascii="Arial" w:hAnsi="Arial" w:cs="Arial"/>
          <w:b/>
        </w:rPr>
        <w:t>:</w:t>
      </w:r>
    </w:p>
    <w:p w14:paraId="53B90D82" w14:textId="77777777" w:rsidR="0042239E" w:rsidRPr="00E937E2" w:rsidRDefault="0042239E">
      <w:pPr>
        <w:spacing w:before="5" w:line="220" w:lineRule="exact"/>
        <w:rPr>
          <w:rFonts w:ascii="Arial" w:hAnsi="Arial" w:cs="Arial"/>
        </w:rPr>
      </w:pPr>
    </w:p>
    <w:tbl>
      <w:tblPr>
        <w:tblW w:w="0" w:type="auto"/>
        <w:tblInd w:w="101" w:type="dxa"/>
        <w:tblLayout w:type="fixed"/>
        <w:tblCellMar>
          <w:left w:w="0" w:type="dxa"/>
          <w:right w:w="0" w:type="dxa"/>
        </w:tblCellMar>
        <w:tblLook w:val="01E0" w:firstRow="1" w:lastRow="1" w:firstColumn="1" w:lastColumn="1" w:noHBand="0" w:noVBand="0"/>
      </w:tblPr>
      <w:tblGrid>
        <w:gridCol w:w="6093"/>
        <w:gridCol w:w="4467"/>
        <w:gridCol w:w="2616"/>
      </w:tblGrid>
      <w:tr w:rsidR="0042239E" w:rsidRPr="00E937E2" w14:paraId="79795186" w14:textId="77777777">
        <w:trPr>
          <w:trHeight w:hRule="exact" w:val="946"/>
        </w:trPr>
        <w:tc>
          <w:tcPr>
            <w:tcW w:w="6093" w:type="dxa"/>
            <w:tcBorders>
              <w:top w:val="single" w:sz="5" w:space="0" w:color="000000"/>
              <w:left w:val="single" w:sz="5" w:space="0" w:color="000000"/>
              <w:bottom w:val="single" w:sz="5" w:space="0" w:color="000000"/>
              <w:right w:val="single" w:sz="5" w:space="0" w:color="000000"/>
            </w:tcBorders>
          </w:tcPr>
          <w:p w14:paraId="7D4816D4" w14:textId="77777777" w:rsidR="0042239E" w:rsidRPr="00E937E2" w:rsidRDefault="0042239E">
            <w:pPr>
              <w:rPr>
                <w:rFonts w:ascii="Arial" w:hAnsi="Arial" w:cs="Arial"/>
              </w:rPr>
            </w:pPr>
          </w:p>
        </w:tc>
        <w:tc>
          <w:tcPr>
            <w:tcW w:w="4467" w:type="dxa"/>
            <w:tcBorders>
              <w:top w:val="single" w:sz="5" w:space="0" w:color="000000"/>
              <w:left w:val="single" w:sz="5" w:space="0" w:color="000000"/>
              <w:bottom w:val="single" w:sz="5" w:space="0" w:color="000000"/>
              <w:right w:val="single" w:sz="5" w:space="0" w:color="000000"/>
            </w:tcBorders>
          </w:tcPr>
          <w:p w14:paraId="51A0C4B7" w14:textId="77777777" w:rsidR="0042239E" w:rsidRPr="00E937E2" w:rsidRDefault="00777085">
            <w:pPr>
              <w:spacing w:line="220" w:lineRule="exact"/>
              <w:ind w:left="102"/>
              <w:rPr>
                <w:rFonts w:ascii="Arial" w:hAnsi="Arial" w:cs="Arial"/>
              </w:rPr>
            </w:pPr>
            <w:r w:rsidRPr="00E937E2">
              <w:rPr>
                <w:rFonts w:ascii="Arial" w:hAnsi="Arial" w:cs="Arial"/>
                <w:b/>
              </w:rPr>
              <w:t>Re</w:t>
            </w:r>
            <w:r w:rsidRPr="00E937E2">
              <w:rPr>
                <w:rFonts w:ascii="Arial" w:hAnsi="Arial" w:cs="Arial"/>
                <w:b/>
                <w:spacing w:val="2"/>
              </w:rPr>
              <w:t>v</w:t>
            </w:r>
            <w:r w:rsidRPr="00E937E2">
              <w:rPr>
                <w:rFonts w:ascii="Arial" w:hAnsi="Arial" w:cs="Arial"/>
                <w:b/>
              </w:rPr>
              <w:t>iew</w:t>
            </w:r>
            <w:r w:rsidRPr="00E937E2">
              <w:rPr>
                <w:rFonts w:ascii="Arial" w:hAnsi="Arial" w:cs="Arial"/>
                <w:b/>
                <w:spacing w:val="1"/>
              </w:rPr>
              <w:t>e</w:t>
            </w:r>
            <w:r w:rsidRPr="00E937E2">
              <w:rPr>
                <w:rFonts w:ascii="Arial" w:hAnsi="Arial" w:cs="Arial"/>
                <w:b/>
              </w:rPr>
              <w:t>r</w:t>
            </w:r>
            <w:r w:rsidRPr="00E937E2">
              <w:rPr>
                <w:rFonts w:ascii="Arial" w:hAnsi="Arial" w:cs="Arial"/>
                <w:b/>
                <w:spacing w:val="1"/>
              </w:rPr>
              <w:t>’</w:t>
            </w:r>
            <w:r w:rsidRPr="00E937E2">
              <w:rPr>
                <w:rFonts w:ascii="Arial" w:hAnsi="Arial" w:cs="Arial"/>
                <w:b/>
              </w:rPr>
              <w:t>s</w:t>
            </w:r>
            <w:r w:rsidRPr="00E937E2">
              <w:rPr>
                <w:rFonts w:ascii="Arial" w:hAnsi="Arial" w:cs="Arial"/>
                <w:b/>
                <w:spacing w:val="-9"/>
              </w:rPr>
              <w:t xml:space="preserve"> </w:t>
            </w:r>
            <w:r w:rsidRPr="00E937E2">
              <w:rPr>
                <w:rFonts w:ascii="Arial" w:hAnsi="Arial" w:cs="Arial"/>
                <w:b/>
              </w:rPr>
              <w:t>c</w:t>
            </w:r>
            <w:r w:rsidRPr="00E937E2">
              <w:rPr>
                <w:rFonts w:ascii="Arial" w:hAnsi="Arial" w:cs="Arial"/>
                <w:b/>
                <w:spacing w:val="1"/>
              </w:rPr>
              <w:t>o</w:t>
            </w:r>
            <w:r w:rsidRPr="00E937E2">
              <w:rPr>
                <w:rFonts w:ascii="Arial" w:hAnsi="Arial" w:cs="Arial"/>
                <w:b/>
                <w:spacing w:val="2"/>
              </w:rPr>
              <w:t>mm</w:t>
            </w:r>
            <w:r w:rsidRPr="00E937E2">
              <w:rPr>
                <w:rFonts w:ascii="Arial" w:hAnsi="Arial" w:cs="Arial"/>
                <w:b/>
              </w:rPr>
              <w:t>ent</w:t>
            </w:r>
          </w:p>
        </w:tc>
        <w:tc>
          <w:tcPr>
            <w:tcW w:w="2616" w:type="dxa"/>
            <w:tcBorders>
              <w:top w:val="single" w:sz="5" w:space="0" w:color="000000"/>
              <w:left w:val="single" w:sz="5" w:space="0" w:color="000000"/>
              <w:bottom w:val="single" w:sz="5" w:space="0" w:color="000000"/>
              <w:right w:val="single" w:sz="5" w:space="0" w:color="000000"/>
            </w:tcBorders>
          </w:tcPr>
          <w:p w14:paraId="1FA78A82" w14:textId="77777777" w:rsidR="0042239E" w:rsidRPr="00E937E2" w:rsidRDefault="00777085">
            <w:pPr>
              <w:spacing w:before="2" w:line="220" w:lineRule="exact"/>
              <w:ind w:left="-1" w:right="146"/>
              <w:rPr>
                <w:rFonts w:ascii="Arial" w:hAnsi="Arial" w:cs="Arial"/>
              </w:rPr>
            </w:pPr>
            <w:r w:rsidRPr="00E937E2">
              <w:rPr>
                <w:rFonts w:ascii="Arial" w:hAnsi="Arial" w:cs="Arial"/>
                <w:b/>
              </w:rPr>
              <w:t>Auth</w:t>
            </w:r>
            <w:r w:rsidRPr="00E937E2">
              <w:rPr>
                <w:rFonts w:ascii="Arial" w:hAnsi="Arial" w:cs="Arial"/>
                <w:b/>
                <w:spacing w:val="1"/>
              </w:rPr>
              <w:t>o</w:t>
            </w:r>
            <w:r w:rsidRPr="00E937E2">
              <w:rPr>
                <w:rFonts w:ascii="Arial" w:hAnsi="Arial" w:cs="Arial"/>
                <w:b/>
              </w:rPr>
              <w:t>r</w:t>
            </w:r>
            <w:r w:rsidRPr="00E937E2">
              <w:rPr>
                <w:rFonts w:ascii="Arial" w:hAnsi="Arial" w:cs="Arial"/>
                <w:b/>
                <w:spacing w:val="1"/>
              </w:rPr>
              <w:t>’</w:t>
            </w:r>
            <w:r w:rsidRPr="00E937E2">
              <w:rPr>
                <w:rFonts w:ascii="Arial" w:hAnsi="Arial" w:cs="Arial"/>
                <w:b/>
              </w:rPr>
              <w:t>s</w:t>
            </w:r>
            <w:r w:rsidRPr="00E937E2">
              <w:rPr>
                <w:rFonts w:ascii="Arial" w:hAnsi="Arial" w:cs="Arial"/>
                <w:b/>
                <w:spacing w:val="-8"/>
              </w:rPr>
              <w:t xml:space="preserve"> </w:t>
            </w:r>
            <w:r w:rsidRPr="00E937E2">
              <w:rPr>
                <w:rFonts w:ascii="Arial" w:hAnsi="Arial" w:cs="Arial"/>
                <w:b/>
              </w:rPr>
              <w:t>Fe</w:t>
            </w:r>
            <w:r w:rsidRPr="00E937E2">
              <w:rPr>
                <w:rFonts w:ascii="Arial" w:hAnsi="Arial" w:cs="Arial"/>
                <w:b/>
                <w:spacing w:val="1"/>
              </w:rPr>
              <w:t>e</w:t>
            </w:r>
            <w:r w:rsidRPr="00E937E2">
              <w:rPr>
                <w:rFonts w:ascii="Arial" w:hAnsi="Arial" w:cs="Arial"/>
                <w:b/>
              </w:rPr>
              <w:t>d</w:t>
            </w:r>
            <w:r w:rsidRPr="00E937E2">
              <w:rPr>
                <w:rFonts w:ascii="Arial" w:hAnsi="Arial" w:cs="Arial"/>
                <w:b/>
                <w:spacing w:val="-1"/>
              </w:rPr>
              <w:t>b</w:t>
            </w:r>
            <w:r w:rsidRPr="00E937E2">
              <w:rPr>
                <w:rFonts w:ascii="Arial" w:hAnsi="Arial" w:cs="Arial"/>
                <w:b/>
                <w:spacing w:val="1"/>
              </w:rPr>
              <w:t>a</w:t>
            </w:r>
            <w:r w:rsidRPr="00E937E2">
              <w:rPr>
                <w:rFonts w:ascii="Arial" w:hAnsi="Arial" w:cs="Arial"/>
                <w:b/>
              </w:rPr>
              <w:t>ck</w:t>
            </w:r>
            <w:r w:rsidRPr="00E937E2">
              <w:rPr>
                <w:rFonts w:ascii="Arial" w:hAnsi="Arial" w:cs="Arial"/>
                <w:b/>
                <w:spacing w:val="-4"/>
              </w:rPr>
              <w:t xml:space="preserve"> </w:t>
            </w:r>
            <w:r w:rsidRPr="00E937E2">
              <w:rPr>
                <w:rFonts w:ascii="Arial" w:hAnsi="Arial" w:cs="Arial"/>
                <w:spacing w:val="1"/>
              </w:rPr>
              <w:t>(I</w:t>
            </w:r>
            <w:r w:rsidRPr="00E937E2">
              <w:rPr>
                <w:rFonts w:ascii="Arial" w:hAnsi="Arial" w:cs="Arial"/>
              </w:rPr>
              <w:t>t</w:t>
            </w:r>
            <w:r w:rsidRPr="00E937E2">
              <w:rPr>
                <w:rFonts w:ascii="Arial" w:hAnsi="Arial" w:cs="Arial"/>
                <w:spacing w:val="-2"/>
              </w:rPr>
              <w:t xml:space="preserve"> </w:t>
            </w:r>
            <w:r w:rsidRPr="00E937E2">
              <w:rPr>
                <w:rFonts w:ascii="Arial" w:hAnsi="Arial" w:cs="Arial"/>
              </w:rPr>
              <w:t xml:space="preserve">is </w:t>
            </w:r>
            <w:r w:rsidRPr="00E937E2">
              <w:rPr>
                <w:rFonts w:ascii="Arial" w:hAnsi="Arial" w:cs="Arial"/>
                <w:spacing w:val="1"/>
              </w:rPr>
              <w:t>m</w:t>
            </w:r>
            <w:r w:rsidRPr="00E937E2">
              <w:rPr>
                <w:rFonts w:ascii="Arial" w:hAnsi="Arial" w:cs="Arial"/>
              </w:rPr>
              <w:t>a</w:t>
            </w:r>
            <w:r w:rsidRPr="00E937E2">
              <w:rPr>
                <w:rFonts w:ascii="Arial" w:hAnsi="Arial" w:cs="Arial"/>
                <w:spacing w:val="1"/>
              </w:rPr>
              <w:t>nd</w:t>
            </w:r>
            <w:r w:rsidRPr="00E937E2">
              <w:rPr>
                <w:rFonts w:ascii="Arial" w:hAnsi="Arial" w:cs="Arial"/>
              </w:rPr>
              <w:t>at</w:t>
            </w:r>
            <w:r w:rsidRPr="00E937E2">
              <w:rPr>
                <w:rFonts w:ascii="Arial" w:hAnsi="Arial" w:cs="Arial"/>
                <w:spacing w:val="1"/>
              </w:rPr>
              <w:t>o</w:t>
            </w:r>
            <w:r w:rsidRPr="00E937E2">
              <w:rPr>
                <w:rFonts w:ascii="Arial" w:hAnsi="Arial" w:cs="Arial"/>
                <w:spacing w:val="-2"/>
              </w:rPr>
              <w:t>r</w:t>
            </w:r>
            <w:r w:rsidRPr="00E937E2">
              <w:rPr>
                <w:rFonts w:ascii="Arial" w:hAnsi="Arial" w:cs="Arial"/>
              </w:rPr>
              <w:t>y</w:t>
            </w:r>
            <w:r w:rsidRPr="00E937E2">
              <w:rPr>
                <w:rFonts w:ascii="Arial" w:hAnsi="Arial" w:cs="Arial"/>
                <w:spacing w:val="-8"/>
              </w:rPr>
              <w:t xml:space="preserve"> </w:t>
            </w:r>
            <w:r w:rsidRPr="00E937E2">
              <w:rPr>
                <w:rFonts w:ascii="Arial" w:hAnsi="Arial" w:cs="Arial"/>
              </w:rPr>
              <w:t>t</w:t>
            </w:r>
            <w:r w:rsidRPr="00E937E2">
              <w:rPr>
                <w:rFonts w:ascii="Arial" w:hAnsi="Arial" w:cs="Arial"/>
                <w:spacing w:val="1"/>
              </w:rPr>
              <w:t>h</w:t>
            </w:r>
            <w:r w:rsidRPr="00E937E2">
              <w:rPr>
                <w:rFonts w:ascii="Arial" w:hAnsi="Arial" w:cs="Arial"/>
              </w:rPr>
              <w:t>at</w:t>
            </w:r>
            <w:r w:rsidRPr="00E937E2">
              <w:rPr>
                <w:rFonts w:ascii="Arial" w:hAnsi="Arial" w:cs="Arial"/>
                <w:spacing w:val="-3"/>
              </w:rPr>
              <w:t xml:space="preserve"> </w:t>
            </w:r>
            <w:r w:rsidRPr="00E937E2">
              <w:rPr>
                <w:rFonts w:ascii="Arial" w:hAnsi="Arial" w:cs="Arial"/>
              </w:rPr>
              <w:t>a</w:t>
            </w:r>
            <w:r w:rsidRPr="00E937E2">
              <w:rPr>
                <w:rFonts w:ascii="Arial" w:hAnsi="Arial" w:cs="Arial"/>
                <w:spacing w:val="1"/>
              </w:rPr>
              <w:t>u</w:t>
            </w:r>
            <w:r w:rsidRPr="00E937E2">
              <w:rPr>
                <w:rFonts w:ascii="Arial" w:hAnsi="Arial" w:cs="Arial"/>
              </w:rPr>
              <w:t>t</w:t>
            </w:r>
            <w:r w:rsidRPr="00E937E2">
              <w:rPr>
                <w:rFonts w:ascii="Arial" w:hAnsi="Arial" w:cs="Arial"/>
                <w:spacing w:val="-1"/>
              </w:rPr>
              <w:t>h</w:t>
            </w:r>
            <w:r w:rsidRPr="00E937E2">
              <w:rPr>
                <w:rFonts w:ascii="Arial" w:hAnsi="Arial" w:cs="Arial"/>
                <w:spacing w:val="1"/>
              </w:rPr>
              <w:t>or</w:t>
            </w:r>
            <w:r w:rsidRPr="00E937E2">
              <w:rPr>
                <w:rFonts w:ascii="Arial" w:hAnsi="Arial" w:cs="Arial"/>
              </w:rPr>
              <w:t>s</w:t>
            </w:r>
            <w:r w:rsidRPr="00E937E2">
              <w:rPr>
                <w:rFonts w:ascii="Arial" w:hAnsi="Arial" w:cs="Arial"/>
                <w:spacing w:val="-6"/>
              </w:rPr>
              <w:t xml:space="preserve"> </w:t>
            </w:r>
            <w:r w:rsidRPr="00E937E2">
              <w:rPr>
                <w:rFonts w:ascii="Arial" w:hAnsi="Arial" w:cs="Arial"/>
                <w:spacing w:val="-1"/>
              </w:rPr>
              <w:t>s</w:t>
            </w:r>
            <w:r w:rsidRPr="00E937E2">
              <w:rPr>
                <w:rFonts w:ascii="Arial" w:hAnsi="Arial" w:cs="Arial"/>
                <w:spacing w:val="1"/>
              </w:rPr>
              <w:t>hou</w:t>
            </w:r>
            <w:r w:rsidRPr="00E937E2">
              <w:rPr>
                <w:rFonts w:ascii="Arial" w:hAnsi="Arial" w:cs="Arial"/>
                <w:spacing w:val="-3"/>
              </w:rPr>
              <w:t>l</w:t>
            </w:r>
            <w:r w:rsidRPr="00E937E2">
              <w:rPr>
                <w:rFonts w:ascii="Arial" w:hAnsi="Arial" w:cs="Arial"/>
              </w:rPr>
              <w:t>d w</w:t>
            </w:r>
            <w:r w:rsidRPr="00E937E2">
              <w:rPr>
                <w:rFonts w:ascii="Arial" w:hAnsi="Arial" w:cs="Arial"/>
                <w:spacing w:val="1"/>
              </w:rPr>
              <w:t>r</w:t>
            </w:r>
            <w:r w:rsidRPr="00E937E2">
              <w:rPr>
                <w:rFonts w:ascii="Arial" w:hAnsi="Arial" w:cs="Arial"/>
              </w:rPr>
              <w:t>ite</w:t>
            </w:r>
            <w:r w:rsidRPr="00E937E2">
              <w:rPr>
                <w:rFonts w:ascii="Arial" w:hAnsi="Arial" w:cs="Arial"/>
                <w:spacing w:val="-4"/>
              </w:rPr>
              <w:t xml:space="preserve"> </w:t>
            </w:r>
            <w:r w:rsidRPr="00E937E2">
              <w:rPr>
                <w:rFonts w:ascii="Arial" w:hAnsi="Arial" w:cs="Arial"/>
                <w:spacing w:val="1"/>
              </w:rPr>
              <w:t>h</w:t>
            </w:r>
            <w:r w:rsidRPr="00E937E2">
              <w:rPr>
                <w:rFonts w:ascii="Arial" w:hAnsi="Arial" w:cs="Arial"/>
              </w:rPr>
              <w:t>i</w:t>
            </w:r>
            <w:r w:rsidRPr="00E937E2">
              <w:rPr>
                <w:rFonts w:ascii="Arial" w:hAnsi="Arial" w:cs="Arial"/>
                <w:spacing w:val="-1"/>
              </w:rPr>
              <w:t>s</w:t>
            </w:r>
            <w:r w:rsidRPr="00E937E2">
              <w:rPr>
                <w:rFonts w:ascii="Arial" w:hAnsi="Arial" w:cs="Arial"/>
              </w:rPr>
              <w:t>/</w:t>
            </w:r>
            <w:r w:rsidRPr="00E937E2">
              <w:rPr>
                <w:rFonts w:ascii="Arial" w:hAnsi="Arial" w:cs="Arial"/>
                <w:spacing w:val="1"/>
              </w:rPr>
              <w:t>h</w:t>
            </w:r>
            <w:r w:rsidRPr="00E937E2">
              <w:rPr>
                <w:rFonts w:ascii="Arial" w:hAnsi="Arial" w:cs="Arial"/>
              </w:rPr>
              <w:t>er</w:t>
            </w:r>
            <w:r w:rsidRPr="00E937E2">
              <w:rPr>
                <w:rFonts w:ascii="Arial" w:hAnsi="Arial" w:cs="Arial"/>
                <w:spacing w:val="-4"/>
              </w:rPr>
              <w:t xml:space="preserve"> </w:t>
            </w:r>
            <w:r w:rsidRPr="00E937E2">
              <w:rPr>
                <w:rFonts w:ascii="Arial" w:hAnsi="Arial" w:cs="Arial"/>
                <w:spacing w:val="1"/>
              </w:rPr>
              <w:t>f</w:t>
            </w:r>
            <w:r w:rsidRPr="00E937E2">
              <w:rPr>
                <w:rFonts w:ascii="Arial" w:hAnsi="Arial" w:cs="Arial"/>
              </w:rPr>
              <w:t>e</w:t>
            </w:r>
            <w:r w:rsidRPr="00E937E2">
              <w:rPr>
                <w:rFonts w:ascii="Arial" w:hAnsi="Arial" w:cs="Arial"/>
                <w:spacing w:val="1"/>
              </w:rPr>
              <w:t>edb</w:t>
            </w:r>
            <w:r w:rsidRPr="00E937E2">
              <w:rPr>
                <w:rFonts w:ascii="Arial" w:hAnsi="Arial" w:cs="Arial"/>
              </w:rPr>
              <w:t>a</w:t>
            </w:r>
            <w:r w:rsidRPr="00E937E2">
              <w:rPr>
                <w:rFonts w:ascii="Arial" w:hAnsi="Arial" w:cs="Arial"/>
                <w:spacing w:val="-2"/>
              </w:rPr>
              <w:t>c</w:t>
            </w:r>
            <w:r w:rsidRPr="00E937E2">
              <w:rPr>
                <w:rFonts w:ascii="Arial" w:hAnsi="Arial" w:cs="Arial"/>
              </w:rPr>
              <w:t>k</w:t>
            </w:r>
            <w:r w:rsidRPr="00E937E2">
              <w:rPr>
                <w:rFonts w:ascii="Arial" w:hAnsi="Arial" w:cs="Arial"/>
                <w:spacing w:val="-6"/>
              </w:rPr>
              <w:t xml:space="preserve"> </w:t>
            </w:r>
            <w:r w:rsidRPr="00E937E2">
              <w:rPr>
                <w:rFonts w:ascii="Arial" w:hAnsi="Arial" w:cs="Arial"/>
                <w:spacing w:val="1"/>
              </w:rPr>
              <w:t>h</w:t>
            </w:r>
            <w:r w:rsidRPr="00E937E2">
              <w:rPr>
                <w:rFonts w:ascii="Arial" w:hAnsi="Arial" w:cs="Arial"/>
              </w:rPr>
              <w:t>e</w:t>
            </w:r>
            <w:r w:rsidRPr="00E937E2">
              <w:rPr>
                <w:rFonts w:ascii="Arial" w:hAnsi="Arial" w:cs="Arial"/>
                <w:spacing w:val="1"/>
              </w:rPr>
              <w:t>r</w:t>
            </w:r>
            <w:r w:rsidRPr="00E937E2">
              <w:rPr>
                <w:rFonts w:ascii="Arial" w:hAnsi="Arial" w:cs="Arial"/>
                <w:spacing w:val="-2"/>
              </w:rPr>
              <w:t>e</w:t>
            </w:r>
            <w:r w:rsidRPr="00E937E2">
              <w:rPr>
                <w:rFonts w:ascii="Arial" w:hAnsi="Arial" w:cs="Arial"/>
              </w:rPr>
              <w:t>)</w:t>
            </w:r>
          </w:p>
        </w:tc>
      </w:tr>
      <w:tr w:rsidR="0042239E" w:rsidRPr="00E937E2" w14:paraId="70DE093B" w14:textId="77777777">
        <w:trPr>
          <w:trHeight w:hRule="exact" w:val="1390"/>
        </w:trPr>
        <w:tc>
          <w:tcPr>
            <w:tcW w:w="6093" w:type="dxa"/>
            <w:tcBorders>
              <w:top w:val="single" w:sz="5" w:space="0" w:color="000000"/>
              <w:left w:val="single" w:sz="5" w:space="0" w:color="000000"/>
              <w:bottom w:val="single" w:sz="5" w:space="0" w:color="000000"/>
              <w:right w:val="single" w:sz="5" w:space="0" w:color="000000"/>
            </w:tcBorders>
          </w:tcPr>
          <w:p w14:paraId="3E3979A4" w14:textId="77777777" w:rsidR="0042239E" w:rsidRPr="00E937E2" w:rsidRDefault="0042239E">
            <w:pPr>
              <w:spacing w:line="200" w:lineRule="exact"/>
              <w:rPr>
                <w:rFonts w:ascii="Arial" w:hAnsi="Arial" w:cs="Arial"/>
              </w:rPr>
            </w:pPr>
          </w:p>
          <w:p w14:paraId="3DFC5B13" w14:textId="77777777" w:rsidR="0042239E" w:rsidRPr="00E937E2" w:rsidRDefault="0042239E">
            <w:pPr>
              <w:spacing w:line="260" w:lineRule="exact"/>
              <w:rPr>
                <w:rFonts w:ascii="Arial" w:hAnsi="Arial" w:cs="Arial"/>
              </w:rPr>
            </w:pPr>
          </w:p>
          <w:p w14:paraId="153EC138" w14:textId="77777777" w:rsidR="0042239E" w:rsidRPr="00E937E2" w:rsidRDefault="00777085">
            <w:pPr>
              <w:ind w:left="100"/>
              <w:rPr>
                <w:rFonts w:ascii="Arial" w:hAnsi="Arial" w:cs="Arial"/>
              </w:rPr>
            </w:pPr>
            <w:r w:rsidRPr="00E937E2">
              <w:rPr>
                <w:rFonts w:ascii="Arial" w:hAnsi="Arial" w:cs="Arial"/>
                <w:b/>
              </w:rPr>
              <w:t>Are</w:t>
            </w:r>
            <w:r w:rsidRPr="00E937E2">
              <w:rPr>
                <w:rFonts w:ascii="Arial" w:hAnsi="Arial" w:cs="Arial"/>
                <w:b/>
                <w:spacing w:val="-2"/>
              </w:rPr>
              <w:t xml:space="preserve"> </w:t>
            </w:r>
            <w:r w:rsidRPr="00E937E2">
              <w:rPr>
                <w:rFonts w:ascii="Arial" w:hAnsi="Arial" w:cs="Arial"/>
                <w:b/>
                <w:spacing w:val="1"/>
              </w:rPr>
              <w:t>t</w:t>
            </w:r>
            <w:r w:rsidRPr="00E937E2">
              <w:rPr>
                <w:rFonts w:ascii="Arial" w:hAnsi="Arial" w:cs="Arial"/>
                <w:b/>
              </w:rPr>
              <w:t>here</w:t>
            </w:r>
            <w:r w:rsidRPr="00E937E2">
              <w:rPr>
                <w:rFonts w:ascii="Arial" w:hAnsi="Arial" w:cs="Arial"/>
                <w:b/>
                <w:spacing w:val="-3"/>
              </w:rPr>
              <w:t xml:space="preserve"> </w:t>
            </w:r>
            <w:r w:rsidRPr="00E937E2">
              <w:rPr>
                <w:rFonts w:ascii="Arial" w:hAnsi="Arial" w:cs="Arial"/>
                <w:b/>
              </w:rPr>
              <w:t>e</w:t>
            </w:r>
            <w:r w:rsidRPr="00E937E2">
              <w:rPr>
                <w:rFonts w:ascii="Arial" w:hAnsi="Arial" w:cs="Arial"/>
                <w:b/>
                <w:spacing w:val="1"/>
              </w:rPr>
              <w:t>t</w:t>
            </w:r>
            <w:r w:rsidRPr="00E937E2">
              <w:rPr>
                <w:rFonts w:ascii="Arial" w:hAnsi="Arial" w:cs="Arial"/>
                <w:b/>
              </w:rPr>
              <w:t>hic</w:t>
            </w:r>
            <w:r w:rsidRPr="00E937E2">
              <w:rPr>
                <w:rFonts w:ascii="Arial" w:hAnsi="Arial" w:cs="Arial"/>
                <w:b/>
                <w:spacing w:val="1"/>
              </w:rPr>
              <w:t>a</w:t>
            </w:r>
            <w:r w:rsidRPr="00E937E2">
              <w:rPr>
                <w:rFonts w:ascii="Arial" w:hAnsi="Arial" w:cs="Arial"/>
                <w:b/>
              </w:rPr>
              <w:t>l</w:t>
            </w:r>
            <w:r w:rsidRPr="00E937E2">
              <w:rPr>
                <w:rFonts w:ascii="Arial" w:hAnsi="Arial" w:cs="Arial"/>
                <w:b/>
                <w:spacing w:val="-6"/>
              </w:rPr>
              <w:t xml:space="preserve"> </w:t>
            </w:r>
            <w:r w:rsidRPr="00E937E2">
              <w:rPr>
                <w:rFonts w:ascii="Arial" w:hAnsi="Arial" w:cs="Arial"/>
                <w:b/>
              </w:rPr>
              <w:t>is</w:t>
            </w:r>
            <w:r w:rsidRPr="00E937E2">
              <w:rPr>
                <w:rFonts w:ascii="Arial" w:hAnsi="Arial" w:cs="Arial"/>
                <w:b/>
                <w:spacing w:val="-1"/>
              </w:rPr>
              <w:t>s</w:t>
            </w:r>
            <w:r w:rsidRPr="00E937E2">
              <w:rPr>
                <w:rFonts w:ascii="Arial" w:hAnsi="Arial" w:cs="Arial"/>
                <w:b/>
              </w:rPr>
              <w:t>u</w:t>
            </w:r>
            <w:r w:rsidRPr="00E937E2">
              <w:rPr>
                <w:rFonts w:ascii="Arial" w:hAnsi="Arial" w:cs="Arial"/>
                <w:b/>
                <w:spacing w:val="2"/>
              </w:rPr>
              <w:t>e</w:t>
            </w:r>
            <w:r w:rsidRPr="00E937E2">
              <w:rPr>
                <w:rFonts w:ascii="Arial" w:hAnsi="Arial" w:cs="Arial"/>
                <w:b/>
              </w:rPr>
              <w:t>s</w:t>
            </w:r>
            <w:r w:rsidRPr="00E937E2">
              <w:rPr>
                <w:rFonts w:ascii="Arial" w:hAnsi="Arial" w:cs="Arial"/>
                <w:b/>
                <w:spacing w:val="-5"/>
              </w:rPr>
              <w:t xml:space="preserve"> </w:t>
            </w:r>
            <w:r w:rsidRPr="00E937E2">
              <w:rPr>
                <w:rFonts w:ascii="Arial" w:hAnsi="Arial" w:cs="Arial"/>
                <w:b/>
              </w:rPr>
              <w:t>in</w:t>
            </w:r>
            <w:r w:rsidRPr="00E937E2">
              <w:rPr>
                <w:rFonts w:ascii="Arial" w:hAnsi="Arial" w:cs="Arial"/>
                <w:b/>
                <w:spacing w:val="-2"/>
              </w:rPr>
              <w:t xml:space="preserve"> </w:t>
            </w:r>
            <w:r w:rsidRPr="00E937E2">
              <w:rPr>
                <w:rFonts w:ascii="Arial" w:hAnsi="Arial" w:cs="Arial"/>
                <w:b/>
                <w:spacing w:val="1"/>
              </w:rPr>
              <w:t>t</w:t>
            </w:r>
            <w:r w:rsidRPr="00E937E2">
              <w:rPr>
                <w:rFonts w:ascii="Arial" w:hAnsi="Arial" w:cs="Arial"/>
                <w:b/>
                <w:spacing w:val="2"/>
              </w:rPr>
              <w:t>h</w:t>
            </w:r>
            <w:r w:rsidRPr="00E937E2">
              <w:rPr>
                <w:rFonts w:ascii="Arial" w:hAnsi="Arial" w:cs="Arial"/>
                <w:b/>
              </w:rPr>
              <w:t>is</w:t>
            </w:r>
            <w:r w:rsidRPr="00E937E2">
              <w:rPr>
                <w:rFonts w:ascii="Arial" w:hAnsi="Arial" w:cs="Arial"/>
                <w:b/>
                <w:spacing w:val="-4"/>
              </w:rPr>
              <w:t xml:space="preserve"> </w:t>
            </w:r>
            <w:r w:rsidRPr="00E937E2">
              <w:rPr>
                <w:rFonts w:ascii="Arial" w:hAnsi="Arial" w:cs="Arial"/>
                <w:b/>
                <w:spacing w:val="2"/>
              </w:rPr>
              <w:t>m</w:t>
            </w:r>
            <w:r w:rsidRPr="00E937E2">
              <w:rPr>
                <w:rFonts w:ascii="Arial" w:hAnsi="Arial" w:cs="Arial"/>
                <w:b/>
                <w:spacing w:val="1"/>
              </w:rPr>
              <w:t>a</w:t>
            </w:r>
            <w:r w:rsidRPr="00E937E2">
              <w:rPr>
                <w:rFonts w:ascii="Arial" w:hAnsi="Arial" w:cs="Arial"/>
                <w:b/>
              </w:rPr>
              <w:t>n</w:t>
            </w:r>
            <w:r w:rsidRPr="00E937E2">
              <w:rPr>
                <w:rFonts w:ascii="Arial" w:hAnsi="Arial" w:cs="Arial"/>
                <w:b/>
                <w:spacing w:val="-1"/>
              </w:rPr>
              <w:t>us</w:t>
            </w:r>
            <w:r w:rsidRPr="00E937E2">
              <w:rPr>
                <w:rFonts w:ascii="Arial" w:hAnsi="Arial" w:cs="Arial"/>
                <w:b/>
              </w:rPr>
              <w:t>c</w:t>
            </w:r>
            <w:r w:rsidRPr="00E937E2">
              <w:rPr>
                <w:rFonts w:ascii="Arial" w:hAnsi="Arial" w:cs="Arial"/>
                <w:b/>
                <w:spacing w:val="1"/>
              </w:rPr>
              <w:t>r</w:t>
            </w:r>
            <w:r w:rsidRPr="00E937E2">
              <w:rPr>
                <w:rFonts w:ascii="Arial" w:hAnsi="Arial" w:cs="Arial"/>
                <w:b/>
              </w:rPr>
              <w:t>ipt?</w:t>
            </w:r>
          </w:p>
        </w:tc>
        <w:tc>
          <w:tcPr>
            <w:tcW w:w="4467" w:type="dxa"/>
            <w:tcBorders>
              <w:top w:val="single" w:sz="5" w:space="0" w:color="000000"/>
              <w:left w:val="single" w:sz="5" w:space="0" w:color="000000"/>
              <w:bottom w:val="single" w:sz="5" w:space="0" w:color="000000"/>
              <w:right w:val="single" w:sz="5" w:space="0" w:color="000000"/>
            </w:tcBorders>
          </w:tcPr>
          <w:p w14:paraId="2387489A" w14:textId="77777777" w:rsidR="0042239E" w:rsidRPr="00E937E2" w:rsidRDefault="00777085">
            <w:pPr>
              <w:spacing w:before="2" w:line="220" w:lineRule="exact"/>
              <w:ind w:left="102" w:right="274"/>
              <w:rPr>
                <w:rFonts w:ascii="Arial" w:hAnsi="Arial" w:cs="Arial"/>
              </w:rPr>
            </w:pPr>
            <w:r w:rsidRPr="00E937E2">
              <w:rPr>
                <w:rFonts w:ascii="Arial" w:hAnsi="Arial" w:cs="Arial"/>
                <w:i/>
                <w:spacing w:val="1"/>
                <w:u w:val="single" w:color="000000"/>
              </w:rPr>
              <w:t>(I</w:t>
            </w:r>
            <w:r w:rsidRPr="00E937E2">
              <w:rPr>
                <w:rFonts w:ascii="Arial" w:hAnsi="Arial" w:cs="Arial"/>
                <w:i/>
                <w:u w:val="single" w:color="000000"/>
              </w:rPr>
              <w:t>f</w:t>
            </w:r>
            <w:r w:rsidRPr="00E937E2">
              <w:rPr>
                <w:rFonts w:ascii="Arial" w:hAnsi="Arial" w:cs="Arial"/>
                <w:i/>
                <w:spacing w:val="-2"/>
                <w:u w:val="single" w:color="000000"/>
              </w:rPr>
              <w:t xml:space="preserve"> </w:t>
            </w:r>
            <w:r w:rsidRPr="00E937E2">
              <w:rPr>
                <w:rFonts w:ascii="Arial" w:hAnsi="Arial" w:cs="Arial"/>
                <w:i/>
                <w:spacing w:val="1"/>
                <w:u w:val="single" w:color="000000"/>
              </w:rPr>
              <w:t>y</w:t>
            </w:r>
            <w:r w:rsidRPr="00E937E2">
              <w:rPr>
                <w:rFonts w:ascii="Arial" w:hAnsi="Arial" w:cs="Arial"/>
                <w:i/>
                <w:u w:val="single" w:color="000000"/>
              </w:rPr>
              <w:t>es,</w:t>
            </w:r>
            <w:r w:rsidRPr="00E937E2">
              <w:rPr>
                <w:rFonts w:ascii="Arial" w:hAnsi="Arial" w:cs="Arial"/>
                <w:i/>
                <w:spacing w:val="-3"/>
                <w:u w:val="single" w:color="000000"/>
              </w:rPr>
              <w:t xml:space="preserve"> </w:t>
            </w:r>
            <w:proofErr w:type="gramStart"/>
            <w:r w:rsidRPr="00E937E2">
              <w:rPr>
                <w:rFonts w:ascii="Arial" w:hAnsi="Arial" w:cs="Arial"/>
                <w:i/>
                <w:spacing w:val="-1"/>
                <w:u w:val="single" w:color="000000"/>
              </w:rPr>
              <w:t>K</w:t>
            </w:r>
            <w:r w:rsidRPr="00E937E2">
              <w:rPr>
                <w:rFonts w:ascii="Arial" w:hAnsi="Arial" w:cs="Arial"/>
                <w:i/>
                <w:u w:val="single" w:color="000000"/>
              </w:rPr>
              <w:t>i</w:t>
            </w:r>
            <w:r w:rsidRPr="00E937E2">
              <w:rPr>
                <w:rFonts w:ascii="Arial" w:hAnsi="Arial" w:cs="Arial"/>
                <w:i/>
                <w:spacing w:val="1"/>
                <w:u w:val="single" w:color="000000"/>
              </w:rPr>
              <w:t>nd</w:t>
            </w:r>
            <w:r w:rsidRPr="00E937E2">
              <w:rPr>
                <w:rFonts w:ascii="Arial" w:hAnsi="Arial" w:cs="Arial"/>
                <w:i/>
                <w:u w:val="single" w:color="000000"/>
              </w:rPr>
              <w:t>ly</w:t>
            </w:r>
            <w:proofErr w:type="gramEnd"/>
            <w:r w:rsidRPr="00E937E2">
              <w:rPr>
                <w:rFonts w:ascii="Arial" w:hAnsi="Arial" w:cs="Arial"/>
                <w:i/>
                <w:spacing w:val="-5"/>
                <w:u w:val="single" w:color="000000"/>
              </w:rPr>
              <w:t xml:space="preserve"> </w:t>
            </w:r>
            <w:r w:rsidRPr="00E937E2">
              <w:rPr>
                <w:rFonts w:ascii="Arial" w:hAnsi="Arial" w:cs="Arial"/>
                <w:i/>
                <w:spacing w:val="1"/>
                <w:u w:val="single" w:color="000000"/>
              </w:rPr>
              <w:t>p</w:t>
            </w:r>
            <w:r w:rsidRPr="00E937E2">
              <w:rPr>
                <w:rFonts w:ascii="Arial" w:hAnsi="Arial" w:cs="Arial"/>
                <w:i/>
                <w:u w:val="single" w:color="000000"/>
              </w:rPr>
              <w:t>le</w:t>
            </w:r>
            <w:r w:rsidRPr="00E937E2">
              <w:rPr>
                <w:rFonts w:ascii="Arial" w:hAnsi="Arial" w:cs="Arial"/>
                <w:i/>
                <w:spacing w:val="1"/>
                <w:u w:val="single" w:color="000000"/>
              </w:rPr>
              <w:t>a</w:t>
            </w:r>
            <w:r w:rsidRPr="00E937E2">
              <w:rPr>
                <w:rFonts w:ascii="Arial" w:hAnsi="Arial" w:cs="Arial"/>
                <w:i/>
                <w:spacing w:val="-1"/>
                <w:u w:val="single" w:color="000000"/>
              </w:rPr>
              <w:t>s</w:t>
            </w:r>
            <w:r w:rsidRPr="00E937E2">
              <w:rPr>
                <w:rFonts w:ascii="Arial" w:hAnsi="Arial" w:cs="Arial"/>
                <w:i/>
                <w:u w:val="single" w:color="000000"/>
              </w:rPr>
              <w:t>e</w:t>
            </w:r>
            <w:r w:rsidRPr="00E937E2">
              <w:rPr>
                <w:rFonts w:ascii="Arial" w:hAnsi="Arial" w:cs="Arial"/>
                <w:i/>
                <w:spacing w:val="-5"/>
                <w:u w:val="single" w:color="000000"/>
              </w:rPr>
              <w:t xml:space="preserve"> </w:t>
            </w:r>
            <w:r w:rsidRPr="00E937E2">
              <w:rPr>
                <w:rFonts w:ascii="Arial" w:hAnsi="Arial" w:cs="Arial"/>
                <w:i/>
                <w:spacing w:val="-1"/>
                <w:u w:val="single" w:color="000000"/>
              </w:rPr>
              <w:t>wr</w:t>
            </w:r>
            <w:r w:rsidRPr="00E937E2">
              <w:rPr>
                <w:rFonts w:ascii="Arial" w:hAnsi="Arial" w:cs="Arial"/>
                <w:i/>
                <w:u w:val="single" w:color="000000"/>
              </w:rPr>
              <w:t>ite</w:t>
            </w:r>
            <w:r w:rsidRPr="00E937E2">
              <w:rPr>
                <w:rFonts w:ascii="Arial" w:hAnsi="Arial" w:cs="Arial"/>
                <w:i/>
                <w:spacing w:val="-5"/>
                <w:u w:val="single" w:color="000000"/>
              </w:rPr>
              <w:t xml:space="preserve"> </w:t>
            </w:r>
            <w:r w:rsidRPr="00E937E2">
              <w:rPr>
                <w:rFonts w:ascii="Arial" w:hAnsi="Arial" w:cs="Arial"/>
                <w:i/>
                <w:spacing w:val="1"/>
                <w:u w:val="single" w:color="000000"/>
              </w:rPr>
              <w:t>do</w:t>
            </w:r>
            <w:r w:rsidRPr="00E937E2">
              <w:rPr>
                <w:rFonts w:ascii="Arial" w:hAnsi="Arial" w:cs="Arial"/>
                <w:i/>
                <w:spacing w:val="-1"/>
                <w:u w:val="single" w:color="000000"/>
              </w:rPr>
              <w:t>w</w:t>
            </w:r>
            <w:r w:rsidRPr="00E937E2">
              <w:rPr>
                <w:rFonts w:ascii="Arial" w:hAnsi="Arial" w:cs="Arial"/>
                <w:i/>
                <w:u w:val="single" w:color="000000"/>
              </w:rPr>
              <w:t>n</w:t>
            </w:r>
            <w:r w:rsidRPr="00E937E2">
              <w:rPr>
                <w:rFonts w:ascii="Arial" w:hAnsi="Arial" w:cs="Arial"/>
                <w:i/>
                <w:spacing w:val="-4"/>
                <w:u w:val="single" w:color="000000"/>
              </w:rPr>
              <w:t xml:space="preserve"> </w:t>
            </w:r>
            <w:r w:rsidRPr="00E937E2">
              <w:rPr>
                <w:rFonts w:ascii="Arial" w:hAnsi="Arial" w:cs="Arial"/>
                <w:i/>
                <w:u w:val="single" w:color="000000"/>
              </w:rPr>
              <w:t>t</w:t>
            </w:r>
            <w:r w:rsidRPr="00E937E2">
              <w:rPr>
                <w:rFonts w:ascii="Arial" w:hAnsi="Arial" w:cs="Arial"/>
                <w:i/>
                <w:spacing w:val="1"/>
                <w:u w:val="single" w:color="000000"/>
              </w:rPr>
              <w:t>h</w:t>
            </w:r>
            <w:r w:rsidRPr="00E937E2">
              <w:rPr>
                <w:rFonts w:ascii="Arial" w:hAnsi="Arial" w:cs="Arial"/>
                <w:i/>
                <w:u w:val="single" w:color="000000"/>
              </w:rPr>
              <w:t>e</w:t>
            </w:r>
            <w:r w:rsidRPr="00E937E2">
              <w:rPr>
                <w:rFonts w:ascii="Arial" w:hAnsi="Arial" w:cs="Arial"/>
                <w:i/>
                <w:spacing w:val="-2"/>
                <w:u w:val="single" w:color="000000"/>
              </w:rPr>
              <w:t xml:space="preserve"> </w:t>
            </w:r>
            <w:r w:rsidRPr="00E937E2">
              <w:rPr>
                <w:rFonts w:ascii="Arial" w:hAnsi="Arial" w:cs="Arial"/>
                <w:i/>
                <w:u w:val="single" w:color="000000"/>
              </w:rPr>
              <w:t>et</w:t>
            </w:r>
            <w:r w:rsidRPr="00E937E2">
              <w:rPr>
                <w:rFonts w:ascii="Arial" w:hAnsi="Arial" w:cs="Arial"/>
                <w:i/>
                <w:spacing w:val="1"/>
                <w:u w:val="single" w:color="000000"/>
              </w:rPr>
              <w:t>h</w:t>
            </w:r>
            <w:r w:rsidRPr="00E937E2">
              <w:rPr>
                <w:rFonts w:ascii="Arial" w:hAnsi="Arial" w:cs="Arial"/>
                <w:i/>
                <w:u w:val="single" w:color="000000"/>
              </w:rPr>
              <w:t>ic</w:t>
            </w:r>
            <w:r w:rsidRPr="00E937E2">
              <w:rPr>
                <w:rFonts w:ascii="Arial" w:hAnsi="Arial" w:cs="Arial"/>
                <w:i/>
                <w:spacing w:val="1"/>
                <w:u w:val="single" w:color="000000"/>
              </w:rPr>
              <w:t>a</w:t>
            </w:r>
            <w:r w:rsidRPr="00E937E2">
              <w:rPr>
                <w:rFonts w:ascii="Arial" w:hAnsi="Arial" w:cs="Arial"/>
                <w:i/>
                <w:u w:val="single" w:color="000000"/>
              </w:rPr>
              <w:t>l</w:t>
            </w:r>
            <w:r w:rsidRPr="00E937E2">
              <w:rPr>
                <w:rFonts w:ascii="Arial" w:hAnsi="Arial" w:cs="Arial"/>
                <w:i/>
                <w:spacing w:val="-6"/>
                <w:u w:val="single" w:color="000000"/>
              </w:rPr>
              <w:t xml:space="preserve"> </w:t>
            </w:r>
            <w:r w:rsidRPr="00E937E2">
              <w:rPr>
                <w:rFonts w:ascii="Arial" w:hAnsi="Arial" w:cs="Arial"/>
                <w:i/>
                <w:u w:val="single" w:color="000000"/>
              </w:rPr>
              <w:t>is</w:t>
            </w:r>
            <w:r w:rsidRPr="00E937E2">
              <w:rPr>
                <w:rFonts w:ascii="Arial" w:hAnsi="Arial" w:cs="Arial"/>
                <w:i/>
                <w:spacing w:val="-1"/>
                <w:u w:val="single" w:color="000000"/>
              </w:rPr>
              <w:t>s</w:t>
            </w:r>
            <w:r w:rsidRPr="00E937E2">
              <w:rPr>
                <w:rFonts w:ascii="Arial" w:hAnsi="Arial" w:cs="Arial"/>
                <w:i/>
                <w:spacing w:val="1"/>
                <w:u w:val="single" w:color="000000"/>
              </w:rPr>
              <w:t>u</w:t>
            </w:r>
            <w:r w:rsidRPr="00E937E2">
              <w:rPr>
                <w:rFonts w:ascii="Arial" w:hAnsi="Arial" w:cs="Arial"/>
                <w:i/>
                <w:u w:val="single" w:color="000000"/>
              </w:rPr>
              <w:t>es</w:t>
            </w:r>
            <w:r w:rsidRPr="00E937E2">
              <w:rPr>
                <w:rFonts w:ascii="Arial" w:hAnsi="Arial" w:cs="Arial"/>
                <w:i/>
              </w:rPr>
              <w:t xml:space="preserve"> </w:t>
            </w:r>
            <w:r w:rsidRPr="00E937E2">
              <w:rPr>
                <w:rFonts w:ascii="Arial" w:hAnsi="Arial" w:cs="Arial"/>
                <w:i/>
                <w:spacing w:val="1"/>
                <w:u w:val="single" w:color="000000"/>
              </w:rPr>
              <w:t>h</w:t>
            </w:r>
            <w:r w:rsidRPr="00E937E2">
              <w:rPr>
                <w:rFonts w:ascii="Arial" w:hAnsi="Arial" w:cs="Arial"/>
                <w:i/>
                <w:u w:val="single" w:color="000000"/>
              </w:rPr>
              <w:t>ere</w:t>
            </w:r>
            <w:r w:rsidRPr="00E937E2">
              <w:rPr>
                <w:rFonts w:ascii="Arial" w:hAnsi="Arial" w:cs="Arial"/>
                <w:i/>
                <w:spacing w:val="-4"/>
                <w:u w:val="single" w:color="000000"/>
              </w:rPr>
              <w:t xml:space="preserve"> </w:t>
            </w:r>
            <w:r w:rsidRPr="00E937E2">
              <w:rPr>
                <w:rFonts w:ascii="Arial" w:hAnsi="Arial" w:cs="Arial"/>
                <w:i/>
                <w:u w:val="single" w:color="000000"/>
              </w:rPr>
              <w:t>in</w:t>
            </w:r>
            <w:r w:rsidRPr="00E937E2">
              <w:rPr>
                <w:rFonts w:ascii="Arial" w:hAnsi="Arial" w:cs="Arial"/>
                <w:i/>
                <w:spacing w:val="-1"/>
                <w:u w:val="single" w:color="000000"/>
              </w:rPr>
              <w:t xml:space="preserve"> </w:t>
            </w:r>
            <w:r w:rsidRPr="00E937E2">
              <w:rPr>
                <w:rFonts w:ascii="Arial" w:hAnsi="Arial" w:cs="Arial"/>
                <w:i/>
                <w:spacing w:val="1"/>
                <w:u w:val="single" w:color="000000"/>
              </w:rPr>
              <w:t>d</w:t>
            </w:r>
            <w:r w:rsidRPr="00E937E2">
              <w:rPr>
                <w:rFonts w:ascii="Arial" w:hAnsi="Arial" w:cs="Arial"/>
                <w:i/>
                <w:u w:val="single" w:color="000000"/>
              </w:rPr>
              <w:t>et</w:t>
            </w:r>
            <w:r w:rsidRPr="00E937E2">
              <w:rPr>
                <w:rFonts w:ascii="Arial" w:hAnsi="Arial" w:cs="Arial"/>
                <w:i/>
                <w:spacing w:val="1"/>
                <w:u w:val="single" w:color="000000"/>
              </w:rPr>
              <w:t>a</w:t>
            </w:r>
            <w:r w:rsidRPr="00E937E2">
              <w:rPr>
                <w:rFonts w:ascii="Arial" w:hAnsi="Arial" w:cs="Arial"/>
                <w:i/>
                <w:u w:val="single" w:color="000000"/>
              </w:rPr>
              <w:t>il)</w:t>
            </w:r>
          </w:p>
          <w:p w14:paraId="17F90BD2" w14:textId="77777777" w:rsidR="0042239E" w:rsidRPr="00E937E2" w:rsidRDefault="0042239E">
            <w:pPr>
              <w:spacing w:line="220" w:lineRule="exact"/>
              <w:ind w:left="102"/>
              <w:rPr>
                <w:rFonts w:ascii="Arial" w:hAnsi="Arial" w:cs="Arial"/>
              </w:rPr>
            </w:pPr>
          </w:p>
        </w:tc>
        <w:tc>
          <w:tcPr>
            <w:tcW w:w="2616" w:type="dxa"/>
            <w:tcBorders>
              <w:top w:val="single" w:sz="5" w:space="0" w:color="000000"/>
              <w:left w:val="single" w:sz="5" w:space="0" w:color="000000"/>
              <w:bottom w:val="single" w:sz="5" w:space="0" w:color="000000"/>
              <w:right w:val="single" w:sz="5" w:space="0" w:color="000000"/>
            </w:tcBorders>
          </w:tcPr>
          <w:p w14:paraId="484742E4" w14:textId="142D828B" w:rsidR="0042239E" w:rsidRPr="00E937E2" w:rsidRDefault="009B6C4F">
            <w:pPr>
              <w:rPr>
                <w:rFonts w:ascii="Arial" w:hAnsi="Arial" w:cs="Arial"/>
                <w:b/>
                <w:bCs/>
              </w:rPr>
            </w:pPr>
            <w:r w:rsidRPr="00E937E2">
              <w:rPr>
                <w:rFonts w:ascii="Arial" w:hAnsi="Arial" w:cs="Arial"/>
                <w:b/>
                <w:bCs/>
              </w:rPr>
              <w:t xml:space="preserve">If needed, author have the permission to conduct research </w:t>
            </w:r>
            <w:r w:rsidR="00F11313" w:rsidRPr="00E937E2">
              <w:rPr>
                <w:rFonts w:ascii="Arial" w:hAnsi="Arial" w:cs="Arial"/>
                <w:b/>
                <w:bCs/>
              </w:rPr>
              <w:t>o</w:t>
            </w:r>
            <w:r w:rsidRPr="00E937E2">
              <w:rPr>
                <w:rFonts w:ascii="Arial" w:hAnsi="Arial" w:cs="Arial"/>
                <w:b/>
                <w:bCs/>
              </w:rPr>
              <w:t>n earthworm.</w:t>
            </w:r>
          </w:p>
        </w:tc>
      </w:tr>
    </w:tbl>
    <w:p w14:paraId="76A2FBC5" w14:textId="77777777" w:rsidR="00777085" w:rsidRPr="00E937E2" w:rsidRDefault="00777085">
      <w:pPr>
        <w:rPr>
          <w:rFonts w:ascii="Arial" w:hAnsi="Arial" w:cs="Arial"/>
        </w:rPr>
      </w:pPr>
    </w:p>
    <w:sectPr w:rsidR="00777085" w:rsidRPr="00E937E2">
      <w:pgSz w:w="15840" w:h="12240" w:orient="landscape"/>
      <w:pgMar w:top="1120" w:right="122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433D5C"/>
    <w:multiLevelType w:val="multilevel"/>
    <w:tmpl w:val="5B7E570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LY0MjY1NrcwNzawNDVX0lEKTi0uzszPAykwrAUAc7LttywAAAA="/>
  </w:docVars>
  <w:rsids>
    <w:rsidRoot w:val="0042239E"/>
    <w:rsid w:val="0039353B"/>
    <w:rsid w:val="0042239E"/>
    <w:rsid w:val="00651466"/>
    <w:rsid w:val="00777085"/>
    <w:rsid w:val="0088483A"/>
    <w:rsid w:val="00964CE6"/>
    <w:rsid w:val="009B6C4F"/>
    <w:rsid w:val="009D3B52"/>
    <w:rsid w:val="00B43870"/>
    <w:rsid w:val="00B718CF"/>
    <w:rsid w:val="00BB6E4F"/>
    <w:rsid w:val="00E2270D"/>
    <w:rsid w:val="00E937E2"/>
    <w:rsid w:val="00EE59C8"/>
    <w:rsid w:val="00F1131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14:docId w14:val="76D1EB78"/>
  <w15:docId w15:val="{9A2734D1-7274-43D0-AD40-69B109772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0257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bimph.com/journal/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524</Words>
  <Characters>2988</Characters>
  <Application>Microsoft Office Word</Application>
  <DocSecurity>0</DocSecurity>
  <Lines>24</Lines>
  <Paragraphs>7</Paragraphs>
  <ScaleCrop>false</ScaleCrop>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Kumar Mandal</dc:creator>
  <cp:lastModifiedBy>Editor-11</cp:lastModifiedBy>
  <cp:revision>14</cp:revision>
  <dcterms:created xsi:type="dcterms:W3CDTF">2025-06-10T07:49:00Z</dcterms:created>
  <dcterms:modified xsi:type="dcterms:W3CDTF">2025-06-11T11:16:00Z</dcterms:modified>
</cp:coreProperties>
</file>