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C36B8" w14:textId="77777777" w:rsidR="00E4386A" w:rsidRPr="00271A8F" w:rsidRDefault="00E4386A">
      <w:pPr>
        <w:spacing w:before="7" w:line="100" w:lineRule="exact"/>
        <w:rPr>
          <w:rFonts w:ascii="Arial" w:hAnsi="Arial" w:cs="Arial"/>
        </w:rPr>
      </w:pPr>
    </w:p>
    <w:p w14:paraId="780C1A57" w14:textId="77777777" w:rsidR="00E4386A" w:rsidRPr="00271A8F" w:rsidRDefault="00E4386A">
      <w:pPr>
        <w:spacing w:line="200" w:lineRule="exact"/>
        <w:rPr>
          <w:rFonts w:ascii="Arial" w:hAnsi="Arial" w:cs="Arial"/>
        </w:rPr>
      </w:pPr>
    </w:p>
    <w:p w14:paraId="035B7239" w14:textId="77777777" w:rsidR="00E4386A" w:rsidRPr="00271A8F" w:rsidRDefault="00E4386A">
      <w:pPr>
        <w:spacing w:line="200" w:lineRule="exact"/>
        <w:rPr>
          <w:rFonts w:ascii="Arial" w:hAnsi="Arial" w:cs="Arial"/>
        </w:rPr>
      </w:pPr>
    </w:p>
    <w:p w14:paraId="6639967F" w14:textId="77777777" w:rsidR="00E4386A" w:rsidRPr="00271A8F" w:rsidRDefault="00E4386A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625"/>
      </w:tblGrid>
      <w:tr w:rsidR="00E4386A" w:rsidRPr="00271A8F" w14:paraId="29154CAB" w14:textId="77777777">
        <w:trPr>
          <w:trHeight w:hRule="exact" w:val="300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F8344" w14:textId="77777777" w:rsidR="00E4386A" w:rsidRPr="00271A8F" w:rsidRDefault="009E08FB">
            <w:pPr>
              <w:spacing w:line="220" w:lineRule="exact"/>
              <w:ind w:left="89"/>
              <w:rPr>
                <w:rFonts w:ascii="Arial" w:eastAsia="Cambria" w:hAnsi="Arial" w:cs="Arial"/>
              </w:rPr>
            </w:pPr>
            <w:r w:rsidRPr="00271A8F">
              <w:rPr>
                <w:rFonts w:ascii="Arial" w:eastAsia="Cambria" w:hAnsi="Arial" w:cs="Arial"/>
              </w:rPr>
              <w:t>N</w:t>
            </w:r>
            <w:r w:rsidRPr="00271A8F">
              <w:rPr>
                <w:rFonts w:ascii="Arial" w:eastAsia="Cambria" w:hAnsi="Arial" w:cs="Arial"/>
                <w:spacing w:val="-1"/>
              </w:rPr>
              <w:t>a</w:t>
            </w:r>
            <w:r w:rsidRPr="00271A8F">
              <w:rPr>
                <w:rFonts w:ascii="Arial" w:eastAsia="Cambria" w:hAnsi="Arial" w:cs="Arial"/>
              </w:rPr>
              <w:t>m</w:t>
            </w:r>
            <w:r w:rsidRPr="00271A8F">
              <w:rPr>
                <w:rFonts w:ascii="Arial" w:eastAsia="Cambria" w:hAnsi="Arial" w:cs="Arial"/>
                <w:spacing w:val="1"/>
              </w:rPr>
              <w:t>e</w:t>
            </w:r>
            <w:r w:rsidRPr="00271A8F">
              <w:rPr>
                <w:rFonts w:ascii="Arial" w:eastAsia="Cambria" w:hAnsi="Arial" w:cs="Arial"/>
              </w:rPr>
              <w:t>:</w:t>
            </w:r>
          </w:p>
        </w:tc>
        <w:tc>
          <w:tcPr>
            <w:tcW w:w="10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BAE94" w14:textId="77777777" w:rsidR="00E4386A" w:rsidRPr="00271A8F" w:rsidRDefault="009E08FB">
            <w:pPr>
              <w:spacing w:before="26"/>
              <w:ind w:left="102"/>
              <w:rPr>
                <w:rFonts w:ascii="Arial" w:eastAsia="Cambria" w:hAnsi="Arial" w:cs="Arial"/>
              </w:rPr>
            </w:pPr>
            <w:hyperlink r:id="rId5">
              <w:r w:rsidR="00E4386A" w:rsidRPr="00271A8F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UT</w:t>
              </w:r>
              <w:r w:rsidR="00E4386A" w:rsidRPr="00271A8F">
                <w:rPr>
                  <w:rFonts w:ascii="Arial" w:eastAsia="Cambria" w:hAnsi="Arial" w:cs="Arial"/>
                  <w:b/>
                  <w:color w:val="0000FF"/>
                  <w:spacing w:val="-1"/>
                  <w:u w:val="single" w:color="0000FF"/>
                </w:rPr>
                <w:t>T</w:t>
              </w:r>
              <w:r w:rsidR="00E4386A" w:rsidRPr="00271A8F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 xml:space="preserve">AR </w:t>
              </w:r>
              <w:r w:rsidR="00E4386A" w:rsidRPr="00271A8F">
                <w:rPr>
                  <w:rFonts w:ascii="Arial" w:eastAsia="Cambria" w:hAnsi="Arial" w:cs="Arial"/>
                  <w:b/>
                  <w:color w:val="0000FF"/>
                  <w:spacing w:val="-1"/>
                  <w:u w:val="single" w:color="0000FF"/>
                </w:rPr>
                <w:t>P</w:t>
              </w:r>
              <w:r w:rsidR="00E4386A" w:rsidRPr="00271A8F">
                <w:rPr>
                  <w:rFonts w:ascii="Arial" w:eastAsia="Cambria" w:hAnsi="Arial" w:cs="Arial"/>
                  <w:b/>
                  <w:color w:val="0000FF"/>
                  <w:spacing w:val="1"/>
                  <w:u w:val="single" w:color="0000FF"/>
                </w:rPr>
                <w:t>R</w:t>
              </w:r>
              <w:r w:rsidR="00E4386A" w:rsidRPr="00271A8F">
                <w:rPr>
                  <w:rFonts w:ascii="Arial" w:eastAsia="Cambria" w:hAnsi="Arial" w:cs="Arial"/>
                  <w:b/>
                  <w:color w:val="0000FF"/>
                  <w:spacing w:val="-1"/>
                  <w:u w:val="single" w:color="0000FF"/>
                </w:rPr>
                <w:t>AD</w:t>
              </w:r>
              <w:r w:rsidR="00E4386A" w:rsidRPr="00271A8F">
                <w:rPr>
                  <w:rFonts w:ascii="Arial" w:eastAsia="Cambria" w:hAnsi="Arial" w:cs="Arial"/>
                  <w:b/>
                  <w:color w:val="0000FF"/>
                  <w:spacing w:val="1"/>
                  <w:u w:val="single" w:color="0000FF"/>
                </w:rPr>
                <w:t>E</w:t>
              </w:r>
              <w:r w:rsidR="00E4386A" w:rsidRPr="00271A8F">
                <w:rPr>
                  <w:rFonts w:ascii="Arial" w:eastAsia="Cambria" w:hAnsi="Arial" w:cs="Arial"/>
                  <w:b/>
                  <w:color w:val="0000FF"/>
                  <w:spacing w:val="-1"/>
                  <w:u w:val="single" w:color="0000FF"/>
                </w:rPr>
                <w:t>S</w:t>
              </w:r>
              <w:r w:rsidR="00E4386A" w:rsidRPr="00271A8F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H</w:t>
              </w:r>
              <w:r w:rsidR="00E4386A" w:rsidRPr="00271A8F">
                <w:rPr>
                  <w:rFonts w:ascii="Arial" w:eastAsia="Cambria" w:hAnsi="Arial" w:cs="Arial"/>
                  <w:b/>
                  <w:color w:val="0000FF"/>
                  <w:spacing w:val="1"/>
                  <w:u w:val="single" w:color="0000FF"/>
                </w:rPr>
                <w:t xml:space="preserve"> </w:t>
              </w:r>
              <w:r w:rsidR="00E4386A" w:rsidRPr="00271A8F">
                <w:rPr>
                  <w:rFonts w:ascii="Arial" w:eastAsia="Cambria" w:hAnsi="Arial" w:cs="Arial"/>
                  <w:b/>
                  <w:color w:val="0000FF"/>
                  <w:spacing w:val="-1"/>
                  <w:u w:val="single" w:color="0000FF"/>
                </w:rPr>
                <w:t>J</w:t>
              </w:r>
              <w:r w:rsidR="00E4386A" w:rsidRPr="00271A8F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O</w:t>
              </w:r>
              <w:r w:rsidR="00E4386A" w:rsidRPr="00271A8F">
                <w:rPr>
                  <w:rFonts w:ascii="Arial" w:eastAsia="Cambria" w:hAnsi="Arial" w:cs="Arial"/>
                  <w:b/>
                  <w:color w:val="0000FF"/>
                  <w:spacing w:val="-1"/>
                  <w:u w:val="single" w:color="0000FF"/>
                </w:rPr>
                <w:t>U</w:t>
              </w:r>
              <w:r w:rsidR="00E4386A" w:rsidRPr="00271A8F">
                <w:rPr>
                  <w:rFonts w:ascii="Arial" w:eastAsia="Cambria" w:hAnsi="Arial" w:cs="Arial"/>
                  <w:b/>
                  <w:color w:val="0000FF"/>
                  <w:spacing w:val="1"/>
                  <w:u w:val="single" w:color="0000FF"/>
                </w:rPr>
                <w:t>R</w:t>
              </w:r>
              <w:r w:rsidR="00E4386A" w:rsidRPr="00271A8F">
                <w:rPr>
                  <w:rFonts w:ascii="Arial" w:eastAsia="Cambria" w:hAnsi="Arial" w:cs="Arial"/>
                  <w:b/>
                  <w:color w:val="0000FF"/>
                  <w:spacing w:val="-1"/>
                  <w:u w:val="single" w:color="0000FF"/>
                </w:rPr>
                <w:t>NA</w:t>
              </w:r>
              <w:r w:rsidR="00E4386A" w:rsidRPr="00271A8F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L OF</w:t>
              </w:r>
              <w:r w:rsidR="00E4386A" w:rsidRPr="00271A8F">
                <w:rPr>
                  <w:rFonts w:ascii="Arial" w:eastAsia="Cambria" w:hAnsi="Arial" w:cs="Arial"/>
                  <w:b/>
                  <w:color w:val="0000FF"/>
                  <w:spacing w:val="-1"/>
                  <w:u w:val="single" w:color="0000FF"/>
                </w:rPr>
                <w:t xml:space="preserve"> </w:t>
              </w:r>
              <w:r w:rsidR="00E4386A" w:rsidRPr="00271A8F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ZOOLO</w:t>
              </w:r>
              <w:r w:rsidR="00E4386A" w:rsidRPr="00271A8F">
                <w:rPr>
                  <w:rFonts w:ascii="Arial" w:eastAsia="Cambria" w:hAnsi="Arial" w:cs="Arial"/>
                  <w:b/>
                  <w:color w:val="0000FF"/>
                  <w:spacing w:val="-1"/>
                  <w:u w:val="single" w:color="0000FF"/>
                </w:rPr>
                <w:t>G</w:t>
              </w:r>
              <w:r w:rsidR="00E4386A" w:rsidRPr="00271A8F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Y</w:t>
              </w:r>
            </w:hyperlink>
          </w:p>
        </w:tc>
      </w:tr>
      <w:tr w:rsidR="00E4386A" w:rsidRPr="00271A8F" w14:paraId="5D648062" w14:textId="77777777">
        <w:trPr>
          <w:trHeight w:hRule="exact" w:val="300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2AFAFD" w14:textId="77777777" w:rsidR="00E4386A" w:rsidRPr="00271A8F" w:rsidRDefault="009E08FB">
            <w:pPr>
              <w:spacing w:line="220" w:lineRule="exact"/>
              <w:ind w:left="89"/>
              <w:rPr>
                <w:rFonts w:ascii="Arial" w:eastAsia="Cambria" w:hAnsi="Arial" w:cs="Arial"/>
              </w:rPr>
            </w:pPr>
            <w:r w:rsidRPr="00271A8F">
              <w:rPr>
                <w:rFonts w:ascii="Arial" w:eastAsia="Cambria" w:hAnsi="Arial" w:cs="Arial"/>
              </w:rPr>
              <w:t>Manu</w:t>
            </w:r>
            <w:r w:rsidRPr="00271A8F">
              <w:rPr>
                <w:rFonts w:ascii="Arial" w:eastAsia="Cambria" w:hAnsi="Arial" w:cs="Arial"/>
                <w:spacing w:val="-1"/>
              </w:rPr>
              <w:t>s</w:t>
            </w:r>
            <w:r w:rsidRPr="00271A8F">
              <w:rPr>
                <w:rFonts w:ascii="Arial" w:eastAsia="Cambria" w:hAnsi="Arial" w:cs="Arial"/>
              </w:rPr>
              <w:t xml:space="preserve">cript </w:t>
            </w:r>
            <w:r w:rsidRPr="00271A8F">
              <w:rPr>
                <w:rFonts w:ascii="Arial" w:eastAsia="Cambria" w:hAnsi="Arial" w:cs="Arial"/>
                <w:spacing w:val="-1"/>
              </w:rPr>
              <w:t>N</w:t>
            </w:r>
            <w:r w:rsidRPr="00271A8F">
              <w:rPr>
                <w:rFonts w:ascii="Arial" w:eastAsia="Cambria" w:hAnsi="Arial" w:cs="Arial"/>
              </w:rPr>
              <w:t>umb</w:t>
            </w:r>
            <w:r w:rsidRPr="00271A8F">
              <w:rPr>
                <w:rFonts w:ascii="Arial" w:eastAsia="Cambria" w:hAnsi="Arial" w:cs="Arial"/>
                <w:spacing w:val="1"/>
              </w:rPr>
              <w:t>e</w:t>
            </w:r>
            <w:r w:rsidRPr="00271A8F">
              <w:rPr>
                <w:rFonts w:ascii="Arial" w:eastAsia="Cambria" w:hAnsi="Arial" w:cs="Arial"/>
              </w:rPr>
              <w:t>r:</w:t>
            </w:r>
          </w:p>
        </w:tc>
        <w:tc>
          <w:tcPr>
            <w:tcW w:w="10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EB7E98" w14:textId="77777777" w:rsidR="00E4386A" w:rsidRPr="00271A8F" w:rsidRDefault="009E08FB">
            <w:pPr>
              <w:spacing w:before="26"/>
              <w:ind w:left="102"/>
              <w:rPr>
                <w:rFonts w:ascii="Arial" w:eastAsia="Cambria" w:hAnsi="Arial" w:cs="Arial"/>
              </w:rPr>
            </w:pPr>
            <w:r w:rsidRPr="00271A8F">
              <w:rPr>
                <w:rFonts w:ascii="Arial" w:eastAsia="Cambria" w:hAnsi="Arial" w:cs="Arial"/>
                <w:b/>
              </w:rPr>
              <w:t>Ms_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>U</w:t>
            </w:r>
            <w:r w:rsidRPr="00271A8F">
              <w:rPr>
                <w:rFonts w:ascii="Arial" w:eastAsia="Cambria" w:hAnsi="Arial" w:cs="Arial"/>
                <w:b/>
                <w:spacing w:val="1"/>
              </w:rPr>
              <w:t>P</w:t>
            </w:r>
            <w:r w:rsidRPr="00271A8F">
              <w:rPr>
                <w:rFonts w:ascii="Arial" w:eastAsia="Cambria" w:hAnsi="Arial" w:cs="Arial"/>
                <w:b/>
              </w:rPr>
              <w:t>J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271A8F">
              <w:rPr>
                <w:rFonts w:ascii="Arial" w:eastAsia="Cambria" w:hAnsi="Arial" w:cs="Arial"/>
                <w:b/>
              </w:rPr>
              <w:t>Z_4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>6</w:t>
            </w:r>
            <w:r w:rsidRPr="00271A8F">
              <w:rPr>
                <w:rFonts w:ascii="Arial" w:eastAsia="Cambria" w:hAnsi="Arial" w:cs="Arial"/>
                <w:b/>
              </w:rPr>
              <w:t>42</w:t>
            </w:r>
          </w:p>
        </w:tc>
      </w:tr>
      <w:tr w:rsidR="00E4386A" w:rsidRPr="00271A8F" w14:paraId="5682B589" w14:textId="77777777">
        <w:trPr>
          <w:trHeight w:hRule="exact" w:val="660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E1068" w14:textId="77777777" w:rsidR="00E4386A" w:rsidRPr="00271A8F" w:rsidRDefault="009E08FB">
            <w:pPr>
              <w:spacing w:line="220" w:lineRule="exact"/>
              <w:ind w:left="89"/>
              <w:rPr>
                <w:rFonts w:ascii="Arial" w:eastAsia="Cambria" w:hAnsi="Arial" w:cs="Arial"/>
              </w:rPr>
            </w:pPr>
            <w:r w:rsidRPr="00271A8F">
              <w:rPr>
                <w:rFonts w:ascii="Arial" w:eastAsia="Cambria" w:hAnsi="Arial" w:cs="Arial"/>
              </w:rPr>
              <w:t>Ti</w:t>
            </w:r>
            <w:r w:rsidRPr="00271A8F">
              <w:rPr>
                <w:rFonts w:ascii="Arial" w:eastAsia="Cambria" w:hAnsi="Arial" w:cs="Arial"/>
                <w:spacing w:val="1"/>
              </w:rPr>
              <w:t>t</w:t>
            </w:r>
            <w:r w:rsidRPr="00271A8F">
              <w:rPr>
                <w:rFonts w:ascii="Arial" w:eastAsia="Cambria" w:hAnsi="Arial" w:cs="Arial"/>
              </w:rPr>
              <w:t xml:space="preserve">le of </w:t>
            </w:r>
            <w:r w:rsidRPr="00271A8F">
              <w:rPr>
                <w:rFonts w:ascii="Arial" w:eastAsia="Cambria" w:hAnsi="Arial" w:cs="Arial"/>
                <w:spacing w:val="1"/>
              </w:rPr>
              <w:t>t</w:t>
            </w:r>
            <w:r w:rsidRPr="00271A8F">
              <w:rPr>
                <w:rFonts w:ascii="Arial" w:eastAsia="Cambria" w:hAnsi="Arial" w:cs="Arial"/>
                <w:spacing w:val="-1"/>
              </w:rPr>
              <w:t>h</w:t>
            </w:r>
            <w:r w:rsidRPr="00271A8F">
              <w:rPr>
                <w:rFonts w:ascii="Arial" w:eastAsia="Cambria" w:hAnsi="Arial" w:cs="Arial"/>
              </w:rPr>
              <w:t>e</w:t>
            </w:r>
            <w:r w:rsidRPr="00271A8F">
              <w:rPr>
                <w:rFonts w:ascii="Arial" w:eastAsia="Cambria" w:hAnsi="Arial" w:cs="Arial"/>
                <w:spacing w:val="1"/>
              </w:rPr>
              <w:t xml:space="preserve"> </w:t>
            </w:r>
            <w:r w:rsidRPr="00271A8F">
              <w:rPr>
                <w:rFonts w:ascii="Arial" w:eastAsia="Cambria" w:hAnsi="Arial" w:cs="Arial"/>
                <w:spacing w:val="-1"/>
              </w:rPr>
              <w:t>M</w:t>
            </w:r>
            <w:r w:rsidRPr="00271A8F">
              <w:rPr>
                <w:rFonts w:ascii="Arial" w:eastAsia="Cambria" w:hAnsi="Arial" w:cs="Arial"/>
                <w:spacing w:val="1"/>
              </w:rPr>
              <w:t>a</w:t>
            </w:r>
            <w:r w:rsidRPr="00271A8F">
              <w:rPr>
                <w:rFonts w:ascii="Arial" w:eastAsia="Cambria" w:hAnsi="Arial" w:cs="Arial"/>
              </w:rPr>
              <w:t>nus</w:t>
            </w:r>
            <w:r w:rsidRPr="00271A8F">
              <w:rPr>
                <w:rFonts w:ascii="Arial" w:eastAsia="Cambria" w:hAnsi="Arial" w:cs="Arial"/>
                <w:spacing w:val="-1"/>
              </w:rPr>
              <w:t>c</w:t>
            </w:r>
            <w:r w:rsidRPr="00271A8F">
              <w:rPr>
                <w:rFonts w:ascii="Arial" w:eastAsia="Cambria" w:hAnsi="Arial" w:cs="Arial"/>
              </w:rPr>
              <w:t>rip</w:t>
            </w:r>
            <w:r w:rsidRPr="00271A8F">
              <w:rPr>
                <w:rFonts w:ascii="Arial" w:eastAsia="Cambria" w:hAnsi="Arial" w:cs="Arial"/>
                <w:spacing w:val="1"/>
              </w:rPr>
              <w:t>t:</w:t>
            </w:r>
          </w:p>
        </w:tc>
        <w:tc>
          <w:tcPr>
            <w:tcW w:w="10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E859B3" w14:textId="77777777" w:rsidR="00E4386A" w:rsidRPr="00271A8F" w:rsidRDefault="00E4386A">
            <w:pPr>
              <w:spacing w:before="6" w:line="200" w:lineRule="exact"/>
              <w:rPr>
                <w:rFonts w:ascii="Arial" w:hAnsi="Arial" w:cs="Arial"/>
              </w:rPr>
            </w:pPr>
          </w:p>
          <w:p w14:paraId="19C5DB81" w14:textId="77777777" w:rsidR="00E4386A" w:rsidRPr="00271A8F" w:rsidRDefault="009E08FB">
            <w:pPr>
              <w:ind w:left="102"/>
              <w:rPr>
                <w:rFonts w:ascii="Arial" w:eastAsia="Cambria" w:hAnsi="Arial" w:cs="Arial"/>
              </w:rPr>
            </w:pPr>
            <w:r w:rsidRPr="00271A8F">
              <w:rPr>
                <w:rFonts w:ascii="Arial" w:eastAsia="Cambria" w:hAnsi="Arial" w:cs="Arial"/>
                <w:b/>
                <w:spacing w:val="-1"/>
              </w:rPr>
              <w:t>“</w:t>
            </w:r>
            <w:r w:rsidRPr="00271A8F">
              <w:rPr>
                <w:rFonts w:ascii="Arial" w:eastAsia="Cambria" w:hAnsi="Arial" w:cs="Arial"/>
                <w:b/>
              </w:rPr>
              <w:t>DIV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>E</w:t>
            </w:r>
            <w:r w:rsidRPr="00271A8F">
              <w:rPr>
                <w:rFonts w:ascii="Arial" w:eastAsia="Cambria" w:hAnsi="Arial" w:cs="Arial"/>
                <w:b/>
                <w:spacing w:val="1"/>
              </w:rPr>
              <w:t>R</w:t>
            </w:r>
            <w:r w:rsidRPr="00271A8F">
              <w:rPr>
                <w:rFonts w:ascii="Arial" w:eastAsia="Cambria" w:hAnsi="Arial" w:cs="Arial"/>
                <w:b/>
              </w:rPr>
              <w:t>SI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271A8F">
              <w:rPr>
                <w:rFonts w:ascii="Arial" w:eastAsia="Cambria" w:hAnsi="Arial" w:cs="Arial"/>
                <w:b/>
              </w:rPr>
              <w:t>Y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eastAsia="Cambria" w:hAnsi="Arial" w:cs="Arial"/>
                <w:b/>
              </w:rPr>
              <w:t>OF B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>U</w:t>
            </w:r>
            <w:r w:rsidRPr="00271A8F">
              <w:rPr>
                <w:rFonts w:ascii="Arial" w:eastAsia="Cambria" w:hAnsi="Arial" w:cs="Arial"/>
                <w:b/>
              </w:rPr>
              <w:t>T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>TE</w:t>
            </w:r>
            <w:r w:rsidRPr="00271A8F">
              <w:rPr>
                <w:rFonts w:ascii="Arial" w:eastAsia="Cambria" w:hAnsi="Arial" w:cs="Arial"/>
                <w:b/>
                <w:spacing w:val="1"/>
              </w:rPr>
              <w:t>R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>F</w:t>
            </w:r>
            <w:r w:rsidRPr="00271A8F">
              <w:rPr>
                <w:rFonts w:ascii="Arial" w:eastAsia="Cambria" w:hAnsi="Arial" w:cs="Arial"/>
                <w:b/>
              </w:rPr>
              <w:t>LI</w:t>
            </w:r>
            <w:r w:rsidRPr="00271A8F">
              <w:rPr>
                <w:rFonts w:ascii="Arial" w:eastAsia="Cambria" w:hAnsi="Arial" w:cs="Arial"/>
                <w:b/>
                <w:spacing w:val="1"/>
              </w:rPr>
              <w:t>E</w:t>
            </w:r>
            <w:r w:rsidRPr="00271A8F">
              <w:rPr>
                <w:rFonts w:ascii="Arial" w:eastAsia="Cambria" w:hAnsi="Arial" w:cs="Arial"/>
                <w:b/>
              </w:rPr>
              <w:t>S</w:t>
            </w:r>
            <w:r w:rsidRPr="00271A8F">
              <w:rPr>
                <w:rFonts w:ascii="Arial" w:eastAsia="Cambria" w:hAnsi="Arial" w:cs="Arial"/>
                <w:b/>
                <w:spacing w:val="1"/>
              </w:rPr>
              <w:t xml:space="preserve"> 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>(</w:t>
            </w:r>
            <w:r w:rsidRPr="00271A8F">
              <w:rPr>
                <w:rFonts w:ascii="Arial" w:eastAsia="Cambria" w:hAnsi="Arial" w:cs="Arial"/>
                <w:b/>
              </w:rPr>
              <w:t>L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>E</w:t>
            </w:r>
            <w:r w:rsidRPr="00271A8F">
              <w:rPr>
                <w:rFonts w:ascii="Arial" w:eastAsia="Cambria" w:hAnsi="Arial" w:cs="Arial"/>
                <w:b/>
                <w:spacing w:val="1"/>
              </w:rPr>
              <w:t>P</w:t>
            </w:r>
            <w:r w:rsidRPr="00271A8F">
              <w:rPr>
                <w:rFonts w:ascii="Arial" w:eastAsia="Cambria" w:hAnsi="Arial" w:cs="Arial"/>
                <w:b/>
              </w:rPr>
              <w:t>ID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271A8F">
              <w:rPr>
                <w:rFonts w:ascii="Arial" w:eastAsia="Cambria" w:hAnsi="Arial" w:cs="Arial"/>
                <w:b/>
                <w:spacing w:val="1"/>
              </w:rPr>
              <w:t>P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>TE</w:t>
            </w:r>
            <w:r w:rsidRPr="00271A8F">
              <w:rPr>
                <w:rFonts w:ascii="Arial" w:eastAsia="Cambria" w:hAnsi="Arial" w:cs="Arial"/>
                <w:b/>
                <w:spacing w:val="1"/>
              </w:rPr>
              <w:t>R</w:t>
            </w:r>
            <w:r w:rsidRPr="00271A8F">
              <w:rPr>
                <w:rFonts w:ascii="Arial" w:eastAsia="Cambria" w:hAnsi="Arial" w:cs="Arial"/>
                <w:b/>
              </w:rPr>
              <w:t xml:space="preserve">A) 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>F</w:t>
            </w:r>
            <w:r w:rsidRPr="00271A8F">
              <w:rPr>
                <w:rFonts w:ascii="Arial" w:eastAsia="Cambria" w:hAnsi="Arial" w:cs="Arial"/>
                <w:b/>
                <w:spacing w:val="1"/>
              </w:rPr>
              <w:t>R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271A8F">
              <w:rPr>
                <w:rFonts w:ascii="Arial" w:eastAsia="Cambria" w:hAnsi="Arial" w:cs="Arial"/>
                <w:b/>
              </w:rPr>
              <w:t>M TA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>L</w:t>
            </w:r>
            <w:r w:rsidRPr="00271A8F">
              <w:rPr>
                <w:rFonts w:ascii="Arial" w:eastAsia="Cambria" w:hAnsi="Arial" w:cs="Arial"/>
                <w:b/>
              </w:rPr>
              <w:t xml:space="preserve">A, </w:t>
            </w:r>
            <w:r w:rsidRPr="00271A8F">
              <w:rPr>
                <w:rFonts w:ascii="Arial" w:eastAsia="Cambria" w:hAnsi="Arial" w:cs="Arial"/>
                <w:b/>
                <w:spacing w:val="1"/>
              </w:rPr>
              <w:t>R</w:t>
            </w:r>
            <w:r w:rsidRPr="00271A8F">
              <w:rPr>
                <w:rFonts w:ascii="Arial" w:eastAsia="Cambria" w:hAnsi="Arial" w:cs="Arial"/>
                <w:b/>
              </w:rPr>
              <w:t>A</w:t>
            </w:r>
            <w:r w:rsidRPr="00271A8F">
              <w:rPr>
                <w:rFonts w:ascii="Arial" w:eastAsia="Cambria" w:hAnsi="Arial" w:cs="Arial"/>
                <w:b/>
                <w:spacing w:val="-2"/>
              </w:rPr>
              <w:t>I</w:t>
            </w:r>
            <w:r w:rsidRPr="00271A8F">
              <w:rPr>
                <w:rFonts w:ascii="Arial" w:eastAsia="Cambria" w:hAnsi="Arial" w:cs="Arial"/>
                <w:b/>
              </w:rPr>
              <w:t>GAD-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eastAsia="Cambria" w:hAnsi="Arial" w:cs="Arial"/>
                <w:b/>
              </w:rPr>
              <w:t>A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eastAsia="Cambria" w:hAnsi="Arial" w:cs="Arial"/>
                <w:b/>
                <w:spacing w:val="1"/>
              </w:rPr>
              <w:t>P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271A8F">
              <w:rPr>
                <w:rFonts w:ascii="Arial" w:eastAsia="Cambria" w:hAnsi="Arial" w:cs="Arial"/>
                <w:b/>
                <w:spacing w:val="1"/>
              </w:rPr>
              <w:t>E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>L</w:t>
            </w:r>
            <w:r w:rsidRPr="00271A8F">
              <w:rPr>
                <w:rFonts w:ascii="Arial" w:eastAsia="Cambria" w:hAnsi="Arial" w:cs="Arial"/>
                <w:b/>
              </w:rPr>
              <w:t>IM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>I</w:t>
            </w:r>
            <w:r w:rsidRPr="00271A8F">
              <w:rPr>
                <w:rFonts w:ascii="Arial" w:eastAsia="Cambria" w:hAnsi="Arial" w:cs="Arial"/>
                <w:b/>
              </w:rPr>
              <w:t>NA</w:t>
            </w:r>
            <w:r w:rsidRPr="00271A8F">
              <w:rPr>
                <w:rFonts w:ascii="Arial" w:eastAsia="Cambria" w:hAnsi="Arial" w:cs="Arial"/>
                <w:b/>
                <w:spacing w:val="1"/>
              </w:rPr>
              <w:t>R</w:t>
            </w:r>
            <w:r w:rsidRPr="00271A8F">
              <w:rPr>
                <w:rFonts w:ascii="Arial" w:eastAsia="Cambria" w:hAnsi="Arial" w:cs="Arial"/>
                <w:b/>
              </w:rPr>
              <w:t xml:space="preserve">Y </w:t>
            </w:r>
            <w:r w:rsidRPr="00271A8F">
              <w:rPr>
                <w:rFonts w:ascii="Arial" w:eastAsia="Cambria" w:hAnsi="Arial" w:cs="Arial"/>
                <w:b/>
                <w:spacing w:val="-1"/>
              </w:rPr>
              <w:t>ST</w:t>
            </w:r>
            <w:r w:rsidRPr="00271A8F">
              <w:rPr>
                <w:rFonts w:ascii="Arial" w:eastAsia="Cambria" w:hAnsi="Arial" w:cs="Arial"/>
                <w:b/>
              </w:rPr>
              <w:t>UDY”</w:t>
            </w:r>
          </w:p>
        </w:tc>
      </w:tr>
      <w:tr w:rsidR="00E4386A" w:rsidRPr="00271A8F" w14:paraId="0ECD6A04" w14:textId="77777777">
        <w:trPr>
          <w:trHeight w:hRule="exact" w:val="342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7B2228" w14:textId="77777777" w:rsidR="00E4386A" w:rsidRPr="00271A8F" w:rsidRDefault="009E08FB">
            <w:pPr>
              <w:spacing w:line="220" w:lineRule="exact"/>
              <w:ind w:left="89"/>
              <w:rPr>
                <w:rFonts w:ascii="Arial" w:eastAsia="Cambria" w:hAnsi="Arial" w:cs="Arial"/>
              </w:rPr>
            </w:pPr>
            <w:r w:rsidRPr="00271A8F">
              <w:rPr>
                <w:rFonts w:ascii="Arial" w:eastAsia="Cambria" w:hAnsi="Arial" w:cs="Arial"/>
              </w:rPr>
              <w:t xml:space="preserve">Type </w:t>
            </w:r>
            <w:r w:rsidRPr="00271A8F">
              <w:rPr>
                <w:rFonts w:ascii="Arial" w:eastAsia="Cambria" w:hAnsi="Arial" w:cs="Arial"/>
                <w:spacing w:val="-1"/>
              </w:rPr>
              <w:t>o</w:t>
            </w:r>
            <w:r w:rsidRPr="00271A8F">
              <w:rPr>
                <w:rFonts w:ascii="Arial" w:eastAsia="Cambria" w:hAnsi="Arial" w:cs="Arial"/>
              </w:rPr>
              <w:t xml:space="preserve">f </w:t>
            </w:r>
            <w:r w:rsidRPr="00271A8F">
              <w:rPr>
                <w:rFonts w:ascii="Arial" w:eastAsia="Cambria" w:hAnsi="Arial" w:cs="Arial"/>
                <w:spacing w:val="1"/>
              </w:rPr>
              <w:t>t</w:t>
            </w:r>
            <w:r w:rsidRPr="00271A8F">
              <w:rPr>
                <w:rFonts w:ascii="Arial" w:eastAsia="Cambria" w:hAnsi="Arial" w:cs="Arial"/>
              </w:rPr>
              <w:t>he A</w:t>
            </w:r>
            <w:r w:rsidRPr="00271A8F">
              <w:rPr>
                <w:rFonts w:ascii="Arial" w:eastAsia="Cambria" w:hAnsi="Arial" w:cs="Arial"/>
                <w:spacing w:val="-1"/>
              </w:rPr>
              <w:t>r</w:t>
            </w:r>
            <w:r w:rsidRPr="00271A8F">
              <w:rPr>
                <w:rFonts w:ascii="Arial" w:eastAsia="Cambria" w:hAnsi="Arial" w:cs="Arial"/>
                <w:spacing w:val="1"/>
              </w:rPr>
              <w:t>t</w:t>
            </w:r>
            <w:r w:rsidRPr="00271A8F">
              <w:rPr>
                <w:rFonts w:ascii="Arial" w:eastAsia="Cambria" w:hAnsi="Arial" w:cs="Arial"/>
                <w:spacing w:val="-1"/>
              </w:rPr>
              <w:t>i</w:t>
            </w:r>
            <w:r w:rsidRPr="00271A8F">
              <w:rPr>
                <w:rFonts w:ascii="Arial" w:eastAsia="Cambria" w:hAnsi="Arial" w:cs="Arial"/>
              </w:rPr>
              <w:t>cle</w:t>
            </w:r>
          </w:p>
        </w:tc>
        <w:tc>
          <w:tcPr>
            <w:tcW w:w="10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DA4D1E" w14:textId="77777777" w:rsidR="00E4386A" w:rsidRPr="00271A8F" w:rsidRDefault="00E4386A">
            <w:pPr>
              <w:rPr>
                <w:rFonts w:ascii="Arial" w:hAnsi="Arial" w:cs="Arial"/>
              </w:rPr>
            </w:pPr>
          </w:p>
        </w:tc>
      </w:tr>
    </w:tbl>
    <w:p w14:paraId="2E1CE173" w14:textId="77777777" w:rsidR="00E4386A" w:rsidRPr="00271A8F" w:rsidRDefault="00E4386A">
      <w:pPr>
        <w:spacing w:line="200" w:lineRule="exact"/>
        <w:rPr>
          <w:rFonts w:ascii="Arial" w:hAnsi="Arial" w:cs="Arial"/>
        </w:rPr>
      </w:pPr>
    </w:p>
    <w:p w14:paraId="2501D311" w14:textId="77777777" w:rsidR="00E4386A" w:rsidRPr="00271A8F" w:rsidRDefault="009E08FB">
      <w:pPr>
        <w:spacing w:before="34"/>
        <w:ind w:left="220"/>
        <w:rPr>
          <w:rFonts w:ascii="Arial" w:hAnsi="Arial" w:cs="Arial"/>
        </w:rPr>
      </w:pPr>
      <w:r w:rsidRPr="00271A8F">
        <w:rPr>
          <w:rFonts w:ascii="Arial" w:hAnsi="Arial" w:cs="Arial"/>
        </w:rPr>
        <w:pict w14:anchorId="4B5D5F9E">
          <v:group id="_x0000_s1054" style="position:absolute;left:0;text-align:left;margin-left:238.2pt;margin-top:36.2pt;width:280.65pt;height:24pt;z-index:-251661312;mso-position-horizontal-relative:page" coordorigin="4764,724" coordsize="5613,480">
            <v:shape id="_x0000_s1056" style="position:absolute;left:4774;top:734;width:5593;height:229" coordorigin="4774,734" coordsize="5593,229" path="m4774,964r5593,l10367,734r-5593,l4774,964xe" fillcolor="yellow" stroked="f">
              <v:path arrowok="t"/>
            </v:shape>
            <v:shape id="_x0000_s1055" style="position:absolute;left:4774;top:964;width:3599;height:230" coordorigin="4774,964" coordsize="3599,230" path="m4774,1194r3598,l8372,964r-3598,l4774,1194xe" fillcolor="yellow" stroked="f">
              <v:path arrowok="t"/>
            </v:shape>
            <w10:wrap anchorx="page"/>
          </v:group>
        </w:pict>
      </w:r>
      <w:r w:rsidRPr="00271A8F">
        <w:rPr>
          <w:rFonts w:ascii="Arial" w:hAnsi="Arial" w:cs="Arial"/>
          <w:b/>
          <w:highlight w:val="yellow"/>
        </w:rPr>
        <w:t>PART</w:t>
      </w:r>
      <w:r w:rsidRPr="00271A8F">
        <w:rPr>
          <w:rFonts w:ascii="Arial" w:hAnsi="Arial" w:cs="Arial"/>
          <w:b/>
          <w:spacing w:val="48"/>
          <w:highlight w:val="yellow"/>
        </w:rPr>
        <w:t xml:space="preserve"> </w:t>
      </w:r>
      <w:r w:rsidRPr="00271A8F">
        <w:rPr>
          <w:rFonts w:ascii="Arial" w:hAnsi="Arial" w:cs="Arial"/>
          <w:b/>
          <w:spacing w:val="1"/>
          <w:highlight w:val="yellow"/>
        </w:rPr>
        <w:t>1</w:t>
      </w:r>
      <w:r w:rsidRPr="00271A8F">
        <w:rPr>
          <w:rFonts w:ascii="Arial" w:hAnsi="Arial" w:cs="Arial"/>
          <w:b/>
          <w:highlight w:val="yellow"/>
        </w:rPr>
        <w:t>:</w:t>
      </w:r>
      <w:r w:rsidRPr="00271A8F">
        <w:rPr>
          <w:rFonts w:ascii="Arial" w:hAnsi="Arial" w:cs="Arial"/>
          <w:b/>
        </w:rPr>
        <w:t xml:space="preserve"> </w:t>
      </w:r>
      <w:r w:rsidRPr="00271A8F">
        <w:rPr>
          <w:rFonts w:ascii="Arial" w:hAnsi="Arial" w:cs="Arial"/>
          <w:b/>
          <w:spacing w:val="-1"/>
        </w:rPr>
        <w:t>Co</w:t>
      </w:r>
      <w:r w:rsidRPr="00271A8F">
        <w:rPr>
          <w:rFonts w:ascii="Arial" w:hAnsi="Arial" w:cs="Arial"/>
          <w:b/>
        </w:rPr>
        <w:t>mments</w:t>
      </w:r>
    </w:p>
    <w:p w14:paraId="520B084B" w14:textId="77777777" w:rsidR="00E4386A" w:rsidRPr="00271A8F" w:rsidRDefault="00E4386A">
      <w:pPr>
        <w:spacing w:before="5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2"/>
        <w:gridCol w:w="5830"/>
        <w:gridCol w:w="4013"/>
      </w:tblGrid>
      <w:tr w:rsidR="00E4386A" w:rsidRPr="00271A8F" w14:paraId="527343FB" w14:textId="77777777">
        <w:trPr>
          <w:trHeight w:hRule="exact" w:val="930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A0C47" w14:textId="77777777" w:rsidR="00E4386A" w:rsidRPr="00271A8F" w:rsidRDefault="00E4386A">
            <w:pPr>
              <w:rPr>
                <w:rFonts w:ascii="Arial" w:hAnsi="Arial" w:cs="Arial"/>
              </w:rPr>
            </w:pPr>
          </w:p>
        </w:tc>
        <w:tc>
          <w:tcPr>
            <w:tcW w:w="5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A9E8" w14:textId="77777777" w:rsidR="00E4386A" w:rsidRPr="00271A8F" w:rsidRDefault="009E08F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b/>
              </w:rPr>
              <w:t>Re</w:t>
            </w:r>
            <w:r w:rsidRPr="00271A8F">
              <w:rPr>
                <w:rFonts w:ascii="Arial" w:hAnsi="Arial" w:cs="Arial"/>
                <w:b/>
                <w:spacing w:val="1"/>
              </w:rPr>
              <w:t>v</w:t>
            </w:r>
            <w:r w:rsidRPr="00271A8F">
              <w:rPr>
                <w:rFonts w:ascii="Arial" w:hAnsi="Arial" w:cs="Arial"/>
                <w:b/>
              </w:rPr>
              <w:t>i</w:t>
            </w:r>
            <w:r w:rsidRPr="00271A8F">
              <w:rPr>
                <w:rFonts w:ascii="Arial" w:hAnsi="Arial" w:cs="Arial"/>
                <w:b/>
                <w:spacing w:val="-1"/>
              </w:rPr>
              <w:t>e</w:t>
            </w:r>
            <w:r w:rsidRPr="00271A8F">
              <w:rPr>
                <w:rFonts w:ascii="Arial" w:hAnsi="Arial" w:cs="Arial"/>
                <w:b/>
              </w:rPr>
              <w:t>wer</w:t>
            </w:r>
            <w:r w:rsidRPr="00271A8F">
              <w:rPr>
                <w:rFonts w:ascii="Arial" w:hAnsi="Arial" w:cs="Arial"/>
                <w:b/>
                <w:spacing w:val="1"/>
              </w:rPr>
              <w:t>’</w:t>
            </w:r>
            <w:r w:rsidRPr="00271A8F">
              <w:rPr>
                <w:rFonts w:ascii="Arial" w:hAnsi="Arial" w:cs="Arial"/>
                <w:b/>
              </w:rPr>
              <w:t>s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c</w:t>
            </w:r>
            <w:r w:rsidRPr="00271A8F">
              <w:rPr>
                <w:rFonts w:ascii="Arial" w:hAnsi="Arial" w:cs="Arial"/>
                <w:b/>
                <w:spacing w:val="-1"/>
              </w:rPr>
              <w:t>o</w:t>
            </w:r>
            <w:r w:rsidRPr="00271A8F">
              <w:rPr>
                <w:rFonts w:ascii="Arial" w:hAnsi="Arial" w:cs="Arial"/>
                <w:b/>
              </w:rPr>
              <w:t>mment</w:t>
            </w:r>
          </w:p>
          <w:p w14:paraId="2D13DFE8" w14:textId="77777777" w:rsidR="00E4386A" w:rsidRPr="00271A8F" w:rsidRDefault="009E08FB">
            <w:pPr>
              <w:spacing w:before="2" w:line="220" w:lineRule="exact"/>
              <w:ind w:left="102" w:right="88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b/>
              </w:rPr>
              <w:t>Artifici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</w:rPr>
              <w:t>l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Inte</w:t>
            </w:r>
            <w:r w:rsidRPr="00271A8F">
              <w:rPr>
                <w:rFonts w:ascii="Arial" w:hAnsi="Arial" w:cs="Arial"/>
                <w:b/>
                <w:spacing w:val="-2"/>
              </w:rPr>
              <w:t>l</w:t>
            </w:r>
            <w:r w:rsidRPr="00271A8F">
              <w:rPr>
                <w:rFonts w:ascii="Arial" w:hAnsi="Arial" w:cs="Arial"/>
                <w:b/>
              </w:rPr>
              <w:t>li</w:t>
            </w:r>
            <w:r w:rsidRPr="00271A8F">
              <w:rPr>
                <w:rFonts w:ascii="Arial" w:hAnsi="Arial" w:cs="Arial"/>
                <w:b/>
                <w:spacing w:val="1"/>
              </w:rPr>
              <w:t>g</w:t>
            </w:r>
            <w:r w:rsidRPr="00271A8F">
              <w:rPr>
                <w:rFonts w:ascii="Arial" w:hAnsi="Arial" w:cs="Arial"/>
                <w:b/>
              </w:rPr>
              <w:t xml:space="preserve">ence </w:t>
            </w:r>
            <w:r w:rsidRPr="00271A8F">
              <w:rPr>
                <w:rFonts w:ascii="Arial" w:hAnsi="Arial" w:cs="Arial"/>
                <w:b/>
                <w:spacing w:val="-1"/>
              </w:rPr>
              <w:t>(</w:t>
            </w:r>
            <w:r w:rsidRPr="00271A8F">
              <w:rPr>
                <w:rFonts w:ascii="Arial" w:hAnsi="Arial" w:cs="Arial"/>
                <w:b/>
              </w:rPr>
              <w:t>A</w:t>
            </w:r>
            <w:r w:rsidRPr="00271A8F">
              <w:rPr>
                <w:rFonts w:ascii="Arial" w:hAnsi="Arial" w:cs="Arial"/>
                <w:b/>
                <w:spacing w:val="-1"/>
              </w:rPr>
              <w:t>I</w:t>
            </w:r>
            <w:r w:rsidRPr="00271A8F">
              <w:rPr>
                <w:rFonts w:ascii="Arial" w:hAnsi="Arial" w:cs="Arial"/>
                <w:b/>
              </w:rPr>
              <w:t xml:space="preserve">) </w:t>
            </w:r>
            <w:r w:rsidRPr="00271A8F">
              <w:rPr>
                <w:rFonts w:ascii="Arial" w:hAnsi="Arial" w:cs="Arial"/>
                <w:b/>
                <w:spacing w:val="-1"/>
              </w:rPr>
              <w:t>g</w:t>
            </w:r>
            <w:r w:rsidRPr="00271A8F">
              <w:rPr>
                <w:rFonts w:ascii="Arial" w:hAnsi="Arial" w:cs="Arial"/>
                <w:b/>
              </w:rPr>
              <w:t>ener</w:t>
            </w:r>
            <w:r w:rsidRPr="00271A8F">
              <w:rPr>
                <w:rFonts w:ascii="Arial" w:hAnsi="Arial" w:cs="Arial"/>
                <w:b/>
                <w:spacing w:val="-1"/>
              </w:rPr>
              <w:t>a</w:t>
            </w:r>
            <w:r w:rsidRPr="00271A8F">
              <w:rPr>
                <w:rFonts w:ascii="Arial" w:hAnsi="Arial" w:cs="Arial"/>
                <w:b/>
              </w:rPr>
              <w:t>ted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</w:rPr>
              <w:t>r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  <w:spacing w:val="-1"/>
              </w:rPr>
              <w:t>s</w:t>
            </w:r>
            <w:r w:rsidRPr="00271A8F">
              <w:rPr>
                <w:rFonts w:ascii="Arial" w:hAnsi="Arial" w:cs="Arial"/>
                <w:b/>
              </w:rPr>
              <w:t>sisted</w:t>
            </w:r>
            <w:r w:rsidRPr="00271A8F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r</w:t>
            </w:r>
            <w:r w:rsidRPr="00271A8F">
              <w:rPr>
                <w:rFonts w:ascii="Arial" w:hAnsi="Arial" w:cs="Arial"/>
                <w:b/>
                <w:spacing w:val="-1"/>
              </w:rPr>
              <w:t>e</w:t>
            </w:r>
            <w:r w:rsidRPr="00271A8F">
              <w:rPr>
                <w:rFonts w:ascii="Arial" w:hAnsi="Arial" w:cs="Arial"/>
                <w:b/>
                <w:spacing w:val="1"/>
              </w:rPr>
              <w:t>v</w:t>
            </w:r>
            <w:r w:rsidRPr="00271A8F">
              <w:rPr>
                <w:rFonts w:ascii="Arial" w:hAnsi="Arial" w:cs="Arial"/>
                <w:b/>
              </w:rPr>
              <w:t>iew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c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</w:rPr>
              <w:t>mme</w:t>
            </w:r>
            <w:r w:rsidRPr="00271A8F">
              <w:rPr>
                <w:rFonts w:ascii="Arial" w:hAnsi="Arial" w:cs="Arial"/>
                <w:b/>
                <w:spacing w:val="-1"/>
              </w:rPr>
              <w:t>n</w:t>
            </w:r>
            <w:r w:rsidRPr="00271A8F">
              <w:rPr>
                <w:rFonts w:ascii="Arial" w:hAnsi="Arial" w:cs="Arial"/>
                <w:b/>
              </w:rPr>
              <w:t xml:space="preserve">ts 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</w:rPr>
              <w:t xml:space="preserve">re </w:t>
            </w:r>
            <w:r w:rsidRPr="00271A8F">
              <w:rPr>
                <w:rFonts w:ascii="Arial" w:hAnsi="Arial" w:cs="Arial"/>
                <w:b/>
                <w:spacing w:val="-1"/>
              </w:rPr>
              <w:t>s</w:t>
            </w:r>
            <w:r w:rsidRPr="00271A8F">
              <w:rPr>
                <w:rFonts w:ascii="Arial" w:hAnsi="Arial" w:cs="Arial"/>
                <w:b/>
              </w:rPr>
              <w:t>tric</w:t>
            </w:r>
            <w:r w:rsidRPr="00271A8F">
              <w:rPr>
                <w:rFonts w:ascii="Arial" w:hAnsi="Arial" w:cs="Arial"/>
                <w:b/>
                <w:spacing w:val="1"/>
              </w:rPr>
              <w:t>t</w:t>
            </w:r>
            <w:r w:rsidRPr="00271A8F">
              <w:rPr>
                <w:rFonts w:ascii="Arial" w:hAnsi="Arial" w:cs="Arial"/>
                <w:b/>
              </w:rPr>
              <w:t>ly p</w:t>
            </w:r>
            <w:r w:rsidRPr="00271A8F">
              <w:rPr>
                <w:rFonts w:ascii="Arial" w:hAnsi="Arial" w:cs="Arial"/>
                <w:b/>
                <w:spacing w:val="-1"/>
              </w:rPr>
              <w:t>r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</w:rPr>
              <w:t>hibit</w:t>
            </w:r>
            <w:r w:rsidRPr="00271A8F">
              <w:rPr>
                <w:rFonts w:ascii="Arial" w:hAnsi="Arial" w:cs="Arial"/>
                <w:b/>
                <w:spacing w:val="-1"/>
              </w:rPr>
              <w:t>e</w:t>
            </w:r>
            <w:r w:rsidRPr="00271A8F">
              <w:rPr>
                <w:rFonts w:ascii="Arial" w:hAnsi="Arial" w:cs="Arial"/>
                <w:b/>
              </w:rPr>
              <w:t>d</w:t>
            </w:r>
            <w:r w:rsidRPr="00271A8F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d</w:t>
            </w:r>
            <w:r w:rsidRPr="00271A8F">
              <w:rPr>
                <w:rFonts w:ascii="Arial" w:hAnsi="Arial" w:cs="Arial"/>
                <w:b/>
                <w:spacing w:val="-1"/>
              </w:rPr>
              <w:t>u</w:t>
            </w:r>
            <w:r w:rsidRPr="00271A8F">
              <w:rPr>
                <w:rFonts w:ascii="Arial" w:hAnsi="Arial" w:cs="Arial"/>
                <w:b/>
              </w:rPr>
              <w:t>ri</w:t>
            </w:r>
            <w:r w:rsidRPr="00271A8F">
              <w:rPr>
                <w:rFonts w:ascii="Arial" w:hAnsi="Arial" w:cs="Arial"/>
                <w:b/>
                <w:spacing w:val="-1"/>
              </w:rPr>
              <w:t>n</w:t>
            </w:r>
            <w:r w:rsidRPr="00271A8F">
              <w:rPr>
                <w:rFonts w:ascii="Arial" w:hAnsi="Arial" w:cs="Arial"/>
                <w:b/>
              </w:rPr>
              <w:t>g</w:t>
            </w:r>
            <w:r w:rsidRPr="00271A8F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peer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re</w:t>
            </w:r>
            <w:r w:rsidRPr="00271A8F">
              <w:rPr>
                <w:rFonts w:ascii="Arial" w:hAnsi="Arial" w:cs="Arial"/>
                <w:b/>
                <w:spacing w:val="1"/>
              </w:rPr>
              <w:t>v</w:t>
            </w:r>
            <w:r w:rsidRPr="00271A8F">
              <w:rPr>
                <w:rFonts w:ascii="Arial" w:hAnsi="Arial" w:cs="Arial"/>
                <w:b/>
              </w:rPr>
              <w:t>i</w:t>
            </w:r>
            <w:r w:rsidRPr="00271A8F">
              <w:rPr>
                <w:rFonts w:ascii="Arial" w:hAnsi="Arial" w:cs="Arial"/>
                <w:b/>
                <w:spacing w:val="-1"/>
              </w:rPr>
              <w:t>e</w:t>
            </w:r>
            <w:r w:rsidRPr="00271A8F">
              <w:rPr>
                <w:rFonts w:ascii="Arial" w:hAnsi="Arial" w:cs="Arial"/>
                <w:b/>
              </w:rPr>
              <w:t>w.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818AB7" w14:textId="77777777" w:rsidR="00E4386A" w:rsidRPr="00271A8F" w:rsidRDefault="009E08FB">
            <w:pPr>
              <w:spacing w:before="2" w:line="220" w:lineRule="exact"/>
              <w:ind w:left="102" w:right="597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b/>
              </w:rPr>
              <w:t>Au</w:t>
            </w:r>
            <w:r w:rsidRPr="00271A8F">
              <w:rPr>
                <w:rFonts w:ascii="Arial" w:hAnsi="Arial" w:cs="Arial"/>
                <w:b/>
                <w:spacing w:val="-1"/>
              </w:rPr>
              <w:t>t</w:t>
            </w:r>
            <w:r w:rsidRPr="00271A8F">
              <w:rPr>
                <w:rFonts w:ascii="Arial" w:hAnsi="Arial" w:cs="Arial"/>
                <w:b/>
              </w:rPr>
              <w:t>h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  <w:spacing w:val="-1"/>
              </w:rPr>
              <w:t>r</w:t>
            </w:r>
            <w:r w:rsidRPr="00271A8F">
              <w:rPr>
                <w:rFonts w:ascii="Arial" w:hAnsi="Arial" w:cs="Arial"/>
                <w:b/>
              </w:rPr>
              <w:t>’s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Fee</w:t>
            </w:r>
            <w:r w:rsidRPr="00271A8F">
              <w:rPr>
                <w:rFonts w:ascii="Arial" w:hAnsi="Arial" w:cs="Arial"/>
                <w:b/>
                <w:spacing w:val="-1"/>
              </w:rPr>
              <w:t>d</w:t>
            </w:r>
            <w:r w:rsidRPr="00271A8F">
              <w:rPr>
                <w:rFonts w:ascii="Arial" w:hAnsi="Arial" w:cs="Arial"/>
                <w:b/>
              </w:rPr>
              <w:t>b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</w:rPr>
              <w:t>ck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i/>
              </w:rPr>
              <w:t>(Pl</w:t>
            </w:r>
            <w:r w:rsidRPr="00271A8F">
              <w:rPr>
                <w:rFonts w:ascii="Arial" w:hAnsi="Arial" w:cs="Arial"/>
                <w:i/>
                <w:spacing w:val="-1"/>
              </w:rPr>
              <w:t>e</w:t>
            </w:r>
            <w:r w:rsidRPr="00271A8F">
              <w:rPr>
                <w:rFonts w:ascii="Arial" w:hAnsi="Arial" w:cs="Arial"/>
                <w:i/>
                <w:spacing w:val="1"/>
              </w:rPr>
              <w:t>a</w:t>
            </w:r>
            <w:r w:rsidRPr="00271A8F">
              <w:rPr>
                <w:rFonts w:ascii="Arial" w:hAnsi="Arial" w:cs="Arial"/>
                <w:i/>
              </w:rPr>
              <w:t xml:space="preserve">se </w:t>
            </w:r>
            <w:r w:rsidRPr="00271A8F">
              <w:rPr>
                <w:rFonts w:ascii="Arial" w:hAnsi="Arial" w:cs="Arial"/>
                <w:i/>
                <w:spacing w:val="-1"/>
              </w:rPr>
              <w:t>c</w:t>
            </w:r>
            <w:r w:rsidRPr="00271A8F">
              <w:rPr>
                <w:rFonts w:ascii="Arial" w:hAnsi="Arial" w:cs="Arial"/>
                <w:i/>
                <w:spacing w:val="1"/>
              </w:rPr>
              <w:t>o</w:t>
            </w:r>
            <w:r w:rsidRPr="00271A8F">
              <w:rPr>
                <w:rFonts w:ascii="Arial" w:hAnsi="Arial" w:cs="Arial"/>
                <w:i/>
              </w:rPr>
              <w:t>rrect t</w:t>
            </w:r>
            <w:r w:rsidRPr="00271A8F">
              <w:rPr>
                <w:rFonts w:ascii="Arial" w:hAnsi="Arial" w:cs="Arial"/>
                <w:i/>
                <w:spacing w:val="1"/>
              </w:rPr>
              <w:t>h</w:t>
            </w:r>
            <w:r w:rsidRPr="00271A8F">
              <w:rPr>
                <w:rFonts w:ascii="Arial" w:hAnsi="Arial" w:cs="Arial"/>
                <w:i/>
              </w:rPr>
              <w:t>e m</w:t>
            </w:r>
            <w:r w:rsidRPr="00271A8F">
              <w:rPr>
                <w:rFonts w:ascii="Arial" w:hAnsi="Arial" w:cs="Arial"/>
                <w:i/>
                <w:spacing w:val="-1"/>
              </w:rPr>
              <w:t>an</w:t>
            </w:r>
            <w:r w:rsidRPr="00271A8F">
              <w:rPr>
                <w:rFonts w:ascii="Arial" w:hAnsi="Arial" w:cs="Arial"/>
                <w:i/>
                <w:spacing w:val="1"/>
              </w:rPr>
              <w:t>u</w:t>
            </w:r>
            <w:r w:rsidRPr="00271A8F">
              <w:rPr>
                <w:rFonts w:ascii="Arial" w:hAnsi="Arial" w:cs="Arial"/>
                <w:i/>
              </w:rPr>
              <w:t>scri</w:t>
            </w:r>
            <w:r w:rsidRPr="00271A8F">
              <w:rPr>
                <w:rFonts w:ascii="Arial" w:hAnsi="Arial" w:cs="Arial"/>
                <w:i/>
                <w:spacing w:val="1"/>
              </w:rPr>
              <w:t>p</w:t>
            </w:r>
            <w:r w:rsidRPr="00271A8F">
              <w:rPr>
                <w:rFonts w:ascii="Arial" w:hAnsi="Arial" w:cs="Arial"/>
                <w:i/>
              </w:rPr>
              <w:t>t</w:t>
            </w:r>
            <w:r w:rsidRPr="00271A8F">
              <w:rPr>
                <w:rFonts w:ascii="Arial" w:hAnsi="Arial" w:cs="Arial"/>
                <w:i/>
                <w:spacing w:val="-1"/>
              </w:rPr>
              <w:t xml:space="preserve"> an</w:t>
            </w:r>
            <w:r w:rsidRPr="00271A8F">
              <w:rPr>
                <w:rFonts w:ascii="Arial" w:hAnsi="Arial" w:cs="Arial"/>
                <w:i/>
              </w:rPr>
              <w:t xml:space="preserve">d </w:t>
            </w:r>
            <w:r w:rsidRPr="00271A8F">
              <w:rPr>
                <w:rFonts w:ascii="Arial" w:hAnsi="Arial" w:cs="Arial"/>
                <w:i/>
                <w:spacing w:val="1"/>
              </w:rPr>
              <w:t>h</w:t>
            </w:r>
            <w:r w:rsidRPr="00271A8F">
              <w:rPr>
                <w:rFonts w:ascii="Arial" w:hAnsi="Arial" w:cs="Arial"/>
                <w:i/>
              </w:rPr>
              <w:t>i</w:t>
            </w:r>
            <w:r w:rsidRPr="00271A8F">
              <w:rPr>
                <w:rFonts w:ascii="Arial" w:hAnsi="Arial" w:cs="Arial"/>
                <w:i/>
                <w:spacing w:val="-1"/>
              </w:rPr>
              <w:t>g</w:t>
            </w:r>
            <w:r w:rsidRPr="00271A8F">
              <w:rPr>
                <w:rFonts w:ascii="Arial" w:hAnsi="Arial" w:cs="Arial"/>
                <w:i/>
                <w:spacing w:val="1"/>
              </w:rPr>
              <w:t>h</w:t>
            </w:r>
            <w:r w:rsidRPr="00271A8F">
              <w:rPr>
                <w:rFonts w:ascii="Arial" w:hAnsi="Arial" w:cs="Arial"/>
                <w:i/>
              </w:rPr>
              <w:t>li</w:t>
            </w:r>
            <w:r w:rsidRPr="00271A8F">
              <w:rPr>
                <w:rFonts w:ascii="Arial" w:hAnsi="Arial" w:cs="Arial"/>
                <w:i/>
                <w:spacing w:val="1"/>
              </w:rPr>
              <w:t>gh</w:t>
            </w:r>
            <w:r w:rsidRPr="00271A8F">
              <w:rPr>
                <w:rFonts w:ascii="Arial" w:hAnsi="Arial" w:cs="Arial"/>
                <w:i/>
              </w:rPr>
              <w:t xml:space="preserve">t </w:t>
            </w:r>
            <w:r w:rsidRPr="00271A8F">
              <w:rPr>
                <w:rFonts w:ascii="Arial" w:hAnsi="Arial" w:cs="Arial"/>
                <w:i/>
                <w:spacing w:val="-2"/>
              </w:rPr>
              <w:t>t</w:t>
            </w:r>
            <w:r w:rsidRPr="00271A8F">
              <w:rPr>
                <w:rFonts w:ascii="Arial" w:hAnsi="Arial" w:cs="Arial"/>
                <w:i/>
                <w:spacing w:val="-1"/>
              </w:rPr>
              <w:t>ha</w:t>
            </w:r>
            <w:r w:rsidRPr="00271A8F">
              <w:rPr>
                <w:rFonts w:ascii="Arial" w:hAnsi="Arial" w:cs="Arial"/>
                <w:i/>
              </w:rPr>
              <w:t xml:space="preserve">t </w:t>
            </w:r>
            <w:r w:rsidRPr="00271A8F">
              <w:rPr>
                <w:rFonts w:ascii="Arial" w:hAnsi="Arial" w:cs="Arial"/>
                <w:i/>
                <w:spacing w:val="1"/>
              </w:rPr>
              <w:t>p</w:t>
            </w:r>
            <w:r w:rsidRPr="00271A8F">
              <w:rPr>
                <w:rFonts w:ascii="Arial" w:hAnsi="Arial" w:cs="Arial"/>
                <w:i/>
                <w:spacing w:val="-1"/>
              </w:rPr>
              <w:t>a</w:t>
            </w:r>
            <w:r w:rsidRPr="00271A8F">
              <w:rPr>
                <w:rFonts w:ascii="Arial" w:hAnsi="Arial" w:cs="Arial"/>
                <w:i/>
              </w:rPr>
              <w:t>rt in</w:t>
            </w:r>
            <w:r w:rsidRPr="00271A8F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  <w:i/>
                <w:spacing w:val="-2"/>
              </w:rPr>
              <w:t>t</w:t>
            </w:r>
            <w:r w:rsidRPr="00271A8F">
              <w:rPr>
                <w:rFonts w:ascii="Arial" w:hAnsi="Arial" w:cs="Arial"/>
                <w:i/>
                <w:spacing w:val="1"/>
              </w:rPr>
              <w:t>he</w:t>
            </w:r>
          </w:p>
          <w:p w14:paraId="7AB37A99" w14:textId="77777777" w:rsidR="00E4386A" w:rsidRPr="00271A8F" w:rsidRDefault="009E08FB">
            <w:pPr>
              <w:spacing w:line="220" w:lineRule="exact"/>
              <w:ind w:left="102" w:right="618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i/>
              </w:rPr>
              <w:t>m</w:t>
            </w:r>
            <w:r w:rsidRPr="00271A8F">
              <w:rPr>
                <w:rFonts w:ascii="Arial" w:hAnsi="Arial" w:cs="Arial"/>
                <w:i/>
                <w:spacing w:val="-1"/>
              </w:rPr>
              <w:t>an</w:t>
            </w:r>
            <w:r w:rsidRPr="00271A8F">
              <w:rPr>
                <w:rFonts w:ascii="Arial" w:hAnsi="Arial" w:cs="Arial"/>
                <w:i/>
                <w:spacing w:val="1"/>
              </w:rPr>
              <w:t>u</w:t>
            </w:r>
            <w:r w:rsidRPr="00271A8F">
              <w:rPr>
                <w:rFonts w:ascii="Arial" w:hAnsi="Arial" w:cs="Arial"/>
                <w:i/>
              </w:rPr>
              <w:t>scri</w:t>
            </w:r>
            <w:r w:rsidRPr="00271A8F">
              <w:rPr>
                <w:rFonts w:ascii="Arial" w:hAnsi="Arial" w:cs="Arial"/>
                <w:i/>
                <w:spacing w:val="1"/>
              </w:rPr>
              <w:t>p</w:t>
            </w:r>
            <w:r w:rsidRPr="00271A8F">
              <w:rPr>
                <w:rFonts w:ascii="Arial" w:hAnsi="Arial" w:cs="Arial"/>
                <w:i/>
              </w:rPr>
              <w:t xml:space="preserve">t. It </w:t>
            </w:r>
            <w:r w:rsidRPr="00271A8F">
              <w:rPr>
                <w:rFonts w:ascii="Arial" w:hAnsi="Arial" w:cs="Arial"/>
                <w:i/>
                <w:spacing w:val="-2"/>
              </w:rPr>
              <w:t>i</w:t>
            </w:r>
            <w:r w:rsidRPr="00271A8F">
              <w:rPr>
                <w:rFonts w:ascii="Arial" w:hAnsi="Arial" w:cs="Arial"/>
                <w:i/>
              </w:rPr>
              <w:t xml:space="preserve">s </w:t>
            </w:r>
            <w:r w:rsidRPr="00271A8F">
              <w:rPr>
                <w:rFonts w:ascii="Arial" w:hAnsi="Arial" w:cs="Arial"/>
                <w:i/>
                <w:spacing w:val="-1"/>
              </w:rPr>
              <w:t>m</w:t>
            </w:r>
            <w:r w:rsidRPr="00271A8F">
              <w:rPr>
                <w:rFonts w:ascii="Arial" w:hAnsi="Arial" w:cs="Arial"/>
                <w:i/>
                <w:spacing w:val="1"/>
              </w:rPr>
              <w:t>a</w:t>
            </w:r>
            <w:r w:rsidRPr="00271A8F">
              <w:rPr>
                <w:rFonts w:ascii="Arial" w:hAnsi="Arial" w:cs="Arial"/>
                <w:i/>
                <w:spacing w:val="-1"/>
              </w:rPr>
              <w:t>nd</w:t>
            </w:r>
            <w:r w:rsidRPr="00271A8F">
              <w:rPr>
                <w:rFonts w:ascii="Arial" w:hAnsi="Arial" w:cs="Arial"/>
                <w:i/>
                <w:spacing w:val="1"/>
              </w:rPr>
              <w:t>a</w:t>
            </w:r>
            <w:r w:rsidRPr="00271A8F">
              <w:rPr>
                <w:rFonts w:ascii="Arial" w:hAnsi="Arial" w:cs="Arial"/>
                <w:i/>
              </w:rPr>
              <w:t>t</w:t>
            </w:r>
            <w:r w:rsidRPr="00271A8F">
              <w:rPr>
                <w:rFonts w:ascii="Arial" w:hAnsi="Arial" w:cs="Arial"/>
                <w:i/>
                <w:spacing w:val="1"/>
              </w:rPr>
              <w:t>o</w:t>
            </w:r>
            <w:r w:rsidRPr="00271A8F">
              <w:rPr>
                <w:rFonts w:ascii="Arial" w:hAnsi="Arial" w:cs="Arial"/>
                <w:i/>
              </w:rPr>
              <w:t>ry</w:t>
            </w:r>
            <w:r w:rsidRPr="00271A8F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i/>
              </w:rPr>
              <w:t>t</w:t>
            </w:r>
            <w:r w:rsidRPr="00271A8F">
              <w:rPr>
                <w:rFonts w:ascii="Arial" w:hAnsi="Arial" w:cs="Arial"/>
                <w:i/>
                <w:spacing w:val="-1"/>
              </w:rPr>
              <w:t>h</w:t>
            </w:r>
            <w:r w:rsidRPr="00271A8F">
              <w:rPr>
                <w:rFonts w:ascii="Arial" w:hAnsi="Arial" w:cs="Arial"/>
                <w:i/>
                <w:spacing w:val="1"/>
              </w:rPr>
              <w:t>a</w:t>
            </w:r>
            <w:r w:rsidRPr="00271A8F">
              <w:rPr>
                <w:rFonts w:ascii="Arial" w:hAnsi="Arial" w:cs="Arial"/>
                <w:i/>
              </w:rPr>
              <w:t xml:space="preserve">t </w:t>
            </w:r>
            <w:r w:rsidRPr="00271A8F">
              <w:rPr>
                <w:rFonts w:ascii="Arial" w:hAnsi="Arial" w:cs="Arial"/>
                <w:i/>
                <w:spacing w:val="-1"/>
              </w:rPr>
              <w:t>a</w:t>
            </w:r>
            <w:r w:rsidRPr="00271A8F">
              <w:rPr>
                <w:rFonts w:ascii="Arial" w:hAnsi="Arial" w:cs="Arial"/>
                <w:i/>
                <w:spacing w:val="1"/>
              </w:rPr>
              <w:t>u</w:t>
            </w:r>
            <w:r w:rsidRPr="00271A8F">
              <w:rPr>
                <w:rFonts w:ascii="Arial" w:hAnsi="Arial" w:cs="Arial"/>
                <w:i/>
              </w:rPr>
              <w:t>t</w:t>
            </w:r>
            <w:r w:rsidRPr="00271A8F">
              <w:rPr>
                <w:rFonts w:ascii="Arial" w:hAnsi="Arial" w:cs="Arial"/>
                <w:i/>
                <w:spacing w:val="-1"/>
              </w:rPr>
              <w:t>h</w:t>
            </w:r>
            <w:r w:rsidRPr="00271A8F">
              <w:rPr>
                <w:rFonts w:ascii="Arial" w:hAnsi="Arial" w:cs="Arial"/>
                <w:i/>
                <w:spacing w:val="1"/>
              </w:rPr>
              <w:t>o</w:t>
            </w:r>
            <w:r w:rsidRPr="00271A8F">
              <w:rPr>
                <w:rFonts w:ascii="Arial" w:hAnsi="Arial" w:cs="Arial"/>
                <w:i/>
              </w:rPr>
              <w:t>rs s</w:t>
            </w:r>
            <w:r w:rsidRPr="00271A8F">
              <w:rPr>
                <w:rFonts w:ascii="Arial" w:hAnsi="Arial" w:cs="Arial"/>
                <w:i/>
                <w:spacing w:val="1"/>
              </w:rPr>
              <w:t>h</w:t>
            </w:r>
            <w:r w:rsidRPr="00271A8F">
              <w:rPr>
                <w:rFonts w:ascii="Arial" w:hAnsi="Arial" w:cs="Arial"/>
                <w:i/>
                <w:spacing w:val="-1"/>
              </w:rPr>
              <w:t>o</w:t>
            </w:r>
            <w:r w:rsidRPr="00271A8F">
              <w:rPr>
                <w:rFonts w:ascii="Arial" w:hAnsi="Arial" w:cs="Arial"/>
                <w:i/>
                <w:spacing w:val="1"/>
              </w:rPr>
              <w:t>u</w:t>
            </w:r>
            <w:r w:rsidRPr="00271A8F">
              <w:rPr>
                <w:rFonts w:ascii="Arial" w:hAnsi="Arial" w:cs="Arial"/>
                <w:i/>
                <w:spacing w:val="-2"/>
              </w:rPr>
              <w:t>l</w:t>
            </w:r>
            <w:r w:rsidRPr="00271A8F">
              <w:rPr>
                <w:rFonts w:ascii="Arial" w:hAnsi="Arial" w:cs="Arial"/>
                <w:i/>
              </w:rPr>
              <w:t>d</w:t>
            </w:r>
            <w:r w:rsidRPr="00271A8F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  <w:i/>
              </w:rPr>
              <w:t xml:space="preserve">write </w:t>
            </w:r>
            <w:r w:rsidRPr="00271A8F">
              <w:rPr>
                <w:rFonts w:ascii="Arial" w:hAnsi="Arial" w:cs="Arial"/>
                <w:i/>
                <w:spacing w:val="1"/>
              </w:rPr>
              <w:t>h</w:t>
            </w:r>
            <w:r w:rsidRPr="00271A8F">
              <w:rPr>
                <w:rFonts w:ascii="Arial" w:hAnsi="Arial" w:cs="Arial"/>
                <w:i/>
                <w:spacing w:val="-2"/>
              </w:rPr>
              <w:t>i</w:t>
            </w:r>
            <w:r w:rsidRPr="00271A8F">
              <w:rPr>
                <w:rFonts w:ascii="Arial" w:hAnsi="Arial" w:cs="Arial"/>
                <w:i/>
              </w:rPr>
              <w:t>s/</w:t>
            </w:r>
            <w:r w:rsidRPr="00271A8F">
              <w:rPr>
                <w:rFonts w:ascii="Arial" w:hAnsi="Arial" w:cs="Arial"/>
                <w:i/>
                <w:spacing w:val="1"/>
              </w:rPr>
              <w:t>h</w:t>
            </w:r>
            <w:r w:rsidRPr="00271A8F">
              <w:rPr>
                <w:rFonts w:ascii="Arial" w:hAnsi="Arial" w:cs="Arial"/>
                <w:i/>
              </w:rPr>
              <w:t>er</w:t>
            </w:r>
            <w:r w:rsidRPr="00271A8F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  <w:i/>
              </w:rPr>
              <w:t>fee</w:t>
            </w:r>
            <w:r w:rsidRPr="00271A8F">
              <w:rPr>
                <w:rFonts w:ascii="Arial" w:hAnsi="Arial" w:cs="Arial"/>
                <w:i/>
                <w:spacing w:val="-1"/>
              </w:rPr>
              <w:t>db</w:t>
            </w:r>
            <w:r w:rsidRPr="00271A8F">
              <w:rPr>
                <w:rFonts w:ascii="Arial" w:hAnsi="Arial" w:cs="Arial"/>
                <w:i/>
                <w:spacing w:val="1"/>
              </w:rPr>
              <w:t>a</w:t>
            </w:r>
            <w:r w:rsidRPr="00271A8F">
              <w:rPr>
                <w:rFonts w:ascii="Arial" w:hAnsi="Arial" w:cs="Arial"/>
                <w:i/>
              </w:rPr>
              <w:t>ck</w:t>
            </w:r>
            <w:r w:rsidRPr="00271A8F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i/>
                <w:spacing w:val="1"/>
              </w:rPr>
              <w:t>h</w:t>
            </w:r>
            <w:r w:rsidRPr="00271A8F">
              <w:rPr>
                <w:rFonts w:ascii="Arial" w:hAnsi="Arial" w:cs="Arial"/>
                <w:i/>
              </w:rPr>
              <w:t>ere)</w:t>
            </w:r>
          </w:p>
        </w:tc>
      </w:tr>
      <w:tr w:rsidR="00E4386A" w:rsidRPr="00271A8F" w14:paraId="6144DE81" w14:textId="77777777">
        <w:trPr>
          <w:trHeight w:hRule="exact" w:val="1619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03CC87" w14:textId="77777777" w:rsidR="00E4386A" w:rsidRPr="00271A8F" w:rsidRDefault="009E08FB">
            <w:pPr>
              <w:spacing w:before="1" w:line="220" w:lineRule="exact"/>
              <w:ind w:left="460" w:right="420"/>
              <w:jc w:val="both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b/>
              </w:rPr>
              <w:t>Ple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</w:rPr>
              <w:t>se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write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a few sen</w:t>
            </w:r>
            <w:r w:rsidRPr="00271A8F">
              <w:rPr>
                <w:rFonts w:ascii="Arial" w:hAnsi="Arial" w:cs="Arial"/>
                <w:b/>
                <w:spacing w:val="-1"/>
              </w:rPr>
              <w:t>t</w:t>
            </w:r>
            <w:r w:rsidRPr="00271A8F">
              <w:rPr>
                <w:rFonts w:ascii="Arial" w:hAnsi="Arial" w:cs="Arial"/>
                <w:b/>
              </w:rPr>
              <w:t>ences re</w:t>
            </w:r>
            <w:r w:rsidRPr="00271A8F">
              <w:rPr>
                <w:rFonts w:ascii="Arial" w:hAnsi="Arial" w:cs="Arial"/>
                <w:b/>
                <w:spacing w:val="1"/>
              </w:rPr>
              <w:t>ga</w:t>
            </w:r>
            <w:r w:rsidRPr="00271A8F">
              <w:rPr>
                <w:rFonts w:ascii="Arial" w:hAnsi="Arial" w:cs="Arial"/>
                <w:b/>
                <w:spacing w:val="-1"/>
              </w:rPr>
              <w:t>r</w:t>
            </w:r>
            <w:r w:rsidRPr="00271A8F">
              <w:rPr>
                <w:rFonts w:ascii="Arial" w:hAnsi="Arial" w:cs="Arial"/>
                <w:b/>
              </w:rPr>
              <w:t xml:space="preserve">ding </w:t>
            </w:r>
            <w:r w:rsidRPr="00271A8F">
              <w:rPr>
                <w:rFonts w:ascii="Arial" w:hAnsi="Arial" w:cs="Arial"/>
                <w:b/>
                <w:spacing w:val="-1"/>
              </w:rPr>
              <w:t>t</w:t>
            </w:r>
            <w:r w:rsidRPr="00271A8F">
              <w:rPr>
                <w:rFonts w:ascii="Arial" w:hAnsi="Arial" w:cs="Arial"/>
                <w:b/>
              </w:rPr>
              <w:t>he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imp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</w:rPr>
              <w:t>r</w:t>
            </w:r>
            <w:r w:rsidRPr="00271A8F">
              <w:rPr>
                <w:rFonts w:ascii="Arial" w:hAnsi="Arial" w:cs="Arial"/>
                <w:b/>
                <w:spacing w:val="-1"/>
              </w:rPr>
              <w:t>t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</w:rPr>
              <w:t>nce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o</w:t>
            </w:r>
            <w:r w:rsidRPr="00271A8F">
              <w:rPr>
                <w:rFonts w:ascii="Arial" w:hAnsi="Arial" w:cs="Arial"/>
                <w:b/>
              </w:rPr>
              <w:t xml:space="preserve">f this </w:t>
            </w:r>
            <w:r w:rsidRPr="00271A8F">
              <w:rPr>
                <w:rFonts w:ascii="Arial" w:hAnsi="Arial" w:cs="Arial"/>
                <w:b/>
                <w:spacing w:val="-1"/>
              </w:rPr>
              <w:t>m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</w:rPr>
              <w:t>n</w:t>
            </w:r>
            <w:r w:rsidRPr="00271A8F">
              <w:rPr>
                <w:rFonts w:ascii="Arial" w:hAnsi="Arial" w:cs="Arial"/>
                <w:b/>
                <w:spacing w:val="-1"/>
              </w:rPr>
              <w:t>u</w:t>
            </w:r>
            <w:r w:rsidRPr="00271A8F">
              <w:rPr>
                <w:rFonts w:ascii="Arial" w:hAnsi="Arial" w:cs="Arial"/>
                <w:b/>
              </w:rPr>
              <w:t>script f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</w:rPr>
              <w:t>r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t</w:t>
            </w:r>
            <w:r w:rsidRPr="00271A8F">
              <w:rPr>
                <w:rFonts w:ascii="Arial" w:hAnsi="Arial" w:cs="Arial"/>
                <w:b/>
                <w:spacing w:val="-1"/>
              </w:rPr>
              <w:t>h</w:t>
            </w:r>
            <w:r w:rsidRPr="00271A8F">
              <w:rPr>
                <w:rFonts w:ascii="Arial" w:hAnsi="Arial" w:cs="Arial"/>
                <w:b/>
              </w:rPr>
              <w:t>e</w:t>
            </w:r>
          </w:p>
          <w:p w14:paraId="4BCA1070" w14:textId="77777777" w:rsidR="00E4386A" w:rsidRPr="00271A8F" w:rsidRDefault="009E08FB">
            <w:pPr>
              <w:spacing w:line="220" w:lineRule="exact"/>
              <w:ind w:left="460" w:right="813"/>
              <w:jc w:val="both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b/>
              </w:rPr>
              <w:t xml:space="preserve">scientific </w:t>
            </w:r>
            <w:r w:rsidRPr="00271A8F">
              <w:rPr>
                <w:rFonts w:ascii="Arial" w:hAnsi="Arial" w:cs="Arial"/>
                <w:b/>
                <w:spacing w:val="-1"/>
              </w:rPr>
              <w:t>c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  <w:spacing w:val="-1"/>
              </w:rPr>
              <w:t>m</w:t>
            </w:r>
            <w:r w:rsidRPr="00271A8F">
              <w:rPr>
                <w:rFonts w:ascii="Arial" w:hAnsi="Arial" w:cs="Arial"/>
                <w:b/>
              </w:rPr>
              <w:t>munit</w:t>
            </w:r>
            <w:r w:rsidRPr="00271A8F">
              <w:rPr>
                <w:rFonts w:ascii="Arial" w:hAnsi="Arial" w:cs="Arial"/>
                <w:b/>
                <w:spacing w:val="-1"/>
              </w:rPr>
              <w:t>y</w:t>
            </w:r>
            <w:r w:rsidRPr="00271A8F">
              <w:rPr>
                <w:rFonts w:ascii="Arial" w:hAnsi="Arial" w:cs="Arial"/>
                <w:b/>
              </w:rPr>
              <w:t>.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A</w:t>
            </w:r>
          </w:p>
          <w:p w14:paraId="21E577C6" w14:textId="77777777" w:rsidR="00E4386A" w:rsidRPr="00271A8F" w:rsidRDefault="009E08FB">
            <w:pPr>
              <w:ind w:left="460" w:right="191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b/>
              </w:rPr>
              <w:t>minimum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</w:rPr>
              <w:t xml:space="preserve">f </w:t>
            </w:r>
            <w:r w:rsidRPr="00271A8F">
              <w:rPr>
                <w:rFonts w:ascii="Arial" w:hAnsi="Arial" w:cs="Arial"/>
                <w:b/>
                <w:spacing w:val="-1"/>
              </w:rPr>
              <w:t>3</w:t>
            </w:r>
            <w:r w:rsidRPr="00271A8F">
              <w:rPr>
                <w:rFonts w:ascii="Arial" w:hAnsi="Arial" w:cs="Arial"/>
                <w:b/>
              </w:rPr>
              <w:t>-4 sen</w:t>
            </w:r>
            <w:r w:rsidRPr="00271A8F">
              <w:rPr>
                <w:rFonts w:ascii="Arial" w:hAnsi="Arial" w:cs="Arial"/>
                <w:b/>
                <w:spacing w:val="-1"/>
              </w:rPr>
              <w:t>t</w:t>
            </w:r>
            <w:r w:rsidRPr="00271A8F">
              <w:rPr>
                <w:rFonts w:ascii="Arial" w:hAnsi="Arial" w:cs="Arial"/>
                <w:b/>
              </w:rPr>
              <w:t>ences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m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</w:rPr>
              <w:t>y be required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fo</w:t>
            </w:r>
            <w:r w:rsidRPr="00271A8F">
              <w:rPr>
                <w:rFonts w:ascii="Arial" w:hAnsi="Arial" w:cs="Arial"/>
                <w:b/>
              </w:rPr>
              <w:t>r this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p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  <w:spacing w:val="-1"/>
              </w:rPr>
              <w:t>r</w:t>
            </w:r>
            <w:r w:rsidRPr="00271A8F">
              <w:rPr>
                <w:rFonts w:ascii="Arial" w:hAnsi="Arial" w:cs="Arial"/>
                <w:b/>
              </w:rPr>
              <w:t>t.</w:t>
            </w:r>
          </w:p>
        </w:tc>
        <w:tc>
          <w:tcPr>
            <w:tcW w:w="5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30ADA9" w14:textId="77777777" w:rsidR="00E4386A" w:rsidRPr="00271A8F" w:rsidRDefault="009E08FB">
            <w:pPr>
              <w:spacing w:before="2" w:line="260" w:lineRule="exact"/>
              <w:ind w:left="102" w:right="61"/>
              <w:jc w:val="both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spacing w:val="-1"/>
              </w:rPr>
              <w:t>A</w:t>
            </w:r>
            <w:r w:rsidRPr="00271A8F">
              <w:rPr>
                <w:rFonts w:ascii="Arial" w:hAnsi="Arial" w:cs="Arial"/>
              </w:rPr>
              <w:t>s</w:t>
            </w:r>
            <w:r w:rsidRPr="00271A8F">
              <w:rPr>
                <w:rFonts w:ascii="Arial" w:hAnsi="Arial" w:cs="Arial"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</w:rPr>
              <w:t>mentio</w:t>
            </w:r>
            <w:r w:rsidRPr="00271A8F">
              <w:rPr>
                <w:rFonts w:ascii="Arial" w:hAnsi="Arial" w:cs="Arial"/>
                <w:spacing w:val="-1"/>
              </w:rPr>
              <w:t>n</w:t>
            </w:r>
            <w:r w:rsidRPr="00271A8F">
              <w:rPr>
                <w:rFonts w:ascii="Arial" w:hAnsi="Arial" w:cs="Arial"/>
              </w:rPr>
              <w:t>ed</w:t>
            </w:r>
            <w:r w:rsidRPr="00271A8F">
              <w:rPr>
                <w:rFonts w:ascii="Arial" w:hAnsi="Arial" w:cs="Arial"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</w:rPr>
              <w:t>in</w:t>
            </w:r>
            <w:r w:rsidRPr="00271A8F">
              <w:rPr>
                <w:rFonts w:ascii="Arial" w:hAnsi="Arial" w:cs="Arial"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</w:rPr>
              <w:t xml:space="preserve">the </w:t>
            </w:r>
            <w:r w:rsidRPr="00271A8F">
              <w:rPr>
                <w:rFonts w:ascii="Arial" w:hAnsi="Arial" w:cs="Arial"/>
                <w:spacing w:val="-1"/>
              </w:rPr>
              <w:t>m</w:t>
            </w:r>
            <w:r w:rsidRPr="00271A8F">
              <w:rPr>
                <w:rFonts w:ascii="Arial" w:hAnsi="Arial" w:cs="Arial"/>
              </w:rPr>
              <w:t>anuscri</w:t>
            </w:r>
            <w:r w:rsidRPr="00271A8F">
              <w:rPr>
                <w:rFonts w:ascii="Arial" w:hAnsi="Arial" w:cs="Arial"/>
                <w:spacing w:val="-1"/>
              </w:rPr>
              <w:t>p</w:t>
            </w:r>
            <w:r w:rsidRPr="00271A8F">
              <w:rPr>
                <w:rFonts w:ascii="Arial" w:hAnsi="Arial" w:cs="Arial"/>
              </w:rPr>
              <w:t>t,</w:t>
            </w:r>
            <w:r w:rsidRPr="00271A8F">
              <w:rPr>
                <w:rFonts w:ascii="Arial" w:hAnsi="Arial" w:cs="Arial"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</w:rPr>
              <w:t>t</w:t>
            </w:r>
            <w:r w:rsidRPr="00271A8F">
              <w:rPr>
                <w:rFonts w:ascii="Arial" w:hAnsi="Arial" w:cs="Arial"/>
                <w:spacing w:val="-1"/>
              </w:rPr>
              <w:t>h</w:t>
            </w:r>
            <w:r w:rsidRPr="00271A8F">
              <w:rPr>
                <w:rFonts w:ascii="Arial" w:hAnsi="Arial" w:cs="Arial"/>
              </w:rPr>
              <w:t>is</w:t>
            </w:r>
            <w:r w:rsidRPr="00271A8F">
              <w:rPr>
                <w:rFonts w:ascii="Arial" w:hAnsi="Arial" w:cs="Arial"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</w:rPr>
              <w:t>is the</w:t>
            </w:r>
            <w:r w:rsidRPr="00271A8F">
              <w:rPr>
                <w:rFonts w:ascii="Arial" w:hAnsi="Arial" w:cs="Arial"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  <w:spacing w:val="-1"/>
              </w:rPr>
              <w:t>f</w:t>
            </w:r>
            <w:r w:rsidRPr="00271A8F">
              <w:rPr>
                <w:rFonts w:ascii="Arial" w:hAnsi="Arial" w:cs="Arial"/>
              </w:rPr>
              <w:t>ir</w:t>
            </w:r>
            <w:r w:rsidRPr="00271A8F">
              <w:rPr>
                <w:rFonts w:ascii="Arial" w:hAnsi="Arial" w:cs="Arial"/>
                <w:spacing w:val="-1"/>
              </w:rPr>
              <w:t>s</w:t>
            </w:r>
            <w:r w:rsidRPr="00271A8F">
              <w:rPr>
                <w:rFonts w:ascii="Arial" w:hAnsi="Arial" w:cs="Arial"/>
              </w:rPr>
              <w:t>t</w:t>
            </w:r>
            <w:r w:rsidRPr="00271A8F">
              <w:rPr>
                <w:rFonts w:ascii="Arial" w:hAnsi="Arial" w:cs="Arial"/>
                <w:spacing w:val="2"/>
              </w:rPr>
              <w:t xml:space="preserve"> </w:t>
            </w:r>
            <w:r w:rsidRPr="00271A8F">
              <w:rPr>
                <w:rFonts w:ascii="Arial" w:hAnsi="Arial" w:cs="Arial"/>
              </w:rPr>
              <w:t>study</w:t>
            </w:r>
            <w:r w:rsidRPr="00271A8F">
              <w:rPr>
                <w:rFonts w:ascii="Arial" w:hAnsi="Arial" w:cs="Arial"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  <w:spacing w:val="-1"/>
              </w:rPr>
              <w:t>o</w:t>
            </w:r>
            <w:r w:rsidRPr="00271A8F">
              <w:rPr>
                <w:rFonts w:ascii="Arial" w:hAnsi="Arial" w:cs="Arial"/>
              </w:rPr>
              <w:t>n Ta</w:t>
            </w:r>
            <w:r w:rsidRPr="00271A8F">
              <w:rPr>
                <w:rFonts w:ascii="Arial" w:hAnsi="Arial" w:cs="Arial"/>
                <w:spacing w:val="1"/>
              </w:rPr>
              <w:t>l</w:t>
            </w:r>
            <w:r w:rsidRPr="00271A8F">
              <w:rPr>
                <w:rFonts w:ascii="Arial" w:hAnsi="Arial" w:cs="Arial"/>
              </w:rPr>
              <w:t>a</w:t>
            </w:r>
            <w:r w:rsidRPr="00271A8F">
              <w:rPr>
                <w:rFonts w:ascii="Arial" w:hAnsi="Arial" w:cs="Arial"/>
                <w:spacing w:val="1"/>
              </w:rPr>
              <w:t xml:space="preserve"> </w:t>
            </w:r>
            <w:proofErr w:type="spellStart"/>
            <w:r w:rsidRPr="00271A8F">
              <w:rPr>
                <w:rFonts w:ascii="Arial" w:hAnsi="Arial" w:cs="Arial"/>
              </w:rPr>
              <w:t>Mur</w:t>
            </w:r>
            <w:r w:rsidRPr="00271A8F">
              <w:rPr>
                <w:rFonts w:ascii="Arial" w:hAnsi="Arial" w:cs="Arial"/>
                <w:spacing w:val="-1"/>
              </w:rPr>
              <w:t>u</w:t>
            </w:r>
            <w:r w:rsidRPr="00271A8F">
              <w:rPr>
                <w:rFonts w:ascii="Arial" w:hAnsi="Arial" w:cs="Arial"/>
              </w:rPr>
              <w:t>d</w:t>
            </w:r>
            <w:proofErr w:type="spellEnd"/>
            <w:r w:rsidRPr="00271A8F">
              <w:rPr>
                <w:rFonts w:ascii="Arial" w:hAnsi="Arial" w:cs="Arial"/>
              </w:rPr>
              <w:t>.</w:t>
            </w:r>
            <w:r w:rsidRPr="00271A8F">
              <w:rPr>
                <w:rFonts w:ascii="Arial" w:hAnsi="Arial" w:cs="Arial"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</w:rPr>
              <w:t>The</w:t>
            </w:r>
            <w:r w:rsidRPr="00271A8F">
              <w:rPr>
                <w:rFonts w:ascii="Arial" w:hAnsi="Arial" w:cs="Arial"/>
                <w:spacing w:val="1"/>
              </w:rPr>
              <w:t>r</w:t>
            </w:r>
            <w:r w:rsidRPr="00271A8F">
              <w:rPr>
                <w:rFonts w:ascii="Arial" w:hAnsi="Arial" w:cs="Arial"/>
              </w:rPr>
              <w:t>e</w:t>
            </w:r>
            <w:r w:rsidRPr="00271A8F">
              <w:rPr>
                <w:rFonts w:ascii="Arial" w:hAnsi="Arial" w:cs="Arial"/>
                <w:spacing w:val="1"/>
              </w:rPr>
              <w:t>f</w:t>
            </w:r>
            <w:r w:rsidRPr="00271A8F">
              <w:rPr>
                <w:rFonts w:ascii="Arial" w:hAnsi="Arial" w:cs="Arial"/>
                <w:spacing w:val="-1"/>
              </w:rPr>
              <w:t>or</w:t>
            </w:r>
            <w:r w:rsidRPr="00271A8F">
              <w:rPr>
                <w:rFonts w:ascii="Arial" w:hAnsi="Arial" w:cs="Arial"/>
              </w:rPr>
              <w:t>e,</w:t>
            </w:r>
            <w:r w:rsidRPr="00271A8F">
              <w:rPr>
                <w:rFonts w:ascii="Arial" w:hAnsi="Arial" w:cs="Arial"/>
                <w:spacing w:val="1"/>
              </w:rPr>
              <w:t xml:space="preserve"> t</w:t>
            </w:r>
            <w:r w:rsidRPr="00271A8F">
              <w:rPr>
                <w:rFonts w:ascii="Arial" w:hAnsi="Arial" w:cs="Arial"/>
              </w:rPr>
              <w:t>h</w:t>
            </w:r>
            <w:r w:rsidRPr="00271A8F">
              <w:rPr>
                <w:rFonts w:ascii="Arial" w:hAnsi="Arial" w:cs="Arial"/>
                <w:spacing w:val="1"/>
              </w:rPr>
              <w:t>i</w:t>
            </w:r>
            <w:r w:rsidRPr="00271A8F">
              <w:rPr>
                <w:rFonts w:ascii="Arial" w:hAnsi="Arial" w:cs="Arial"/>
              </w:rPr>
              <w:t>s res</w:t>
            </w:r>
            <w:r w:rsidRPr="00271A8F">
              <w:rPr>
                <w:rFonts w:ascii="Arial" w:hAnsi="Arial" w:cs="Arial"/>
                <w:spacing w:val="-1"/>
              </w:rPr>
              <w:t>e</w:t>
            </w:r>
            <w:r w:rsidRPr="00271A8F">
              <w:rPr>
                <w:rFonts w:ascii="Arial" w:hAnsi="Arial" w:cs="Arial"/>
              </w:rPr>
              <w:t>a</w:t>
            </w:r>
            <w:r w:rsidRPr="00271A8F">
              <w:rPr>
                <w:rFonts w:ascii="Arial" w:hAnsi="Arial" w:cs="Arial"/>
                <w:spacing w:val="1"/>
              </w:rPr>
              <w:t>r</w:t>
            </w:r>
            <w:r w:rsidRPr="00271A8F">
              <w:rPr>
                <w:rFonts w:ascii="Arial" w:hAnsi="Arial" w:cs="Arial"/>
              </w:rPr>
              <w:t>ch</w:t>
            </w:r>
            <w:r w:rsidRPr="00271A8F">
              <w:rPr>
                <w:rFonts w:ascii="Arial" w:hAnsi="Arial" w:cs="Arial"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  <w:spacing w:val="-1"/>
              </w:rPr>
              <w:t>i</w:t>
            </w:r>
            <w:r w:rsidRPr="00271A8F">
              <w:rPr>
                <w:rFonts w:ascii="Arial" w:hAnsi="Arial" w:cs="Arial"/>
              </w:rPr>
              <w:t>s</w:t>
            </w:r>
            <w:r w:rsidRPr="00271A8F">
              <w:rPr>
                <w:rFonts w:ascii="Arial" w:hAnsi="Arial" w:cs="Arial"/>
                <w:spacing w:val="1"/>
              </w:rPr>
              <w:t xml:space="preserve"> i</w:t>
            </w:r>
            <w:r w:rsidRPr="00271A8F">
              <w:rPr>
                <w:rFonts w:ascii="Arial" w:hAnsi="Arial" w:cs="Arial"/>
                <w:spacing w:val="-1"/>
              </w:rPr>
              <w:t>m</w:t>
            </w:r>
            <w:r w:rsidRPr="00271A8F">
              <w:rPr>
                <w:rFonts w:ascii="Arial" w:hAnsi="Arial" w:cs="Arial"/>
              </w:rPr>
              <w:t>porta</w:t>
            </w:r>
            <w:r w:rsidRPr="00271A8F">
              <w:rPr>
                <w:rFonts w:ascii="Arial" w:hAnsi="Arial" w:cs="Arial"/>
                <w:spacing w:val="-1"/>
              </w:rPr>
              <w:t>n</w:t>
            </w:r>
            <w:r w:rsidRPr="00271A8F">
              <w:rPr>
                <w:rFonts w:ascii="Arial" w:hAnsi="Arial" w:cs="Arial"/>
              </w:rPr>
              <w:t>t</w:t>
            </w:r>
            <w:r w:rsidRPr="00271A8F">
              <w:rPr>
                <w:rFonts w:ascii="Arial" w:hAnsi="Arial" w:cs="Arial"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  <w:spacing w:val="-1"/>
              </w:rPr>
              <w:t>t</w:t>
            </w:r>
            <w:r w:rsidRPr="00271A8F">
              <w:rPr>
                <w:rFonts w:ascii="Arial" w:hAnsi="Arial" w:cs="Arial"/>
              </w:rPr>
              <w:t>o publish,</w:t>
            </w:r>
            <w:r w:rsidRPr="00271A8F">
              <w:rPr>
                <w:rFonts w:ascii="Arial" w:hAnsi="Arial" w:cs="Arial"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</w:rPr>
              <w:t>as it</w:t>
            </w:r>
            <w:r w:rsidRPr="00271A8F">
              <w:rPr>
                <w:rFonts w:ascii="Arial" w:hAnsi="Arial" w:cs="Arial"/>
                <w:spacing w:val="2"/>
              </w:rPr>
              <w:t xml:space="preserve"> </w:t>
            </w:r>
            <w:r w:rsidRPr="00271A8F">
              <w:rPr>
                <w:rFonts w:ascii="Arial" w:hAnsi="Arial" w:cs="Arial"/>
                <w:spacing w:val="-1"/>
              </w:rPr>
              <w:t>w</w:t>
            </w:r>
            <w:r w:rsidRPr="00271A8F">
              <w:rPr>
                <w:rFonts w:ascii="Arial" w:hAnsi="Arial" w:cs="Arial"/>
              </w:rPr>
              <w:t>i</w:t>
            </w:r>
            <w:r w:rsidRPr="00271A8F">
              <w:rPr>
                <w:rFonts w:ascii="Arial" w:hAnsi="Arial" w:cs="Arial"/>
                <w:spacing w:val="-1"/>
              </w:rPr>
              <w:t>l</w:t>
            </w:r>
            <w:r w:rsidRPr="00271A8F">
              <w:rPr>
                <w:rFonts w:ascii="Arial" w:hAnsi="Arial" w:cs="Arial"/>
              </w:rPr>
              <w:t>l</w:t>
            </w:r>
            <w:r w:rsidRPr="00271A8F">
              <w:rPr>
                <w:rFonts w:ascii="Arial" w:hAnsi="Arial" w:cs="Arial"/>
                <w:spacing w:val="2"/>
              </w:rPr>
              <w:t xml:space="preserve"> </w:t>
            </w:r>
            <w:r w:rsidRPr="00271A8F">
              <w:rPr>
                <w:rFonts w:ascii="Arial" w:hAnsi="Arial" w:cs="Arial"/>
              </w:rPr>
              <w:t>serve as</w:t>
            </w:r>
            <w:r w:rsidRPr="00271A8F">
              <w:rPr>
                <w:rFonts w:ascii="Arial" w:hAnsi="Arial" w:cs="Arial"/>
                <w:spacing w:val="2"/>
              </w:rPr>
              <w:t xml:space="preserve"> </w:t>
            </w:r>
            <w:r w:rsidRPr="00271A8F">
              <w:rPr>
                <w:rFonts w:ascii="Arial" w:hAnsi="Arial" w:cs="Arial"/>
              </w:rPr>
              <w:t>a</w:t>
            </w:r>
            <w:r w:rsidRPr="00271A8F">
              <w:rPr>
                <w:rFonts w:ascii="Arial" w:hAnsi="Arial" w:cs="Arial"/>
                <w:spacing w:val="2"/>
              </w:rPr>
              <w:t xml:space="preserve"> </w:t>
            </w:r>
            <w:r w:rsidRPr="00271A8F">
              <w:rPr>
                <w:rFonts w:ascii="Arial" w:hAnsi="Arial" w:cs="Arial"/>
              </w:rPr>
              <w:t>foun</w:t>
            </w:r>
            <w:r w:rsidRPr="00271A8F">
              <w:rPr>
                <w:rFonts w:ascii="Arial" w:hAnsi="Arial" w:cs="Arial"/>
                <w:spacing w:val="-1"/>
              </w:rPr>
              <w:t>d</w:t>
            </w:r>
            <w:r w:rsidRPr="00271A8F">
              <w:rPr>
                <w:rFonts w:ascii="Arial" w:hAnsi="Arial" w:cs="Arial"/>
              </w:rPr>
              <w:t>ation</w:t>
            </w:r>
            <w:r w:rsidRPr="00271A8F">
              <w:rPr>
                <w:rFonts w:ascii="Arial" w:hAnsi="Arial" w:cs="Arial"/>
                <w:spacing w:val="-1"/>
              </w:rPr>
              <w:t>a</w:t>
            </w:r>
            <w:r w:rsidRPr="00271A8F">
              <w:rPr>
                <w:rFonts w:ascii="Arial" w:hAnsi="Arial" w:cs="Arial"/>
              </w:rPr>
              <w:t>l</w:t>
            </w:r>
            <w:r w:rsidRPr="00271A8F">
              <w:rPr>
                <w:rFonts w:ascii="Arial" w:hAnsi="Arial" w:cs="Arial"/>
                <w:spacing w:val="2"/>
              </w:rPr>
              <w:t xml:space="preserve"> </w:t>
            </w:r>
            <w:r w:rsidRPr="00271A8F">
              <w:rPr>
                <w:rFonts w:ascii="Arial" w:hAnsi="Arial" w:cs="Arial"/>
              </w:rPr>
              <w:t>r</w:t>
            </w:r>
            <w:r w:rsidRPr="00271A8F">
              <w:rPr>
                <w:rFonts w:ascii="Arial" w:hAnsi="Arial" w:cs="Arial"/>
                <w:spacing w:val="-1"/>
              </w:rPr>
              <w:t>e</w:t>
            </w:r>
            <w:r w:rsidRPr="00271A8F">
              <w:rPr>
                <w:rFonts w:ascii="Arial" w:hAnsi="Arial" w:cs="Arial"/>
              </w:rPr>
              <w:t>fe</w:t>
            </w:r>
            <w:r w:rsidRPr="00271A8F">
              <w:rPr>
                <w:rFonts w:ascii="Arial" w:hAnsi="Arial" w:cs="Arial"/>
                <w:spacing w:val="-1"/>
              </w:rPr>
              <w:t>r</w:t>
            </w:r>
            <w:r w:rsidRPr="00271A8F">
              <w:rPr>
                <w:rFonts w:ascii="Arial" w:hAnsi="Arial" w:cs="Arial"/>
              </w:rPr>
              <w:t>ence</w:t>
            </w:r>
            <w:r w:rsidRPr="00271A8F">
              <w:rPr>
                <w:rFonts w:ascii="Arial" w:hAnsi="Arial" w:cs="Arial"/>
                <w:spacing w:val="2"/>
              </w:rPr>
              <w:t xml:space="preserve"> </w:t>
            </w:r>
            <w:r w:rsidRPr="00271A8F">
              <w:rPr>
                <w:rFonts w:ascii="Arial" w:hAnsi="Arial" w:cs="Arial"/>
              </w:rPr>
              <w:t>f</w:t>
            </w:r>
            <w:r w:rsidRPr="00271A8F">
              <w:rPr>
                <w:rFonts w:ascii="Arial" w:hAnsi="Arial" w:cs="Arial"/>
                <w:spacing w:val="-1"/>
              </w:rPr>
              <w:t>o</w:t>
            </w:r>
            <w:r w:rsidRPr="00271A8F">
              <w:rPr>
                <w:rFonts w:ascii="Arial" w:hAnsi="Arial" w:cs="Arial"/>
              </w:rPr>
              <w:t>r future</w:t>
            </w:r>
            <w:r w:rsidRPr="00271A8F">
              <w:rPr>
                <w:rFonts w:ascii="Arial" w:hAnsi="Arial" w:cs="Arial"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</w:rPr>
              <w:t>stu</w:t>
            </w:r>
            <w:r w:rsidRPr="00271A8F">
              <w:rPr>
                <w:rFonts w:ascii="Arial" w:hAnsi="Arial" w:cs="Arial"/>
                <w:spacing w:val="-1"/>
              </w:rPr>
              <w:t>d</w:t>
            </w:r>
            <w:r w:rsidRPr="00271A8F">
              <w:rPr>
                <w:rFonts w:ascii="Arial" w:hAnsi="Arial" w:cs="Arial"/>
              </w:rPr>
              <w:t>i</w:t>
            </w:r>
            <w:r w:rsidRPr="00271A8F">
              <w:rPr>
                <w:rFonts w:ascii="Arial" w:hAnsi="Arial" w:cs="Arial"/>
                <w:spacing w:val="-1"/>
              </w:rPr>
              <w:t>e</w:t>
            </w:r>
            <w:r w:rsidRPr="00271A8F">
              <w:rPr>
                <w:rFonts w:ascii="Arial" w:hAnsi="Arial" w:cs="Arial"/>
              </w:rPr>
              <w:t>s.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831838" w14:textId="77777777" w:rsidR="00E4386A" w:rsidRPr="00271A8F" w:rsidRDefault="00E4386A">
            <w:pPr>
              <w:rPr>
                <w:rFonts w:ascii="Arial" w:hAnsi="Arial" w:cs="Arial"/>
              </w:rPr>
            </w:pPr>
          </w:p>
        </w:tc>
      </w:tr>
      <w:tr w:rsidR="00E4386A" w:rsidRPr="00271A8F" w14:paraId="73B5CC14" w14:textId="77777777">
        <w:trPr>
          <w:trHeight w:hRule="exact" w:val="1272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8E39D" w14:textId="77777777" w:rsidR="00E4386A" w:rsidRPr="00271A8F" w:rsidRDefault="009E08FB">
            <w:pPr>
              <w:spacing w:before="2" w:line="220" w:lineRule="exact"/>
              <w:ind w:left="460" w:right="843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b/>
              </w:rPr>
              <w:t>Is the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title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o</w:t>
            </w:r>
            <w:r w:rsidRPr="00271A8F">
              <w:rPr>
                <w:rFonts w:ascii="Arial" w:hAnsi="Arial" w:cs="Arial"/>
                <w:b/>
              </w:rPr>
              <w:t xml:space="preserve">f </w:t>
            </w:r>
            <w:r w:rsidRPr="00271A8F">
              <w:rPr>
                <w:rFonts w:ascii="Arial" w:hAnsi="Arial" w:cs="Arial"/>
                <w:b/>
                <w:spacing w:val="-1"/>
              </w:rPr>
              <w:t>t</w:t>
            </w:r>
            <w:r w:rsidRPr="00271A8F">
              <w:rPr>
                <w:rFonts w:ascii="Arial" w:hAnsi="Arial" w:cs="Arial"/>
                <w:b/>
              </w:rPr>
              <w:t xml:space="preserve">he 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  <w:spacing w:val="-1"/>
              </w:rPr>
              <w:t>r</w:t>
            </w:r>
            <w:r w:rsidRPr="00271A8F">
              <w:rPr>
                <w:rFonts w:ascii="Arial" w:hAnsi="Arial" w:cs="Arial"/>
                <w:b/>
              </w:rPr>
              <w:t>ticle suit</w:t>
            </w:r>
            <w:r w:rsidRPr="00271A8F">
              <w:rPr>
                <w:rFonts w:ascii="Arial" w:hAnsi="Arial" w:cs="Arial"/>
                <w:b/>
                <w:spacing w:val="-1"/>
              </w:rPr>
              <w:t>a</w:t>
            </w:r>
            <w:r w:rsidRPr="00271A8F">
              <w:rPr>
                <w:rFonts w:ascii="Arial" w:hAnsi="Arial" w:cs="Arial"/>
                <w:b/>
              </w:rPr>
              <w:t>ble?</w:t>
            </w:r>
          </w:p>
          <w:p w14:paraId="17E0D554" w14:textId="77777777" w:rsidR="00E4386A" w:rsidRPr="00271A8F" w:rsidRDefault="009E08FB">
            <w:pPr>
              <w:spacing w:line="220" w:lineRule="exact"/>
              <w:ind w:left="460" w:right="781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b/>
              </w:rPr>
              <w:t>(If n</w:t>
            </w:r>
            <w:r w:rsidRPr="00271A8F">
              <w:rPr>
                <w:rFonts w:ascii="Arial" w:hAnsi="Arial" w:cs="Arial"/>
                <w:b/>
                <w:spacing w:val="-1"/>
              </w:rPr>
              <w:t>o</w:t>
            </w:r>
            <w:r w:rsidRPr="00271A8F">
              <w:rPr>
                <w:rFonts w:ascii="Arial" w:hAnsi="Arial" w:cs="Arial"/>
                <w:b/>
              </w:rPr>
              <w:t>t ple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</w:rPr>
              <w:t>se</w:t>
            </w:r>
            <w:r w:rsidRPr="00271A8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su</w:t>
            </w:r>
            <w:r w:rsidRPr="00271A8F">
              <w:rPr>
                <w:rFonts w:ascii="Arial" w:hAnsi="Arial" w:cs="Arial"/>
                <w:b/>
                <w:spacing w:val="-1"/>
              </w:rPr>
              <w:t>g</w:t>
            </w:r>
            <w:r w:rsidRPr="00271A8F">
              <w:rPr>
                <w:rFonts w:ascii="Arial" w:hAnsi="Arial" w:cs="Arial"/>
                <w:b/>
                <w:spacing w:val="1"/>
              </w:rPr>
              <w:t>g</w:t>
            </w:r>
            <w:r w:rsidRPr="00271A8F">
              <w:rPr>
                <w:rFonts w:ascii="Arial" w:hAnsi="Arial" w:cs="Arial"/>
                <w:b/>
              </w:rPr>
              <w:t xml:space="preserve">est </w:t>
            </w:r>
            <w:r w:rsidRPr="00271A8F">
              <w:rPr>
                <w:rFonts w:ascii="Arial" w:hAnsi="Arial" w:cs="Arial"/>
                <w:b/>
                <w:spacing w:val="-1"/>
              </w:rPr>
              <w:t>a</w:t>
            </w:r>
            <w:r w:rsidRPr="00271A8F">
              <w:rPr>
                <w:rFonts w:ascii="Arial" w:hAnsi="Arial" w:cs="Arial"/>
                <w:b/>
              </w:rPr>
              <w:t xml:space="preserve">n 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</w:rPr>
              <w:t>lter</w:t>
            </w:r>
            <w:r w:rsidRPr="00271A8F">
              <w:rPr>
                <w:rFonts w:ascii="Arial" w:hAnsi="Arial" w:cs="Arial"/>
                <w:b/>
                <w:spacing w:val="-1"/>
              </w:rPr>
              <w:t>n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</w:rPr>
              <w:t>t</w:t>
            </w:r>
            <w:r w:rsidRPr="00271A8F">
              <w:rPr>
                <w:rFonts w:ascii="Arial" w:hAnsi="Arial" w:cs="Arial"/>
                <w:b/>
                <w:spacing w:val="-2"/>
              </w:rPr>
              <w:t>i</w:t>
            </w:r>
            <w:r w:rsidRPr="00271A8F">
              <w:rPr>
                <w:rFonts w:ascii="Arial" w:hAnsi="Arial" w:cs="Arial"/>
                <w:b/>
                <w:spacing w:val="1"/>
              </w:rPr>
              <w:t>v</w:t>
            </w:r>
            <w:r w:rsidRPr="00271A8F">
              <w:rPr>
                <w:rFonts w:ascii="Arial" w:hAnsi="Arial" w:cs="Arial"/>
                <w:b/>
              </w:rPr>
              <w:t>e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tit</w:t>
            </w:r>
            <w:r w:rsidRPr="00271A8F">
              <w:rPr>
                <w:rFonts w:ascii="Arial" w:hAnsi="Arial" w:cs="Arial"/>
                <w:b/>
                <w:spacing w:val="-2"/>
              </w:rPr>
              <w:t>l</w:t>
            </w:r>
            <w:r w:rsidRPr="00271A8F">
              <w:rPr>
                <w:rFonts w:ascii="Arial" w:hAnsi="Arial" w:cs="Arial"/>
                <w:b/>
              </w:rPr>
              <w:t>e)</w:t>
            </w:r>
          </w:p>
        </w:tc>
        <w:tc>
          <w:tcPr>
            <w:tcW w:w="5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64C272" w14:textId="77777777" w:rsidR="00E4386A" w:rsidRPr="00271A8F" w:rsidRDefault="009E08FB">
            <w:pPr>
              <w:ind w:left="102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spacing w:val="-1"/>
              </w:rPr>
              <w:t>Y</w:t>
            </w:r>
            <w:r w:rsidRPr="00271A8F">
              <w:rPr>
                <w:rFonts w:ascii="Arial" w:hAnsi="Arial" w:cs="Arial"/>
              </w:rPr>
              <w:t xml:space="preserve">es, </w:t>
            </w:r>
            <w:r w:rsidRPr="00271A8F">
              <w:rPr>
                <w:rFonts w:ascii="Arial" w:hAnsi="Arial" w:cs="Arial"/>
                <w:spacing w:val="1"/>
              </w:rPr>
              <w:t>t</w:t>
            </w:r>
            <w:r w:rsidRPr="00271A8F">
              <w:rPr>
                <w:rFonts w:ascii="Arial" w:hAnsi="Arial" w:cs="Arial"/>
              </w:rPr>
              <w:t xml:space="preserve">he </w:t>
            </w:r>
            <w:r w:rsidRPr="00271A8F">
              <w:rPr>
                <w:rFonts w:ascii="Arial" w:hAnsi="Arial" w:cs="Arial"/>
                <w:spacing w:val="-1"/>
              </w:rPr>
              <w:t>t</w:t>
            </w:r>
            <w:r w:rsidRPr="00271A8F">
              <w:rPr>
                <w:rFonts w:ascii="Arial" w:hAnsi="Arial" w:cs="Arial"/>
                <w:spacing w:val="1"/>
              </w:rPr>
              <w:t>it</w:t>
            </w:r>
            <w:r w:rsidRPr="00271A8F">
              <w:rPr>
                <w:rFonts w:ascii="Arial" w:hAnsi="Arial" w:cs="Arial"/>
                <w:spacing w:val="-1"/>
              </w:rPr>
              <w:t>l</w:t>
            </w:r>
            <w:r w:rsidRPr="00271A8F">
              <w:rPr>
                <w:rFonts w:ascii="Arial" w:hAnsi="Arial" w:cs="Arial"/>
              </w:rPr>
              <w:t>e</w:t>
            </w:r>
            <w:r w:rsidRPr="00271A8F">
              <w:rPr>
                <w:rFonts w:ascii="Arial" w:hAnsi="Arial" w:cs="Arial"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spacing w:val="1"/>
              </w:rPr>
              <w:t>i</w:t>
            </w:r>
            <w:r w:rsidRPr="00271A8F">
              <w:rPr>
                <w:rFonts w:ascii="Arial" w:hAnsi="Arial" w:cs="Arial"/>
              </w:rPr>
              <w:t>s co</w:t>
            </w:r>
            <w:r w:rsidRPr="00271A8F">
              <w:rPr>
                <w:rFonts w:ascii="Arial" w:hAnsi="Arial" w:cs="Arial"/>
                <w:spacing w:val="1"/>
              </w:rPr>
              <w:t>m</w:t>
            </w:r>
            <w:r w:rsidRPr="00271A8F">
              <w:rPr>
                <w:rFonts w:ascii="Arial" w:hAnsi="Arial" w:cs="Arial"/>
                <w:spacing w:val="-1"/>
              </w:rPr>
              <w:t>p</w:t>
            </w:r>
            <w:r w:rsidRPr="00271A8F">
              <w:rPr>
                <w:rFonts w:ascii="Arial" w:hAnsi="Arial" w:cs="Arial"/>
                <w:spacing w:val="1"/>
              </w:rPr>
              <w:t>l</w:t>
            </w:r>
            <w:r w:rsidRPr="00271A8F">
              <w:rPr>
                <w:rFonts w:ascii="Arial" w:hAnsi="Arial" w:cs="Arial"/>
              </w:rPr>
              <w:t>e</w:t>
            </w:r>
            <w:r w:rsidRPr="00271A8F">
              <w:rPr>
                <w:rFonts w:ascii="Arial" w:hAnsi="Arial" w:cs="Arial"/>
                <w:spacing w:val="-1"/>
              </w:rPr>
              <w:t>t</w:t>
            </w:r>
            <w:r w:rsidRPr="00271A8F">
              <w:rPr>
                <w:rFonts w:ascii="Arial" w:hAnsi="Arial" w:cs="Arial"/>
              </w:rPr>
              <w:t>e</w:t>
            </w:r>
            <w:r w:rsidRPr="00271A8F">
              <w:rPr>
                <w:rFonts w:ascii="Arial" w:hAnsi="Arial" w:cs="Arial"/>
                <w:spacing w:val="-1"/>
              </w:rPr>
              <w:t>l</w:t>
            </w:r>
            <w:r w:rsidRPr="00271A8F">
              <w:rPr>
                <w:rFonts w:ascii="Arial" w:hAnsi="Arial" w:cs="Arial"/>
              </w:rPr>
              <w:t>y f</w:t>
            </w:r>
            <w:r w:rsidRPr="00271A8F">
              <w:rPr>
                <w:rFonts w:ascii="Arial" w:hAnsi="Arial" w:cs="Arial"/>
                <w:spacing w:val="1"/>
              </w:rPr>
              <w:t>i</w:t>
            </w:r>
            <w:r w:rsidRPr="00271A8F">
              <w:rPr>
                <w:rFonts w:ascii="Arial" w:hAnsi="Arial" w:cs="Arial"/>
              </w:rPr>
              <w:t>ne.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45B77" w14:textId="77777777" w:rsidR="00E4386A" w:rsidRPr="00271A8F" w:rsidRDefault="00E4386A">
            <w:pPr>
              <w:rPr>
                <w:rFonts w:ascii="Arial" w:hAnsi="Arial" w:cs="Arial"/>
              </w:rPr>
            </w:pPr>
          </w:p>
        </w:tc>
      </w:tr>
      <w:tr w:rsidR="00E4386A" w:rsidRPr="00271A8F" w14:paraId="29274C34" w14:textId="77777777">
        <w:trPr>
          <w:trHeight w:hRule="exact" w:val="1620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631207" w14:textId="77777777" w:rsidR="00E4386A" w:rsidRPr="00271A8F" w:rsidRDefault="009E08FB">
            <w:pPr>
              <w:spacing w:before="2" w:line="220" w:lineRule="exact"/>
              <w:ind w:left="460" w:right="119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b/>
              </w:rPr>
              <w:t>Is</w:t>
            </w:r>
            <w:r w:rsidRPr="00271A8F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the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a</w:t>
            </w:r>
            <w:r w:rsidRPr="00271A8F">
              <w:rPr>
                <w:rFonts w:ascii="Arial" w:hAnsi="Arial" w:cs="Arial"/>
                <w:b/>
              </w:rPr>
              <w:t>bst</w:t>
            </w:r>
            <w:r w:rsidRPr="00271A8F">
              <w:rPr>
                <w:rFonts w:ascii="Arial" w:hAnsi="Arial" w:cs="Arial"/>
                <w:b/>
                <w:spacing w:val="-1"/>
              </w:rPr>
              <w:t>r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  <w:spacing w:val="-1"/>
              </w:rPr>
              <w:t>c</w:t>
            </w:r>
            <w:r w:rsidRPr="00271A8F">
              <w:rPr>
                <w:rFonts w:ascii="Arial" w:hAnsi="Arial" w:cs="Arial"/>
                <w:b/>
              </w:rPr>
              <w:t xml:space="preserve">t </w:t>
            </w:r>
            <w:r w:rsidRPr="00271A8F">
              <w:rPr>
                <w:rFonts w:ascii="Arial" w:hAnsi="Arial" w:cs="Arial"/>
                <w:b/>
                <w:spacing w:val="-1"/>
              </w:rPr>
              <w:t>o</w:t>
            </w:r>
            <w:r w:rsidRPr="00271A8F">
              <w:rPr>
                <w:rFonts w:ascii="Arial" w:hAnsi="Arial" w:cs="Arial"/>
                <w:b/>
              </w:rPr>
              <w:t>f</w:t>
            </w:r>
            <w:r w:rsidRPr="00271A8F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  <w:b/>
                <w:spacing w:val="-1"/>
              </w:rPr>
              <w:t>t</w:t>
            </w:r>
            <w:r w:rsidRPr="00271A8F">
              <w:rPr>
                <w:rFonts w:ascii="Arial" w:hAnsi="Arial" w:cs="Arial"/>
                <w:b/>
              </w:rPr>
              <w:t>he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</w:rPr>
              <w:t>rticle c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</w:rPr>
              <w:t>mpr</w:t>
            </w:r>
            <w:r w:rsidRPr="00271A8F">
              <w:rPr>
                <w:rFonts w:ascii="Arial" w:hAnsi="Arial" w:cs="Arial"/>
                <w:b/>
                <w:spacing w:val="-1"/>
              </w:rPr>
              <w:t>e</w:t>
            </w:r>
            <w:r w:rsidRPr="00271A8F">
              <w:rPr>
                <w:rFonts w:ascii="Arial" w:hAnsi="Arial" w:cs="Arial"/>
                <w:b/>
              </w:rPr>
              <w:t>hensi</w:t>
            </w:r>
            <w:r w:rsidRPr="00271A8F">
              <w:rPr>
                <w:rFonts w:ascii="Arial" w:hAnsi="Arial" w:cs="Arial"/>
                <w:b/>
                <w:spacing w:val="-1"/>
              </w:rPr>
              <w:t>v</w:t>
            </w:r>
            <w:r w:rsidRPr="00271A8F">
              <w:rPr>
                <w:rFonts w:ascii="Arial" w:hAnsi="Arial" w:cs="Arial"/>
                <w:b/>
              </w:rPr>
              <w:t xml:space="preserve">e? Do </w:t>
            </w:r>
            <w:r w:rsidRPr="00271A8F">
              <w:rPr>
                <w:rFonts w:ascii="Arial" w:hAnsi="Arial" w:cs="Arial"/>
                <w:b/>
                <w:spacing w:val="-1"/>
              </w:rPr>
              <w:t>y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</w:rPr>
              <w:t>u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s</w:t>
            </w:r>
            <w:r w:rsidRPr="00271A8F">
              <w:rPr>
                <w:rFonts w:ascii="Arial" w:hAnsi="Arial" w:cs="Arial"/>
                <w:b/>
                <w:spacing w:val="-1"/>
              </w:rPr>
              <w:t>ug</w:t>
            </w:r>
            <w:r w:rsidRPr="00271A8F">
              <w:rPr>
                <w:rFonts w:ascii="Arial" w:hAnsi="Arial" w:cs="Arial"/>
                <w:b/>
                <w:spacing w:val="1"/>
              </w:rPr>
              <w:t>g</w:t>
            </w:r>
            <w:r w:rsidRPr="00271A8F">
              <w:rPr>
                <w:rFonts w:ascii="Arial" w:hAnsi="Arial" w:cs="Arial"/>
                <w:b/>
              </w:rPr>
              <w:t>est the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</w:rPr>
              <w:t>dd</w:t>
            </w:r>
            <w:r w:rsidRPr="00271A8F">
              <w:rPr>
                <w:rFonts w:ascii="Arial" w:hAnsi="Arial" w:cs="Arial"/>
                <w:b/>
                <w:spacing w:val="-2"/>
              </w:rPr>
              <w:t>i</w:t>
            </w:r>
            <w:r w:rsidRPr="00271A8F">
              <w:rPr>
                <w:rFonts w:ascii="Arial" w:hAnsi="Arial" w:cs="Arial"/>
                <w:b/>
              </w:rPr>
              <w:t>ti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</w:rPr>
              <w:t>n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(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</w:rPr>
              <w:t>r del</w:t>
            </w:r>
            <w:r w:rsidRPr="00271A8F">
              <w:rPr>
                <w:rFonts w:ascii="Arial" w:hAnsi="Arial" w:cs="Arial"/>
                <w:b/>
                <w:spacing w:val="-1"/>
              </w:rPr>
              <w:t>e</w:t>
            </w:r>
            <w:r w:rsidRPr="00271A8F">
              <w:rPr>
                <w:rFonts w:ascii="Arial" w:hAnsi="Arial" w:cs="Arial"/>
                <w:b/>
              </w:rPr>
              <w:t>ti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  <w:spacing w:val="-1"/>
              </w:rPr>
              <w:t>n</w:t>
            </w:r>
            <w:r w:rsidRPr="00271A8F">
              <w:rPr>
                <w:rFonts w:ascii="Arial" w:hAnsi="Arial" w:cs="Arial"/>
                <w:b/>
              </w:rPr>
              <w:t xml:space="preserve">) </w:t>
            </w:r>
            <w:proofErr w:type="gramStart"/>
            <w:r w:rsidRPr="00271A8F">
              <w:rPr>
                <w:rFonts w:ascii="Arial" w:hAnsi="Arial" w:cs="Arial"/>
                <w:b/>
                <w:spacing w:val="1"/>
              </w:rPr>
              <w:t>of</w:t>
            </w:r>
            <w:proofErr w:type="gramEnd"/>
          </w:p>
          <w:p w14:paraId="13B76CA3" w14:textId="77777777" w:rsidR="00E4386A" w:rsidRPr="00271A8F" w:rsidRDefault="009E08FB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b/>
              </w:rPr>
              <w:t>s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</w:rPr>
              <w:t>me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p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</w:rPr>
              <w:t>i</w:t>
            </w:r>
            <w:r w:rsidRPr="00271A8F">
              <w:rPr>
                <w:rFonts w:ascii="Arial" w:hAnsi="Arial" w:cs="Arial"/>
                <w:b/>
                <w:spacing w:val="-1"/>
              </w:rPr>
              <w:t>n</w:t>
            </w:r>
            <w:r w:rsidRPr="00271A8F">
              <w:rPr>
                <w:rFonts w:ascii="Arial" w:hAnsi="Arial" w:cs="Arial"/>
                <w:b/>
              </w:rPr>
              <w:t>ts in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this s</w:t>
            </w:r>
            <w:r w:rsidRPr="00271A8F">
              <w:rPr>
                <w:rFonts w:ascii="Arial" w:hAnsi="Arial" w:cs="Arial"/>
                <w:b/>
                <w:spacing w:val="-1"/>
              </w:rPr>
              <w:t>e</w:t>
            </w:r>
            <w:r w:rsidRPr="00271A8F">
              <w:rPr>
                <w:rFonts w:ascii="Arial" w:hAnsi="Arial" w:cs="Arial"/>
                <w:b/>
              </w:rPr>
              <w:t>cti</w:t>
            </w:r>
            <w:r w:rsidRPr="00271A8F">
              <w:rPr>
                <w:rFonts w:ascii="Arial" w:hAnsi="Arial" w:cs="Arial"/>
                <w:b/>
                <w:spacing w:val="-1"/>
              </w:rPr>
              <w:t>o</w:t>
            </w:r>
            <w:r w:rsidRPr="00271A8F">
              <w:rPr>
                <w:rFonts w:ascii="Arial" w:hAnsi="Arial" w:cs="Arial"/>
                <w:b/>
              </w:rPr>
              <w:t>n?</w:t>
            </w:r>
          </w:p>
          <w:p w14:paraId="7ECF77BC" w14:textId="77777777" w:rsidR="00E4386A" w:rsidRPr="00271A8F" w:rsidRDefault="009E08FB">
            <w:pPr>
              <w:ind w:left="460" w:right="331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b/>
              </w:rPr>
              <w:t>Ple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</w:rPr>
              <w:t>se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 xml:space="preserve">write </w:t>
            </w:r>
            <w:r w:rsidRPr="00271A8F">
              <w:rPr>
                <w:rFonts w:ascii="Arial" w:hAnsi="Arial" w:cs="Arial"/>
                <w:b/>
                <w:spacing w:val="-2"/>
              </w:rPr>
              <w:t>y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</w:rPr>
              <w:t xml:space="preserve">ur </w:t>
            </w:r>
            <w:r w:rsidRPr="00271A8F">
              <w:rPr>
                <w:rFonts w:ascii="Arial" w:hAnsi="Arial" w:cs="Arial"/>
                <w:b/>
                <w:spacing w:val="-1"/>
              </w:rPr>
              <w:t>s</w:t>
            </w:r>
            <w:r w:rsidRPr="00271A8F">
              <w:rPr>
                <w:rFonts w:ascii="Arial" w:hAnsi="Arial" w:cs="Arial"/>
                <w:b/>
              </w:rPr>
              <w:t>u</w:t>
            </w:r>
            <w:r w:rsidRPr="00271A8F">
              <w:rPr>
                <w:rFonts w:ascii="Arial" w:hAnsi="Arial" w:cs="Arial"/>
                <w:b/>
                <w:spacing w:val="-1"/>
              </w:rPr>
              <w:t>g</w:t>
            </w:r>
            <w:r w:rsidRPr="00271A8F">
              <w:rPr>
                <w:rFonts w:ascii="Arial" w:hAnsi="Arial" w:cs="Arial"/>
                <w:b/>
                <w:spacing w:val="1"/>
              </w:rPr>
              <w:t>g</w:t>
            </w:r>
            <w:r w:rsidRPr="00271A8F">
              <w:rPr>
                <w:rFonts w:ascii="Arial" w:hAnsi="Arial" w:cs="Arial"/>
                <w:b/>
              </w:rPr>
              <w:t>e</w:t>
            </w:r>
            <w:r w:rsidRPr="00271A8F">
              <w:rPr>
                <w:rFonts w:ascii="Arial" w:hAnsi="Arial" w:cs="Arial"/>
                <w:b/>
                <w:spacing w:val="-1"/>
              </w:rPr>
              <w:t>s</w:t>
            </w:r>
            <w:r w:rsidRPr="00271A8F">
              <w:rPr>
                <w:rFonts w:ascii="Arial" w:hAnsi="Arial" w:cs="Arial"/>
                <w:b/>
              </w:rPr>
              <w:t>ti</w:t>
            </w:r>
            <w:r w:rsidRPr="00271A8F">
              <w:rPr>
                <w:rFonts w:ascii="Arial" w:hAnsi="Arial" w:cs="Arial"/>
                <w:b/>
                <w:spacing w:val="-1"/>
              </w:rPr>
              <w:t>o</w:t>
            </w:r>
            <w:r w:rsidRPr="00271A8F">
              <w:rPr>
                <w:rFonts w:ascii="Arial" w:hAnsi="Arial" w:cs="Arial"/>
                <w:b/>
              </w:rPr>
              <w:t>ns here.</w:t>
            </w:r>
          </w:p>
        </w:tc>
        <w:tc>
          <w:tcPr>
            <w:tcW w:w="5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317548" w14:textId="77777777" w:rsidR="00E4386A" w:rsidRPr="00271A8F" w:rsidRDefault="009E08FB">
            <w:pPr>
              <w:ind w:left="462" w:right="995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spacing w:val="-1"/>
              </w:rPr>
              <w:t>A</w:t>
            </w:r>
            <w:r w:rsidRPr="00271A8F">
              <w:rPr>
                <w:rFonts w:ascii="Arial" w:hAnsi="Arial" w:cs="Arial"/>
              </w:rPr>
              <w:t>ccord</w:t>
            </w:r>
            <w:r w:rsidRPr="00271A8F">
              <w:rPr>
                <w:rFonts w:ascii="Arial" w:hAnsi="Arial" w:cs="Arial"/>
                <w:spacing w:val="1"/>
              </w:rPr>
              <w:t>i</w:t>
            </w:r>
            <w:r w:rsidRPr="00271A8F">
              <w:rPr>
                <w:rFonts w:ascii="Arial" w:hAnsi="Arial" w:cs="Arial"/>
              </w:rPr>
              <w:t xml:space="preserve">ng </w:t>
            </w:r>
            <w:r w:rsidRPr="00271A8F">
              <w:rPr>
                <w:rFonts w:ascii="Arial" w:hAnsi="Arial" w:cs="Arial"/>
                <w:spacing w:val="-1"/>
              </w:rPr>
              <w:t>t</w:t>
            </w:r>
            <w:r w:rsidRPr="00271A8F">
              <w:rPr>
                <w:rFonts w:ascii="Arial" w:hAnsi="Arial" w:cs="Arial"/>
              </w:rPr>
              <w:t xml:space="preserve">o </w:t>
            </w:r>
            <w:r w:rsidRPr="00271A8F">
              <w:rPr>
                <w:rFonts w:ascii="Arial" w:hAnsi="Arial" w:cs="Arial"/>
                <w:spacing w:val="1"/>
              </w:rPr>
              <w:t>t</w:t>
            </w:r>
            <w:r w:rsidRPr="00271A8F">
              <w:rPr>
                <w:rFonts w:ascii="Arial" w:hAnsi="Arial" w:cs="Arial"/>
              </w:rPr>
              <w:t>he s</w:t>
            </w:r>
            <w:r w:rsidRPr="00271A8F">
              <w:rPr>
                <w:rFonts w:ascii="Arial" w:hAnsi="Arial" w:cs="Arial"/>
                <w:spacing w:val="1"/>
              </w:rPr>
              <w:t>t</w:t>
            </w:r>
            <w:r w:rsidRPr="00271A8F">
              <w:rPr>
                <w:rFonts w:ascii="Arial" w:hAnsi="Arial" w:cs="Arial"/>
              </w:rPr>
              <w:t>udy</w:t>
            </w:r>
            <w:r w:rsidRPr="00271A8F">
              <w:rPr>
                <w:rFonts w:ascii="Arial" w:hAnsi="Arial" w:cs="Arial"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</w:rPr>
              <w:t>des</w:t>
            </w:r>
            <w:r w:rsidRPr="00271A8F">
              <w:rPr>
                <w:rFonts w:ascii="Arial" w:hAnsi="Arial" w:cs="Arial"/>
                <w:spacing w:val="1"/>
              </w:rPr>
              <w:t>i</w:t>
            </w:r>
            <w:r w:rsidRPr="00271A8F">
              <w:rPr>
                <w:rFonts w:ascii="Arial" w:hAnsi="Arial" w:cs="Arial"/>
              </w:rPr>
              <w:t xml:space="preserve">gn, </w:t>
            </w:r>
            <w:r w:rsidRPr="00271A8F">
              <w:rPr>
                <w:rFonts w:ascii="Arial" w:hAnsi="Arial" w:cs="Arial"/>
                <w:spacing w:val="1"/>
              </w:rPr>
              <w:t>t</w:t>
            </w:r>
            <w:r w:rsidRPr="00271A8F">
              <w:rPr>
                <w:rFonts w:ascii="Arial" w:hAnsi="Arial" w:cs="Arial"/>
                <w:spacing w:val="-1"/>
              </w:rPr>
              <w:t>h</w:t>
            </w:r>
            <w:r w:rsidRPr="00271A8F">
              <w:rPr>
                <w:rFonts w:ascii="Arial" w:hAnsi="Arial" w:cs="Arial"/>
              </w:rPr>
              <w:t xml:space="preserve">e </w:t>
            </w:r>
            <w:r w:rsidRPr="00271A8F">
              <w:rPr>
                <w:rFonts w:ascii="Arial" w:hAnsi="Arial" w:cs="Arial"/>
                <w:spacing w:val="-1"/>
              </w:rPr>
              <w:t>a</w:t>
            </w:r>
            <w:r w:rsidRPr="00271A8F">
              <w:rPr>
                <w:rFonts w:ascii="Arial" w:hAnsi="Arial" w:cs="Arial"/>
              </w:rPr>
              <w:t>bstra</w:t>
            </w:r>
            <w:r w:rsidRPr="00271A8F">
              <w:rPr>
                <w:rFonts w:ascii="Arial" w:hAnsi="Arial" w:cs="Arial"/>
                <w:spacing w:val="-1"/>
              </w:rPr>
              <w:t>c</w:t>
            </w:r>
            <w:r w:rsidRPr="00271A8F">
              <w:rPr>
                <w:rFonts w:ascii="Arial" w:hAnsi="Arial" w:cs="Arial"/>
              </w:rPr>
              <w:t xml:space="preserve">t </w:t>
            </w:r>
            <w:r w:rsidRPr="00271A8F">
              <w:rPr>
                <w:rFonts w:ascii="Arial" w:hAnsi="Arial" w:cs="Arial"/>
                <w:spacing w:val="-1"/>
              </w:rPr>
              <w:t>i</w:t>
            </w:r>
            <w:r w:rsidRPr="00271A8F">
              <w:rPr>
                <w:rFonts w:ascii="Arial" w:hAnsi="Arial" w:cs="Arial"/>
              </w:rPr>
              <w:t xml:space="preserve">s </w:t>
            </w:r>
            <w:r w:rsidRPr="00271A8F">
              <w:rPr>
                <w:rFonts w:ascii="Arial" w:hAnsi="Arial" w:cs="Arial"/>
              </w:rPr>
              <w:t>appropr</w:t>
            </w:r>
            <w:r w:rsidRPr="00271A8F">
              <w:rPr>
                <w:rFonts w:ascii="Arial" w:hAnsi="Arial" w:cs="Arial"/>
                <w:spacing w:val="-1"/>
              </w:rPr>
              <w:t>i</w:t>
            </w:r>
            <w:r w:rsidRPr="00271A8F">
              <w:rPr>
                <w:rFonts w:ascii="Arial" w:hAnsi="Arial" w:cs="Arial"/>
              </w:rPr>
              <w:t>a</w:t>
            </w:r>
            <w:r w:rsidRPr="00271A8F">
              <w:rPr>
                <w:rFonts w:ascii="Arial" w:hAnsi="Arial" w:cs="Arial"/>
                <w:spacing w:val="1"/>
              </w:rPr>
              <w:t>t</w:t>
            </w:r>
            <w:r w:rsidRPr="00271A8F">
              <w:rPr>
                <w:rFonts w:ascii="Arial" w:hAnsi="Arial" w:cs="Arial"/>
              </w:rPr>
              <w:t>e.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D5374" w14:textId="77777777" w:rsidR="00E4386A" w:rsidRPr="00271A8F" w:rsidRDefault="00E4386A">
            <w:pPr>
              <w:rPr>
                <w:rFonts w:ascii="Arial" w:hAnsi="Arial" w:cs="Arial"/>
              </w:rPr>
            </w:pPr>
          </w:p>
        </w:tc>
      </w:tr>
      <w:tr w:rsidR="00E4386A" w:rsidRPr="00271A8F" w14:paraId="182F5A72" w14:textId="77777777">
        <w:trPr>
          <w:trHeight w:hRule="exact" w:val="714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A3302B" w14:textId="77777777" w:rsidR="00E4386A" w:rsidRPr="00271A8F" w:rsidRDefault="009E08FB">
            <w:pPr>
              <w:spacing w:before="2" w:line="220" w:lineRule="exact"/>
              <w:ind w:left="460" w:right="159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b/>
              </w:rPr>
              <w:t>Is the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m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</w:rPr>
              <w:t>nus</w:t>
            </w:r>
            <w:r w:rsidRPr="00271A8F">
              <w:rPr>
                <w:rFonts w:ascii="Arial" w:hAnsi="Arial" w:cs="Arial"/>
                <w:b/>
                <w:spacing w:val="-1"/>
              </w:rPr>
              <w:t>c</w:t>
            </w:r>
            <w:r w:rsidRPr="00271A8F">
              <w:rPr>
                <w:rFonts w:ascii="Arial" w:hAnsi="Arial" w:cs="Arial"/>
                <w:b/>
              </w:rPr>
              <w:t>ript</w:t>
            </w:r>
            <w:r w:rsidRPr="00271A8F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scie</w:t>
            </w:r>
            <w:r w:rsidRPr="00271A8F">
              <w:rPr>
                <w:rFonts w:ascii="Arial" w:hAnsi="Arial" w:cs="Arial"/>
                <w:b/>
                <w:spacing w:val="-1"/>
              </w:rPr>
              <w:t>n</w:t>
            </w:r>
            <w:r w:rsidRPr="00271A8F">
              <w:rPr>
                <w:rFonts w:ascii="Arial" w:hAnsi="Arial" w:cs="Arial"/>
                <w:b/>
              </w:rPr>
              <w:t>tific</w:t>
            </w:r>
            <w:r w:rsidRPr="00271A8F">
              <w:rPr>
                <w:rFonts w:ascii="Arial" w:hAnsi="Arial" w:cs="Arial"/>
                <w:b/>
                <w:spacing w:val="-1"/>
              </w:rPr>
              <w:t>a</w:t>
            </w:r>
            <w:r w:rsidRPr="00271A8F">
              <w:rPr>
                <w:rFonts w:ascii="Arial" w:hAnsi="Arial" w:cs="Arial"/>
                <w:b/>
              </w:rPr>
              <w:t>ll</w:t>
            </w:r>
            <w:r w:rsidRPr="00271A8F">
              <w:rPr>
                <w:rFonts w:ascii="Arial" w:hAnsi="Arial" w:cs="Arial"/>
                <w:b/>
                <w:spacing w:val="-1"/>
              </w:rPr>
              <w:t>y</w:t>
            </w:r>
            <w:r w:rsidRPr="00271A8F">
              <w:rPr>
                <w:rFonts w:ascii="Arial" w:hAnsi="Arial" w:cs="Arial"/>
                <w:b/>
              </w:rPr>
              <w:t>, c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</w:rPr>
              <w:t>rrec</w:t>
            </w:r>
            <w:r w:rsidRPr="00271A8F">
              <w:rPr>
                <w:rFonts w:ascii="Arial" w:hAnsi="Arial" w:cs="Arial"/>
                <w:b/>
                <w:spacing w:val="-1"/>
              </w:rPr>
              <w:t>t</w:t>
            </w:r>
            <w:r w:rsidRPr="00271A8F">
              <w:rPr>
                <w:rFonts w:ascii="Arial" w:hAnsi="Arial" w:cs="Arial"/>
                <w:b/>
              </w:rPr>
              <w:t>? Ple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  <w:spacing w:val="-1"/>
              </w:rPr>
              <w:t>s</w:t>
            </w:r>
            <w:r w:rsidRPr="00271A8F">
              <w:rPr>
                <w:rFonts w:ascii="Arial" w:hAnsi="Arial" w:cs="Arial"/>
                <w:b/>
              </w:rPr>
              <w:t>e write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here.</w:t>
            </w:r>
          </w:p>
        </w:tc>
        <w:tc>
          <w:tcPr>
            <w:tcW w:w="5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7BD431" w14:textId="77777777" w:rsidR="00E4386A" w:rsidRPr="00271A8F" w:rsidRDefault="009E08FB">
            <w:pPr>
              <w:ind w:left="102" w:right="248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spacing w:val="-1"/>
              </w:rPr>
              <w:t>Y</w:t>
            </w:r>
            <w:r w:rsidRPr="00271A8F">
              <w:rPr>
                <w:rFonts w:ascii="Arial" w:hAnsi="Arial" w:cs="Arial"/>
              </w:rPr>
              <w:t xml:space="preserve">es, </w:t>
            </w:r>
            <w:r w:rsidRPr="00271A8F">
              <w:rPr>
                <w:rFonts w:ascii="Arial" w:hAnsi="Arial" w:cs="Arial"/>
                <w:spacing w:val="1"/>
              </w:rPr>
              <w:t>t</w:t>
            </w:r>
            <w:r w:rsidRPr="00271A8F">
              <w:rPr>
                <w:rFonts w:ascii="Arial" w:hAnsi="Arial" w:cs="Arial"/>
              </w:rPr>
              <w:t>h</w:t>
            </w:r>
            <w:r w:rsidRPr="00271A8F">
              <w:rPr>
                <w:rFonts w:ascii="Arial" w:hAnsi="Arial" w:cs="Arial"/>
                <w:spacing w:val="1"/>
              </w:rPr>
              <w:t>i</w:t>
            </w:r>
            <w:r w:rsidRPr="00271A8F">
              <w:rPr>
                <w:rFonts w:ascii="Arial" w:hAnsi="Arial" w:cs="Arial"/>
              </w:rPr>
              <w:t xml:space="preserve">s </w:t>
            </w:r>
            <w:r w:rsidRPr="00271A8F">
              <w:rPr>
                <w:rFonts w:ascii="Arial" w:hAnsi="Arial" w:cs="Arial"/>
                <w:spacing w:val="-1"/>
              </w:rPr>
              <w:t>i</w:t>
            </w:r>
            <w:r w:rsidRPr="00271A8F">
              <w:rPr>
                <w:rFonts w:ascii="Arial" w:hAnsi="Arial" w:cs="Arial"/>
              </w:rPr>
              <w:t xml:space="preserve">s </w:t>
            </w:r>
            <w:r w:rsidRPr="00271A8F">
              <w:rPr>
                <w:rFonts w:ascii="Arial" w:hAnsi="Arial" w:cs="Arial"/>
                <w:spacing w:val="-1"/>
              </w:rPr>
              <w:t>t</w:t>
            </w:r>
            <w:r w:rsidRPr="00271A8F">
              <w:rPr>
                <w:rFonts w:ascii="Arial" w:hAnsi="Arial" w:cs="Arial"/>
              </w:rPr>
              <w:t>he f</w:t>
            </w:r>
            <w:r w:rsidRPr="00271A8F">
              <w:rPr>
                <w:rFonts w:ascii="Arial" w:hAnsi="Arial" w:cs="Arial"/>
                <w:spacing w:val="1"/>
              </w:rPr>
              <w:t>i</w:t>
            </w:r>
            <w:r w:rsidRPr="00271A8F">
              <w:rPr>
                <w:rFonts w:ascii="Arial" w:hAnsi="Arial" w:cs="Arial"/>
                <w:spacing w:val="-1"/>
              </w:rPr>
              <w:t>r</w:t>
            </w:r>
            <w:r w:rsidRPr="00271A8F">
              <w:rPr>
                <w:rFonts w:ascii="Arial" w:hAnsi="Arial" w:cs="Arial"/>
              </w:rPr>
              <w:t xml:space="preserve">st </w:t>
            </w:r>
            <w:r w:rsidRPr="00271A8F">
              <w:rPr>
                <w:rFonts w:ascii="Arial" w:hAnsi="Arial" w:cs="Arial"/>
                <w:spacing w:val="-1"/>
              </w:rPr>
              <w:t>r</w:t>
            </w:r>
            <w:r w:rsidRPr="00271A8F">
              <w:rPr>
                <w:rFonts w:ascii="Arial" w:hAnsi="Arial" w:cs="Arial"/>
              </w:rPr>
              <w:t>ep</w:t>
            </w:r>
            <w:r w:rsidRPr="00271A8F">
              <w:rPr>
                <w:rFonts w:ascii="Arial" w:hAnsi="Arial" w:cs="Arial"/>
                <w:spacing w:val="-1"/>
              </w:rPr>
              <w:t>o</w:t>
            </w:r>
            <w:r w:rsidRPr="00271A8F">
              <w:rPr>
                <w:rFonts w:ascii="Arial" w:hAnsi="Arial" w:cs="Arial"/>
              </w:rPr>
              <w:t>r</w:t>
            </w:r>
            <w:r w:rsidRPr="00271A8F">
              <w:rPr>
                <w:rFonts w:ascii="Arial" w:hAnsi="Arial" w:cs="Arial"/>
                <w:spacing w:val="1"/>
              </w:rPr>
              <w:t>t</w:t>
            </w:r>
            <w:r w:rsidRPr="00271A8F">
              <w:rPr>
                <w:rFonts w:ascii="Arial" w:hAnsi="Arial" w:cs="Arial"/>
              </w:rPr>
              <w:t>ed d</w:t>
            </w:r>
            <w:r w:rsidRPr="00271A8F">
              <w:rPr>
                <w:rFonts w:ascii="Arial" w:hAnsi="Arial" w:cs="Arial"/>
                <w:spacing w:val="-1"/>
              </w:rPr>
              <w:t>a</w:t>
            </w:r>
            <w:r w:rsidRPr="00271A8F">
              <w:rPr>
                <w:rFonts w:ascii="Arial" w:hAnsi="Arial" w:cs="Arial"/>
                <w:spacing w:val="1"/>
              </w:rPr>
              <w:t>t</w:t>
            </w:r>
            <w:r w:rsidRPr="00271A8F">
              <w:rPr>
                <w:rFonts w:ascii="Arial" w:hAnsi="Arial" w:cs="Arial"/>
              </w:rPr>
              <w:t>a on</w:t>
            </w:r>
            <w:r w:rsidRPr="00271A8F">
              <w:rPr>
                <w:rFonts w:ascii="Arial" w:hAnsi="Arial" w:cs="Arial"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</w:rPr>
              <w:t>Ta</w:t>
            </w:r>
            <w:r w:rsidRPr="00271A8F">
              <w:rPr>
                <w:rFonts w:ascii="Arial" w:hAnsi="Arial" w:cs="Arial"/>
                <w:spacing w:val="1"/>
              </w:rPr>
              <w:t>l</w:t>
            </w:r>
            <w:r w:rsidRPr="00271A8F">
              <w:rPr>
                <w:rFonts w:ascii="Arial" w:hAnsi="Arial" w:cs="Arial"/>
              </w:rPr>
              <w:t xml:space="preserve">a </w:t>
            </w:r>
            <w:proofErr w:type="spellStart"/>
            <w:r w:rsidRPr="00271A8F">
              <w:rPr>
                <w:rFonts w:ascii="Arial" w:hAnsi="Arial" w:cs="Arial"/>
              </w:rPr>
              <w:t>Murud</w:t>
            </w:r>
            <w:proofErr w:type="spellEnd"/>
            <w:r w:rsidRPr="00271A8F">
              <w:rPr>
                <w:rFonts w:ascii="Arial" w:hAnsi="Arial" w:cs="Arial"/>
              </w:rPr>
              <w:t>,</w:t>
            </w:r>
            <w:r w:rsidRPr="00271A8F">
              <w:rPr>
                <w:rFonts w:ascii="Arial" w:hAnsi="Arial" w:cs="Arial"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</w:rPr>
              <w:t xml:space="preserve">so </w:t>
            </w:r>
            <w:r w:rsidRPr="00271A8F">
              <w:rPr>
                <w:rFonts w:ascii="Arial" w:hAnsi="Arial" w:cs="Arial"/>
                <w:spacing w:val="1"/>
              </w:rPr>
              <w:t>i</w:t>
            </w:r>
            <w:r w:rsidRPr="00271A8F">
              <w:rPr>
                <w:rFonts w:ascii="Arial" w:hAnsi="Arial" w:cs="Arial"/>
              </w:rPr>
              <w:t xml:space="preserve">t </w:t>
            </w:r>
            <w:r w:rsidRPr="00271A8F">
              <w:rPr>
                <w:rFonts w:ascii="Arial" w:hAnsi="Arial" w:cs="Arial"/>
                <w:spacing w:val="-1"/>
              </w:rPr>
              <w:t>i</w:t>
            </w:r>
            <w:r w:rsidRPr="00271A8F">
              <w:rPr>
                <w:rFonts w:ascii="Arial" w:hAnsi="Arial" w:cs="Arial"/>
              </w:rPr>
              <w:t>s sc</w:t>
            </w:r>
            <w:r w:rsidRPr="00271A8F">
              <w:rPr>
                <w:rFonts w:ascii="Arial" w:hAnsi="Arial" w:cs="Arial"/>
                <w:spacing w:val="1"/>
              </w:rPr>
              <w:t>i</w:t>
            </w:r>
            <w:r w:rsidRPr="00271A8F">
              <w:rPr>
                <w:rFonts w:ascii="Arial" w:hAnsi="Arial" w:cs="Arial"/>
              </w:rPr>
              <w:t>e</w:t>
            </w:r>
            <w:r w:rsidRPr="00271A8F">
              <w:rPr>
                <w:rFonts w:ascii="Arial" w:hAnsi="Arial" w:cs="Arial"/>
                <w:spacing w:val="-1"/>
              </w:rPr>
              <w:t>n</w:t>
            </w:r>
            <w:r w:rsidRPr="00271A8F">
              <w:rPr>
                <w:rFonts w:ascii="Arial" w:hAnsi="Arial" w:cs="Arial"/>
                <w:spacing w:val="1"/>
              </w:rPr>
              <w:t>ti</w:t>
            </w:r>
            <w:r w:rsidRPr="00271A8F">
              <w:rPr>
                <w:rFonts w:ascii="Arial" w:hAnsi="Arial" w:cs="Arial"/>
                <w:spacing w:val="-1"/>
              </w:rPr>
              <w:t>f</w:t>
            </w:r>
            <w:r w:rsidRPr="00271A8F">
              <w:rPr>
                <w:rFonts w:ascii="Arial" w:hAnsi="Arial" w:cs="Arial"/>
                <w:spacing w:val="1"/>
              </w:rPr>
              <w:t>i</w:t>
            </w:r>
            <w:r w:rsidRPr="00271A8F">
              <w:rPr>
                <w:rFonts w:ascii="Arial" w:hAnsi="Arial" w:cs="Arial"/>
              </w:rPr>
              <w:t>c</w:t>
            </w:r>
            <w:r w:rsidRPr="00271A8F">
              <w:rPr>
                <w:rFonts w:ascii="Arial" w:hAnsi="Arial" w:cs="Arial"/>
                <w:spacing w:val="-1"/>
              </w:rPr>
              <w:t>a</w:t>
            </w:r>
            <w:r w:rsidRPr="00271A8F">
              <w:rPr>
                <w:rFonts w:ascii="Arial" w:hAnsi="Arial" w:cs="Arial"/>
                <w:spacing w:val="1"/>
              </w:rPr>
              <w:t>l</w:t>
            </w:r>
            <w:r w:rsidRPr="00271A8F">
              <w:rPr>
                <w:rFonts w:ascii="Arial" w:hAnsi="Arial" w:cs="Arial"/>
                <w:spacing w:val="-1"/>
              </w:rPr>
              <w:t>l</w:t>
            </w:r>
            <w:r w:rsidRPr="00271A8F">
              <w:rPr>
                <w:rFonts w:ascii="Arial" w:hAnsi="Arial" w:cs="Arial"/>
              </w:rPr>
              <w:t>y accur</w:t>
            </w:r>
            <w:r w:rsidRPr="00271A8F">
              <w:rPr>
                <w:rFonts w:ascii="Arial" w:hAnsi="Arial" w:cs="Arial"/>
                <w:spacing w:val="-1"/>
              </w:rPr>
              <w:t>a</w:t>
            </w:r>
            <w:r w:rsidRPr="00271A8F">
              <w:rPr>
                <w:rFonts w:ascii="Arial" w:hAnsi="Arial" w:cs="Arial"/>
              </w:rPr>
              <w:t>te.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8804DC" w14:textId="77777777" w:rsidR="00E4386A" w:rsidRPr="00271A8F" w:rsidRDefault="00E4386A">
            <w:pPr>
              <w:rPr>
                <w:rFonts w:ascii="Arial" w:hAnsi="Arial" w:cs="Arial"/>
              </w:rPr>
            </w:pPr>
          </w:p>
        </w:tc>
      </w:tr>
      <w:tr w:rsidR="00E4386A" w:rsidRPr="00271A8F" w14:paraId="37630CF5" w14:textId="77777777">
        <w:trPr>
          <w:trHeight w:hRule="exact" w:val="1160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AD77D1" w14:textId="77777777" w:rsidR="00E4386A" w:rsidRPr="00271A8F" w:rsidRDefault="009E08FB">
            <w:pPr>
              <w:spacing w:before="2" w:line="220" w:lineRule="exact"/>
              <w:ind w:left="460" w:right="421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b/>
              </w:rPr>
              <w:t>Are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the r</w:t>
            </w:r>
            <w:r w:rsidRPr="00271A8F">
              <w:rPr>
                <w:rFonts w:ascii="Arial" w:hAnsi="Arial" w:cs="Arial"/>
                <w:b/>
                <w:spacing w:val="-1"/>
              </w:rPr>
              <w:t>e</w:t>
            </w:r>
            <w:r w:rsidRPr="00271A8F">
              <w:rPr>
                <w:rFonts w:ascii="Arial" w:hAnsi="Arial" w:cs="Arial"/>
                <w:b/>
              </w:rPr>
              <w:t>fer</w:t>
            </w:r>
            <w:r w:rsidRPr="00271A8F">
              <w:rPr>
                <w:rFonts w:ascii="Arial" w:hAnsi="Arial" w:cs="Arial"/>
                <w:b/>
                <w:spacing w:val="-1"/>
              </w:rPr>
              <w:t>e</w:t>
            </w:r>
            <w:r w:rsidRPr="00271A8F">
              <w:rPr>
                <w:rFonts w:ascii="Arial" w:hAnsi="Arial" w:cs="Arial"/>
                <w:b/>
              </w:rPr>
              <w:t>nces s</w:t>
            </w:r>
            <w:r w:rsidRPr="00271A8F">
              <w:rPr>
                <w:rFonts w:ascii="Arial" w:hAnsi="Arial" w:cs="Arial"/>
                <w:b/>
                <w:spacing w:val="-1"/>
              </w:rPr>
              <w:t>u</w:t>
            </w:r>
            <w:r w:rsidRPr="00271A8F">
              <w:rPr>
                <w:rFonts w:ascii="Arial" w:hAnsi="Arial" w:cs="Arial"/>
                <w:b/>
              </w:rPr>
              <w:t>fficie</w:t>
            </w:r>
            <w:r w:rsidRPr="00271A8F">
              <w:rPr>
                <w:rFonts w:ascii="Arial" w:hAnsi="Arial" w:cs="Arial"/>
                <w:b/>
                <w:spacing w:val="-1"/>
              </w:rPr>
              <w:t>n</w:t>
            </w:r>
            <w:r w:rsidRPr="00271A8F">
              <w:rPr>
                <w:rFonts w:ascii="Arial" w:hAnsi="Arial" w:cs="Arial"/>
                <w:b/>
              </w:rPr>
              <w:t xml:space="preserve">t 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</w:rPr>
              <w:t>nd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rece</w:t>
            </w:r>
            <w:r w:rsidRPr="00271A8F">
              <w:rPr>
                <w:rFonts w:ascii="Arial" w:hAnsi="Arial" w:cs="Arial"/>
                <w:b/>
                <w:spacing w:val="-1"/>
              </w:rPr>
              <w:t>n</w:t>
            </w:r>
            <w:r w:rsidRPr="00271A8F">
              <w:rPr>
                <w:rFonts w:ascii="Arial" w:hAnsi="Arial" w:cs="Arial"/>
                <w:b/>
              </w:rPr>
              <w:t xml:space="preserve">t? If </w:t>
            </w:r>
            <w:r w:rsidRPr="00271A8F">
              <w:rPr>
                <w:rFonts w:ascii="Arial" w:hAnsi="Arial" w:cs="Arial"/>
                <w:b/>
                <w:spacing w:val="-1"/>
              </w:rPr>
              <w:t>y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</w:rPr>
              <w:t>u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h</w:t>
            </w:r>
            <w:r w:rsidRPr="00271A8F">
              <w:rPr>
                <w:rFonts w:ascii="Arial" w:hAnsi="Arial" w:cs="Arial"/>
                <w:b/>
                <w:spacing w:val="-1"/>
              </w:rPr>
              <w:t>a</w:t>
            </w:r>
            <w:r w:rsidRPr="00271A8F">
              <w:rPr>
                <w:rFonts w:ascii="Arial" w:hAnsi="Arial" w:cs="Arial"/>
                <w:b/>
                <w:spacing w:val="1"/>
              </w:rPr>
              <w:t>v</w:t>
            </w:r>
            <w:r w:rsidRPr="00271A8F">
              <w:rPr>
                <w:rFonts w:ascii="Arial" w:hAnsi="Arial" w:cs="Arial"/>
                <w:b/>
              </w:rPr>
              <w:t>e su</w:t>
            </w:r>
            <w:r w:rsidRPr="00271A8F">
              <w:rPr>
                <w:rFonts w:ascii="Arial" w:hAnsi="Arial" w:cs="Arial"/>
                <w:b/>
                <w:spacing w:val="-1"/>
              </w:rPr>
              <w:t>g</w:t>
            </w:r>
            <w:r w:rsidRPr="00271A8F">
              <w:rPr>
                <w:rFonts w:ascii="Arial" w:hAnsi="Arial" w:cs="Arial"/>
                <w:b/>
                <w:spacing w:val="1"/>
              </w:rPr>
              <w:t>g</w:t>
            </w:r>
            <w:r w:rsidRPr="00271A8F">
              <w:rPr>
                <w:rFonts w:ascii="Arial" w:hAnsi="Arial" w:cs="Arial"/>
                <w:b/>
              </w:rPr>
              <w:t>est</w:t>
            </w:r>
            <w:r w:rsidRPr="00271A8F">
              <w:rPr>
                <w:rFonts w:ascii="Arial" w:hAnsi="Arial" w:cs="Arial"/>
                <w:b/>
                <w:spacing w:val="-2"/>
              </w:rPr>
              <w:t>i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</w:rPr>
              <w:t>ns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o</w:t>
            </w:r>
            <w:r w:rsidRPr="00271A8F">
              <w:rPr>
                <w:rFonts w:ascii="Arial" w:hAnsi="Arial" w:cs="Arial"/>
                <w:b/>
              </w:rPr>
              <w:t xml:space="preserve">f 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  <w:spacing w:val="-1"/>
              </w:rPr>
              <w:t>d</w:t>
            </w:r>
            <w:r w:rsidRPr="00271A8F">
              <w:rPr>
                <w:rFonts w:ascii="Arial" w:hAnsi="Arial" w:cs="Arial"/>
                <w:b/>
              </w:rPr>
              <w:t>diti</w:t>
            </w:r>
            <w:r w:rsidRPr="00271A8F">
              <w:rPr>
                <w:rFonts w:ascii="Arial" w:hAnsi="Arial" w:cs="Arial"/>
                <w:b/>
                <w:spacing w:val="-1"/>
              </w:rPr>
              <w:t>o</w:t>
            </w:r>
            <w:r w:rsidRPr="00271A8F">
              <w:rPr>
                <w:rFonts w:ascii="Arial" w:hAnsi="Arial" w:cs="Arial"/>
                <w:b/>
              </w:rPr>
              <w:t>n</w:t>
            </w:r>
            <w:r w:rsidRPr="00271A8F">
              <w:rPr>
                <w:rFonts w:ascii="Arial" w:hAnsi="Arial" w:cs="Arial"/>
                <w:b/>
                <w:spacing w:val="1"/>
              </w:rPr>
              <w:t>al</w:t>
            </w:r>
          </w:p>
          <w:p w14:paraId="78DA73CD" w14:textId="77777777" w:rsidR="00E4386A" w:rsidRPr="00271A8F" w:rsidRDefault="009E08FB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b/>
              </w:rPr>
              <w:t>re</w:t>
            </w:r>
            <w:r w:rsidRPr="00271A8F">
              <w:rPr>
                <w:rFonts w:ascii="Arial" w:hAnsi="Arial" w:cs="Arial"/>
                <w:b/>
                <w:spacing w:val="1"/>
              </w:rPr>
              <w:t>f</w:t>
            </w:r>
            <w:r w:rsidRPr="00271A8F">
              <w:rPr>
                <w:rFonts w:ascii="Arial" w:hAnsi="Arial" w:cs="Arial"/>
                <w:b/>
              </w:rPr>
              <w:t>erences,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p</w:t>
            </w:r>
            <w:r w:rsidRPr="00271A8F">
              <w:rPr>
                <w:rFonts w:ascii="Arial" w:hAnsi="Arial" w:cs="Arial"/>
                <w:b/>
                <w:spacing w:val="-2"/>
              </w:rPr>
              <w:t>l</w:t>
            </w:r>
            <w:r w:rsidRPr="00271A8F">
              <w:rPr>
                <w:rFonts w:ascii="Arial" w:hAnsi="Arial" w:cs="Arial"/>
                <w:b/>
              </w:rPr>
              <w:t>e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</w:rPr>
              <w:t>se m</w:t>
            </w:r>
            <w:r w:rsidRPr="00271A8F">
              <w:rPr>
                <w:rFonts w:ascii="Arial" w:hAnsi="Arial" w:cs="Arial"/>
                <w:b/>
                <w:spacing w:val="-1"/>
              </w:rPr>
              <w:t>e</w:t>
            </w:r>
            <w:r w:rsidRPr="00271A8F">
              <w:rPr>
                <w:rFonts w:ascii="Arial" w:hAnsi="Arial" w:cs="Arial"/>
                <w:b/>
              </w:rPr>
              <w:t>nt</w:t>
            </w:r>
            <w:r w:rsidRPr="00271A8F">
              <w:rPr>
                <w:rFonts w:ascii="Arial" w:hAnsi="Arial" w:cs="Arial"/>
                <w:b/>
                <w:spacing w:val="-2"/>
              </w:rPr>
              <w:t>i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</w:rPr>
              <w:t>n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271A8F">
              <w:rPr>
                <w:rFonts w:ascii="Arial" w:hAnsi="Arial" w:cs="Arial"/>
                <w:b/>
              </w:rPr>
              <w:t>hem</w:t>
            </w:r>
          </w:p>
          <w:p w14:paraId="6F996872" w14:textId="77777777" w:rsidR="00E4386A" w:rsidRPr="00271A8F" w:rsidRDefault="009E08FB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b/>
              </w:rPr>
              <w:t>in</w:t>
            </w:r>
            <w:r w:rsidRPr="00271A8F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the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re</w:t>
            </w:r>
            <w:r w:rsidRPr="00271A8F">
              <w:rPr>
                <w:rFonts w:ascii="Arial" w:hAnsi="Arial" w:cs="Arial"/>
                <w:b/>
                <w:spacing w:val="1"/>
              </w:rPr>
              <w:t>v</w:t>
            </w:r>
            <w:r w:rsidRPr="00271A8F">
              <w:rPr>
                <w:rFonts w:ascii="Arial" w:hAnsi="Arial" w:cs="Arial"/>
                <w:b/>
              </w:rPr>
              <w:t>i</w:t>
            </w:r>
            <w:r w:rsidRPr="00271A8F">
              <w:rPr>
                <w:rFonts w:ascii="Arial" w:hAnsi="Arial" w:cs="Arial"/>
                <w:b/>
                <w:spacing w:val="-1"/>
              </w:rPr>
              <w:t>e</w:t>
            </w:r>
            <w:r w:rsidRPr="00271A8F">
              <w:rPr>
                <w:rFonts w:ascii="Arial" w:hAnsi="Arial" w:cs="Arial"/>
                <w:b/>
              </w:rPr>
              <w:t>w</w:t>
            </w:r>
            <w:r w:rsidRPr="00271A8F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  <w:b/>
                <w:spacing w:val="-1"/>
              </w:rPr>
              <w:t>f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</w:rPr>
              <w:t>rm.</w:t>
            </w:r>
          </w:p>
        </w:tc>
        <w:tc>
          <w:tcPr>
            <w:tcW w:w="5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48C9AF" w14:textId="77777777" w:rsidR="00E4386A" w:rsidRPr="00271A8F" w:rsidRDefault="009E08FB">
            <w:pPr>
              <w:ind w:left="102" w:right="176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</w:rPr>
              <w:t>The au</w:t>
            </w:r>
            <w:r w:rsidRPr="00271A8F">
              <w:rPr>
                <w:rFonts w:ascii="Arial" w:hAnsi="Arial" w:cs="Arial"/>
                <w:spacing w:val="1"/>
              </w:rPr>
              <w:t>t</w:t>
            </w:r>
            <w:r w:rsidRPr="00271A8F">
              <w:rPr>
                <w:rFonts w:ascii="Arial" w:hAnsi="Arial" w:cs="Arial"/>
              </w:rPr>
              <w:t xml:space="preserve">hor </w:t>
            </w:r>
            <w:r w:rsidRPr="00271A8F">
              <w:rPr>
                <w:rFonts w:ascii="Arial" w:hAnsi="Arial" w:cs="Arial"/>
                <w:spacing w:val="-1"/>
              </w:rPr>
              <w:t>n</w:t>
            </w:r>
            <w:r w:rsidRPr="00271A8F">
              <w:rPr>
                <w:rFonts w:ascii="Arial" w:hAnsi="Arial" w:cs="Arial"/>
              </w:rPr>
              <w:t xml:space="preserve">eeds </w:t>
            </w:r>
            <w:r w:rsidRPr="00271A8F">
              <w:rPr>
                <w:rFonts w:ascii="Arial" w:hAnsi="Arial" w:cs="Arial"/>
                <w:spacing w:val="1"/>
              </w:rPr>
              <w:t>t</w:t>
            </w:r>
            <w:r w:rsidRPr="00271A8F">
              <w:rPr>
                <w:rFonts w:ascii="Arial" w:hAnsi="Arial" w:cs="Arial"/>
              </w:rPr>
              <w:t xml:space="preserve">o </w:t>
            </w:r>
            <w:r w:rsidRPr="00271A8F">
              <w:rPr>
                <w:rFonts w:ascii="Arial" w:hAnsi="Arial" w:cs="Arial"/>
                <w:spacing w:val="-1"/>
              </w:rPr>
              <w:t>r</w:t>
            </w:r>
            <w:r w:rsidRPr="00271A8F">
              <w:rPr>
                <w:rFonts w:ascii="Arial" w:hAnsi="Arial" w:cs="Arial"/>
              </w:rPr>
              <w:t>ec</w:t>
            </w:r>
            <w:r w:rsidRPr="00271A8F">
              <w:rPr>
                <w:rFonts w:ascii="Arial" w:hAnsi="Arial" w:cs="Arial"/>
                <w:spacing w:val="-1"/>
              </w:rPr>
              <w:t>h</w:t>
            </w:r>
            <w:r w:rsidRPr="00271A8F">
              <w:rPr>
                <w:rFonts w:ascii="Arial" w:hAnsi="Arial" w:cs="Arial"/>
              </w:rPr>
              <w:t>eck a</w:t>
            </w:r>
            <w:r w:rsidRPr="00271A8F">
              <w:rPr>
                <w:rFonts w:ascii="Arial" w:hAnsi="Arial" w:cs="Arial"/>
                <w:spacing w:val="-1"/>
              </w:rPr>
              <w:t>l</w:t>
            </w:r>
            <w:r w:rsidRPr="00271A8F">
              <w:rPr>
                <w:rFonts w:ascii="Arial" w:hAnsi="Arial" w:cs="Arial"/>
              </w:rPr>
              <w:t xml:space="preserve">l </w:t>
            </w:r>
            <w:r w:rsidRPr="00271A8F">
              <w:rPr>
                <w:rFonts w:ascii="Arial" w:hAnsi="Arial" w:cs="Arial"/>
                <w:spacing w:val="1"/>
              </w:rPr>
              <w:t>t</w:t>
            </w:r>
            <w:r w:rsidRPr="00271A8F">
              <w:rPr>
                <w:rFonts w:ascii="Arial" w:hAnsi="Arial" w:cs="Arial"/>
              </w:rPr>
              <w:t>he</w:t>
            </w:r>
            <w:r w:rsidRPr="00271A8F">
              <w:rPr>
                <w:rFonts w:ascii="Arial" w:hAnsi="Arial" w:cs="Arial"/>
                <w:spacing w:val="-1"/>
              </w:rPr>
              <w:t xml:space="preserve"> r</w:t>
            </w:r>
            <w:r w:rsidRPr="00271A8F">
              <w:rPr>
                <w:rFonts w:ascii="Arial" w:hAnsi="Arial" w:cs="Arial"/>
              </w:rPr>
              <w:t>e</w:t>
            </w:r>
            <w:r w:rsidRPr="00271A8F">
              <w:rPr>
                <w:rFonts w:ascii="Arial" w:hAnsi="Arial" w:cs="Arial"/>
                <w:spacing w:val="1"/>
              </w:rPr>
              <w:t>f</w:t>
            </w:r>
            <w:r w:rsidRPr="00271A8F">
              <w:rPr>
                <w:rFonts w:ascii="Arial" w:hAnsi="Arial" w:cs="Arial"/>
              </w:rPr>
              <w:t>e</w:t>
            </w:r>
            <w:r w:rsidRPr="00271A8F">
              <w:rPr>
                <w:rFonts w:ascii="Arial" w:hAnsi="Arial" w:cs="Arial"/>
                <w:spacing w:val="-1"/>
              </w:rPr>
              <w:t>r</w:t>
            </w:r>
            <w:r w:rsidRPr="00271A8F">
              <w:rPr>
                <w:rFonts w:ascii="Arial" w:hAnsi="Arial" w:cs="Arial"/>
              </w:rPr>
              <w:t>ences a</w:t>
            </w:r>
            <w:r w:rsidRPr="00271A8F">
              <w:rPr>
                <w:rFonts w:ascii="Arial" w:hAnsi="Arial" w:cs="Arial"/>
                <w:spacing w:val="-1"/>
              </w:rPr>
              <w:t>n</w:t>
            </w:r>
            <w:r w:rsidRPr="00271A8F">
              <w:rPr>
                <w:rFonts w:ascii="Arial" w:hAnsi="Arial" w:cs="Arial"/>
              </w:rPr>
              <w:t xml:space="preserve">d ensure </w:t>
            </w:r>
            <w:r w:rsidRPr="00271A8F">
              <w:rPr>
                <w:rFonts w:ascii="Arial" w:hAnsi="Arial" w:cs="Arial"/>
                <w:spacing w:val="1"/>
              </w:rPr>
              <w:t>t</w:t>
            </w:r>
            <w:r w:rsidRPr="00271A8F">
              <w:rPr>
                <w:rFonts w:ascii="Arial" w:hAnsi="Arial" w:cs="Arial"/>
              </w:rPr>
              <w:t>hey f</w:t>
            </w:r>
            <w:r w:rsidRPr="00271A8F">
              <w:rPr>
                <w:rFonts w:ascii="Arial" w:hAnsi="Arial" w:cs="Arial"/>
                <w:spacing w:val="-1"/>
              </w:rPr>
              <w:t>o</w:t>
            </w:r>
            <w:r w:rsidRPr="00271A8F">
              <w:rPr>
                <w:rFonts w:ascii="Arial" w:hAnsi="Arial" w:cs="Arial"/>
                <w:spacing w:val="1"/>
              </w:rPr>
              <w:t>ll</w:t>
            </w:r>
            <w:r w:rsidRPr="00271A8F">
              <w:rPr>
                <w:rFonts w:ascii="Arial" w:hAnsi="Arial" w:cs="Arial"/>
              </w:rPr>
              <w:t xml:space="preserve">ow </w:t>
            </w:r>
            <w:r w:rsidRPr="00271A8F">
              <w:rPr>
                <w:rFonts w:ascii="Arial" w:hAnsi="Arial" w:cs="Arial"/>
                <w:spacing w:val="-1"/>
              </w:rPr>
              <w:t>t</w:t>
            </w:r>
            <w:r w:rsidRPr="00271A8F">
              <w:rPr>
                <w:rFonts w:ascii="Arial" w:hAnsi="Arial" w:cs="Arial"/>
              </w:rPr>
              <w:t xml:space="preserve">he </w:t>
            </w:r>
            <w:r w:rsidRPr="00271A8F">
              <w:rPr>
                <w:rFonts w:ascii="Arial" w:hAnsi="Arial" w:cs="Arial"/>
                <w:spacing w:val="1"/>
              </w:rPr>
              <w:t>j</w:t>
            </w:r>
            <w:r w:rsidRPr="00271A8F">
              <w:rPr>
                <w:rFonts w:ascii="Arial" w:hAnsi="Arial" w:cs="Arial"/>
              </w:rPr>
              <w:t>ourn</w:t>
            </w:r>
            <w:r w:rsidRPr="00271A8F">
              <w:rPr>
                <w:rFonts w:ascii="Arial" w:hAnsi="Arial" w:cs="Arial"/>
                <w:spacing w:val="-1"/>
              </w:rPr>
              <w:t>a</w:t>
            </w:r>
            <w:r w:rsidRPr="00271A8F">
              <w:rPr>
                <w:rFonts w:ascii="Arial" w:hAnsi="Arial" w:cs="Arial"/>
                <w:spacing w:val="1"/>
              </w:rPr>
              <w:t>l</w:t>
            </w:r>
            <w:r w:rsidRPr="00271A8F">
              <w:rPr>
                <w:rFonts w:ascii="Arial" w:hAnsi="Arial" w:cs="Arial"/>
              </w:rPr>
              <w:t>'s</w:t>
            </w:r>
            <w:r w:rsidRPr="00271A8F">
              <w:rPr>
                <w:rFonts w:ascii="Arial" w:hAnsi="Arial" w:cs="Arial"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</w:rPr>
              <w:t>for</w:t>
            </w:r>
            <w:r w:rsidRPr="00271A8F">
              <w:rPr>
                <w:rFonts w:ascii="Arial" w:hAnsi="Arial" w:cs="Arial"/>
                <w:spacing w:val="1"/>
              </w:rPr>
              <w:t>m</w:t>
            </w:r>
            <w:r w:rsidRPr="00271A8F">
              <w:rPr>
                <w:rFonts w:ascii="Arial" w:hAnsi="Arial" w:cs="Arial"/>
                <w:spacing w:val="-1"/>
              </w:rPr>
              <w:t>a</w:t>
            </w:r>
            <w:r w:rsidRPr="00271A8F">
              <w:rPr>
                <w:rFonts w:ascii="Arial" w:hAnsi="Arial" w:cs="Arial"/>
              </w:rPr>
              <w:t>t a</w:t>
            </w:r>
            <w:r w:rsidRPr="00271A8F">
              <w:rPr>
                <w:rFonts w:ascii="Arial" w:hAnsi="Arial" w:cs="Arial"/>
                <w:spacing w:val="-1"/>
              </w:rPr>
              <w:t>c</w:t>
            </w:r>
            <w:r w:rsidRPr="00271A8F">
              <w:rPr>
                <w:rFonts w:ascii="Arial" w:hAnsi="Arial" w:cs="Arial"/>
              </w:rPr>
              <w:t>co</w:t>
            </w:r>
            <w:r w:rsidRPr="00271A8F">
              <w:rPr>
                <w:rFonts w:ascii="Arial" w:hAnsi="Arial" w:cs="Arial"/>
                <w:spacing w:val="-1"/>
              </w:rPr>
              <w:t>r</w:t>
            </w:r>
            <w:r w:rsidRPr="00271A8F">
              <w:rPr>
                <w:rFonts w:ascii="Arial" w:hAnsi="Arial" w:cs="Arial"/>
              </w:rPr>
              <w:t>d</w:t>
            </w:r>
            <w:r w:rsidRPr="00271A8F">
              <w:rPr>
                <w:rFonts w:ascii="Arial" w:hAnsi="Arial" w:cs="Arial"/>
                <w:spacing w:val="1"/>
              </w:rPr>
              <w:t>i</w:t>
            </w:r>
            <w:r w:rsidRPr="00271A8F">
              <w:rPr>
                <w:rFonts w:ascii="Arial" w:hAnsi="Arial" w:cs="Arial"/>
              </w:rPr>
              <w:t xml:space="preserve">ng </w:t>
            </w:r>
            <w:r w:rsidRPr="00271A8F">
              <w:rPr>
                <w:rFonts w:ascii="Arial" w:hAnsi="Arial" w:cs="Arial"/>
                <w:spacing w:val="1"/>
              </w:rPr>
              <w:t>t</w:t>
            </w:r>
            <w:r w:rsidRPr="00271A8F">
              <w:rPr>
                <w:rFonts w:ascii="Arial" w:hAnsi="Arial" w:cs="Arial"/>
              </w:rPr>
              <w:t xml:space="preserve">o </w:t>
            </w:r>
            <w:r w:rsidRPr="00271A8F">
              <w:rPr>
                <w:rFonts w:ascii="Arial" w:hAnsi="Arial" w:cs="Arial"/>
                <w:spacing w:val="1"/>
              </w:rPr>
              <w:t>t</w:t>
            </w:r>
            <w:r w:rsidRPr="00271A8F">
              <w:rPr>
                <w:rFonts w:ascii="Arial" w:hAnsi="Arial" w:cs="Arial"/>
                <w:spacing w:val="-1"/>
              </w:rPr>
              <w:t>h</w:t>
            </w:r>
            <w:r w:rsidRPr="00271A8F">
              <w:rPr>
                <w:rFonts w:ascii="Arial" w:hAnsi="Arial" w:cs="Arial"/>
              </w:rPr>
              <w:t xml:space="preserve">e </w:t>
            </w:r>
            <w:r w:rsidRPr="00271A8F">
              <w:rPr>
                <w:rFonts w:ascii="Arial" w:hAnsi="Arial" w:cs="Arial"/>
                <w:spacing w:val="-1"/>
              </w:rPr>
              <w:t>a</w:t>
            </w:r>
            <w:r w:rsidRPr="00271A8F">
              <w:rPr>
                <w:rFonts w:ascii="Arial" w:hAnsi="Arial" w:cs="Arial"/>
              </w:rPr>
              <w:t>u</w:t>
            </w:r>
            <w:r w:rsidRPr="00271A8F">
              <w:rPr>
                <w:rFonts w:ascii="Arial" w:hAnsi="Arial" w:cs="Arial"/>
                <w:spacing w:val="1"/>
              </w:rPr>
              <w:t>t</w:t>
            </w:r>
            <w:r w:rsidRPr="00271A8F">
              <w:rPr>
                <w:rFonts w:ascii="Arial" w:hAnsi="Arial" w:cs="Arial"/>
              </w:rPr>
              <w:t>hor gu</w:t>
            </w:r>
            <w:r w:rsidRPr="00271A8F">
              <w:rPr>
                <w:rFonts w:ascii="Arial" w:hAnsi="Arial" w:cs="Arial"/>
                <w:spacing w:val="1"/>
              </w:rPr>
              <w:t>i</w:t>
            </w:r>
            <w:r w:rsidRPr="00271A8F">
              <w:rPr>
                <w:rFonts w:ascii="Arial" w:hAnsi="Arial" w:cs="Arial"/>
              </w:rPr>
              <w:t>de</w:t>
            </w:r>
            <w:r w:rsidRPr="00271A8F">
              <w:rPr>
                <w:rFonts w:ascii="Arial" w:hAnsi="Arial" w:cs="Arial"/>
                <w:spacing w:val="-1"/>
              </w:rPr>
              <w:t>l</w:t>
            </w:r>
            <w:r w:rsidRPr="00271A8F">
              <w:rPr>
                <w:rFonts w:ascii="Arial" w:hAnsi="Arial" w:cs="Arial"/>
                <w:spacing w:val="1"/>
              </w:rPr>
              <w:t>i</w:t>
            </w:r>
            <w:r w:rsidRPr="00271A8F">
              <w:rPr>
                <w:rFonts w:ascii="Arial" w:hAnsi="Arial" w:cs="Arial"/>
              </w:rPr>
              <w:t>nes.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6E2A8B" w14:textId="499032E8" w:rsidR="00E4386A" w:rsidRPr="00271A8F" w:rsidRDefault="00394404">
            <w:pPr>
              <w:rPr>
                <w:rFonts w:ascii="Arial" w:hAnsi="Arial" w:cs="Arial"/>
                <w:b/>
                <w:bCs/>
              </w:rPr>
            </w:pPr>
            <w:r w:rsidRPr="00271A8F">
              <w:rPr>
                <w:rFonts w:ascii="Arial" w:hAnsi="Arial" w:cs="Arial"/>
                <w:b/>
                <w:bCs/>
              </w:rPr>
              <w:t>All references arranged as per Journal’s format</w:t>
            </w:r>
          </w:p>
        </w:tc>
      </w:tr>
    </w:tbl>
    <w:p w14:paraId="6DF4F382" w14:textId="77777777" w:rsidR="00E4386A" w:rsidRPr="00271A8F" w:rsidRDefault="00E4386A">
      <w:pPr>
        <w:rPr>
          <w:rFonts w:ascii="Arial" w:hAnsi="Arial" w:cs="Arial"/>
        </w:rPr>
        <w:sectPr w:rsidR="00E4386A" w:rsidRPr="00271A8F">
          <w:pgSz w:w="15840" w:h="12240" w:orient="landscape"/>
          <w:pgMar w:top="1120" w:right="1220" w:bottom="280" w:left="1220" w:header="720" w:footer="720" w:gutter="0"/>
          <w:cols w:space="720"/>
        </w:sectPr>
      </w:pPr>
    </w:p>
    <w:p w14:paraId="692EC0A1" w14:textId="77777777" w:rsidR="00E4386A" w:rsidRPr="00271A8F" w:rsidRDefault="00E4386A">
      <w:pPr>
        <w:spacing w:before="7" w:line="100" w:lineRule="exact"/>
        <w:rPr>
          <w:rFonts w:ascii="Arial" w:hAnsi="Arial" w:cs="Arial"/>
        </w:rPr>
      </w:pPr>
    </w:p>
    <w:p w14:paraId="41A0CAD0" w14:textId="77777777" w:rsidR="00E4386A" w:rsidRPr="00271A8F" w:rsidRDefault="00E4386A">
      <w:pPr>
        <w:spacing w:line="200" w:lineRule="exact"/>
        <w:rPr>
          <w:rFonts w:ascii="Arial" w:hAnsi="Arial" w:cs="Arial"/>
        </w:rPr>
      </w:pPr>
    </w:p>
    <w:p w14:paraId="50915DBC" w14:textId="77777777" w:rsidR="00E4386A" w:rsidRPr="00271A8F" w:rsidRDefault="00E4386A">
      <w:pPr>
        <w:spacing w:line="200" w:lineRule="exact"/>
        <w:rPr>
          <w:rFonts w:ascii="Arial" w:hAnsi="Arial" w:cs="Arial"/>
        </w:rPr>
      </w:pPr>
    </w:p>
    <w:p w14:paraId="73C5DCC5" w14:textId="77777777" w:rsidR="00E4386A" w:rsidRPr="00271A8F" w:rsidRDefault="00E4386A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0"/>
        <w:gridCol w:w="4013"/>
      </w:tblGrid>
      <w:tr w:rsidR="00E4386A" w:rsidRPr="00271A8F" w14:paraId="7517FD60" w14:textId="77777777">
        <w:trPr>
          <w:trHeight w:hRule="exact" w:val="930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B36BDA" w14:textId="77777777" w:rsidR="00E4386A" w:rsidRPr="00271A8F" w:rsidRDefault="009E08FB">
            <w:pPr>
              <w:spacing w:before="2" w:line="220" w:lineRule="exact"/>
              <w:ind w:left="462" w:right="186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b/>
              </w:rPr>
              <w:t>Is the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l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  <w:spacing w:val="-1"/>
              </w:rPr>
              <w:t>n</w:t>
            </w:r>
            <w:r w:rsidRPr="00271A8F">
              <w:rPr>
                <w:rFonts w:ascii="Arial" w:hAnsi="Arial" w:cs="Arial"/>
                <w:b/>
                <w:spacing w:val="1"/>
              </w:rPr>
              <w:t>g</w:t>
            </w:r>
            <w:r w:rsidRPr="00271A8F">
              <w:rPr>
                <w:rFonts w:ascii="Arial" w:hAnsi="Arial" w:cs="Arial"/>
                <w:b/>
                <w:spacing w:val="-1"/>
              </w:rPr>
              <w:t>uag</w:t>
            </w:r>
            <w:r w:rsidRPr="00271A8F">
              <w:rPr>
                <w:rFonts w:ascii="Arial" w:hAnsi="Arial" w:cs="Arial"/>
                <w:b/>
              </w:rPr>
              <w:t>e/En</w:t>
            </w:r>
            <w:r w:rsidRPr="00271A8F">
              <w:rPr>
                <w:rFonts w:ascii="Arial" w:hAnsi="Arial" w:cs="Arial"/>
                <w:b/>
                <w:spacing w:val="1"/>
              </w:rPr>
              <w:t>g</w:t>
            </w:r>
            <w:r w:rsidRPr="00271A8F">
              <w:rPr>
                <w:rFonts w:ascii="Arial" w:hAnsi="Arial" w:cs="Arial"/>
                <w:b/>
              </w:rPr>
              <w:t>lish</w:t>
            </w:r>
            <w:r w:rsidRPr="00271A8F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71A8F">
              <w:rPr>
                <w:rFonts w:ascii="Arial" w:hAnsi="Arial" w:cs="Arial"/>
                <w:b/>
              </w:rPr>
              <w:t>q</w:t>
            </w:r>
            <w:r w:rsidRPr="00271A8F">
              <w:rPr>
                <w:rFonts w:ascii="Arial" w:hAnsi="Arial" w:cs="Arial"/>
                <w:b/>
                <w:spacing w:val="-1"/>
              </w:rPr>
              <w:t>u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  <w:spacing w:val="-2"/>
              </w:rPr>
              <w:t>l</w:t>
            </w:r>
            <w:r w:rsidRPr="00271A8F">
              <w:rPr>
                <w:rFonts w:ascii="Arial" w:hAnsi="Arial" w:cs="Arial"/>
                <w:b/>
              </w:rPr>
              <w:t xml:space="preserve">ity 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</w:rPr>
              <w:t>f the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  <w:spacing w:val="-1"/>
              </w:rPr>
              <w:t>r</w:t>
            </w:r>
            <w:r w:rsidRPr="00271A8F">
              <w:rPr>
                <w:rFonts w:ascii="Arial" w:hAnsi="Arial" w:cs="Arial"/>
                <w:b/>
              </w:rPr>
              <w:t xml:space="preserve">ticle </w:t>
            </w:r>
            <w:r w:rsidRPr="00271A8F">
              <w:rPr>
                <w:rFonts w:ascii="Arial" w:hAnsi="Arial" w:cs="Arial"/>
                <w:b/>
                <w:spacing w:val="-1"/>
              </w:rPr>
              <w:t>s</w:t>
            </w:r>
            <w:r w:rsidRPr="00271A8F">
              <w:rPr>
                <w:rFonts w:ascii="Arial" w:hAnsi="Arial" w:cs="Arial"/>
                <w:b/>
              </w:rPr>
              <w:t>uit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</w:rPr>
              <w:t>ble</w:t>
            </w:r>
            <w:r w:rsidRPr="00271A8F">
              <w:rPr>
                <w:rFonts w:ascii="Arial" w:hAnsi="Arial" w:cs="Arial"/>
                <w:b/>
                <w:spacing w:val="-1"/>
              </w:rPr>
              <w:t xml:space="preserve"> f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</w:rPr>
              <w:t>r</w:t>
            </w:r>
          </w:p>
          <w:p w14:paraId="663D4E74" w14:textId="77777777" w:rsidR="00E4386A" w:rsidRPr="00271A8F" w:rsidRDefault="009E08FB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b/>
              </w:rPr>
              <w:t>sch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  <w:spacing w:val="-2"/>
              </w:rPr>
              <w:t>l</w:t>
            </w:r>
            <w:r w:rsidRPr="00271A8F">
              <w:rPr>
                <w:rFonts w:ascii="Arial" w:hAnsi="Arial" w:cs="Arial"/>
                <w:b/>
                <w:spacing w:val="1"/>
              </w:rPr>
              <w:t>a</w:t>
            </w:r>
            <w:r w:rsidRPr="00271A8F">
              <w:rPr>
                <w:rFonts w:ascii="Arial" w:hAnsi="Arial" w:cs="Arial"/>
                <w:b/>
              </w:rPr>
              <w:t>rly c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  <w:spacing w:val="-1"/>
              </w:rPr>
              <w:t>m</w:t>
            </w:r>
            <w:r w:rsidRPr="00271A8F">
              <w:rPr>
                <w:rFonts w:ascii="Arial" w:hAnsi="Arial" w:cs="Arial"/>
                <w:b/>
              </w:rPr>
              <w:t>munic</w:t>
            </w:r>
            <w:r w:rsidRPr="00271A8F">
              <w:rPr>
                <w:rFonts w:ascii="Arial" w:hAnsi="Arial" w:cs="Arial"/>
                <w:b/>
                <w:spacing w:val="-1"/>
              </w:rPr>
              <w:t>a</w:t>
            </w:r>
            <w:r w:rsidRPr="00271A8F">
              <w:rPr>
                <w:rFonts w:ascii="Arial" w:hAnsi="Arial" w:cs="Arial"/>
                <w:b/>
              </w:rPr>
              <w:t>ti</w:t>
            </w:r>
            <w:r w:rsidRPr="00271A8F">
              <w:rPr>
                <w:rFonts w:ascii="Arial" w:hAnsi="Arial" w:cs="Arial"/>
                <w:b/>
                <w:spacing w:val="1"/>
              </w:rPr>
              <w:t>o</w:t>
            </w:r>
            <w:r w:rsidRPr="00271A8F">
              <w:rPr>
                <w:rFonts w:ascii="Arial" w:hAnsi="Arial" w:cs="Arial"/>
                <w:b/>
                <w:spacing w:val="-1"/>
              </w:rPr>
              <w:t>n</w:t>
            </w:r>
            <w:r w:rsidRPr="00271A8F">
              <w:rPr>
                <w:rFonts w:ascii="Arial" w:hAnsi="Arial" w:cs="Arial"/>
                <w:b/>
              </w:rPr>
              <w:t>s?</w:t>
            </w:r>
          </w:p>
        </w:tc>
        <w:tc>
          <w:tcPr>
            <w:tcW w:w="5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F7A430" w14:textId="77777777" w:rsidR="00E4386A" w:rsidRPr="00271A8F" w:rsidRDefault="009E08FB">
            <w:pPr>
              <w:spacing w:before="2" w:line="260" w:lineRule="exact"/>
              <w:ind w:left="102" w:right="188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</w:rPr>
              <w:t>There a</w:t>
            </w:r>
            <w:r w:rsidRPr="00271A8F">
              <w:rPr>
                <w:rFonts w:ascii="Arial" w:hAnsi="Arial" w:cs="Arial"/>
                <w:spacing w:val="-1"/>
              </w:rPr>
              <w:t>r</w:t>
            </w:r>
            <w:r w:rsidRPr="00271A8F">
              <w:rPr>
                <w:rFonts w:ascii="Arial" w:hAnsi="Arial" w:cs="Arial"/>
              </w:rPr>
              <w:t>e s</w:t>
            </w:r>
            <w:r w:rsidRPr="00271A8F">
              <w:rPr>
                <w:rFonts w:ascii="Arial" w:hAnsi="Arial" w:cs="Arial"/>
                <w:spacing w:val="-1"/>
              </w:rPr>
              <w:t>o</w:t>
            </w:r>
            <w:r w:rsidRPr="00271A8F">
              <w:rPr>
                <w:rFonts w:ascii="Arial" w:hAnsi="Arial" w:cs="Arial"/>
                <w:spacing w:val="1"/>
              </w:rPr>
              <w:t>m</w:t>
            </w:r>
            <w:r w:rsidRPr="00271A8F">
              <w:rPr>
                <w:rFonts w:ascii="Arial" w:hAnsi="Arial" w:cs="Arial"/>
              </w:rPr>
              <w:t xml:space="preserve">e </w:t>
            </w:r>
            <w:r w:rsidRPr="00271A8F">
              <w:rPr>
                <w:rFonts w:ascii="Arial" w:hAnsi="Arial" w:cs="Arial"/>
                <w:spacing w:val="1"/>
              </w:rPr>
              <w:t>t</w:t>
            </w:r>
            <w:r w:rsidRPr="00271A8F">
              <w:rPr>
                <w:rFonts w:ascii="Arial" w:hAnsi="Arial" w:cs="Arial"/>
              </w:rPr>
              <w:t>ypos</w:t>
            </w:r>
            <w:r w:rsidRPr="00271A8F">
              <w:rPr>
                <w:rFonts w:ascii="Arial" w:hAnsi="Arial" w:cs="Arial"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spacing w:val="1"/>
              </w:rPr>
              <w:t>i</w:t>
            </w:r>
            <w:r w:rsidRPr="00271A8F">
              <w:rPr>
                <w:rFonts w:ascii="Arial" w:hAnsi="Arial" w:cs="Arial"/>
              </w:rPr>
              <w:t>n</w:t>
            </w:r>
            <w:r w:rsidRPr="00271A8F">
              <w:rPr>
                <w:rFonts w:ascii="Arial" w:hAnsi="Arial" w:cs="Arial"/>
                <w:spacing w:val="-1"/>
              </w:rPr>
              <w:t xml:space="preserve"> </w:t>
            </w:r>
            <w:r w:rsidRPr="00271A8F">
              <w:rPr>
                <w:rFonts w:ascii="Arial" w:hAnsi="Arial" w:cs="Arial"/>
                <w:spacing w:val="1"/>
              </w:rPr>
              <w:t>t</w:t>
            </w:r>
            <w:r w:rsidRPr="00271A8F">
              <w:rPr>
                <w:rFonts w:ascii="Arial" w:hAnsi="Arial" w:cs="Arial"/>
              </w:rPr>
              <w:t>he I</w:t>
            </w:r>
            <w:r w:rsidRPr="00271A8F">
              <w:rPr>
                <w:rFonts w:ascii="Arial" w:hAnsi="Arial" w:cs="Arial"/>
                <w:spacing w:val="-1"/>
              </w:rPr>
              <w:t>n</w:t>
            </w:r>
            <w:r w:rsidRPr="00271A8F">
              <w:rPr>
                <w:rFonts w:ascii="Arial" w:hAnsi="Arial" w:cs="Arial"/>
                <w:spacing w:val="1"/>
              </w:rPr>
              <w:t>t</w:t>
            </w:r>
            <w:r w:rsidRPr="00271A8F">
              <w:rPr>
                <w:rFonts w:ascii="Arial" w:hAnsi="Arial" w:cs="Arial"/>
              </w:rPr>
              <w:t>rodu</w:t>
            </w:r>
            <w:r w:rsidRPr="00271A8F">
              <w:rPr>
                <w:rFonts w:ascii="Arial" w:hAnsi="Arial" w:cs="Arial"/>
                <w:spacing w:val="-1"/>
              </w:rPr>
              <w:t>c</w:t>
            </w:r>
            <w:r w:rsidRPr="00271A8F">
              <w:rPr>
                <w:rFonts w:ascii="Arial" w:hAnsi="Arial" w:cs="Arial"/>
                <w:spacing w:val="1"/>
              </w:rPr>
              <w:t>ti</w:t>
            </w:r>
            <w:r w:rsidRPr="00271A8F">
              <w:rPr>
                <w:rFonts w:ascii="Arial" w:hAnsi="Arial" w:cs="Arial"/>
              </w:rPr>
              <w:t>on and Re</w:t>
            </w:r>
            <w:r w:rsidRPr="00271A8F">
              <w:rPr>
                <w:rFonts w:ascii="Arial" w:hAnsi="Arial" w:cs="Arial"/>
                <w:spacing w:val="-1"/>
              </w:rPr>
              <w:t>s</w:t>
            </w:r>
            <w:r w:rsidRPr="00271A8F">
              <w:rPr>
                <w:rFonts w:ascii="Arial" w:hAnsi="Arial" w:cs="Arial"/>
              </w:rPr>
              <w:t>u</w:t>
            </w:r>
            <w:r w:rsidRPr="00271A8F">
              <w:rPr>
                <w:rFonts w:ascii="Arial" w:hAnsi="Arial" w:cs="Arial"/>
                <w:spacing w:val="1"/>
              </w:rPr>
              <w:t>lt</w:t>
            </w:r>
            <w:r w:rsidRPr="00271A8F">
              <w:rPr>
                <w:rFonts w:ascii="Arial" w:hAnsi="Arial" w:cs="Arial"/>
              </w:rPr>
              <w:t xml:space="preserve">s and </w:t>
            </w:r>
            <w:r w:rsidRPr="00271A8F">
              <w:rPr>
                <w:rFonts w:ascii="Arial" w:hAnsi="Arial" w:cs="Arial"/>
                <w:spacing w:val="-1"/>
              </w:rPr>
              <w:t>D</w:t>
            </w:r>
            <w:r w:rsidRPr="00271A8F">
              <w:rPr>
                <w:rFonts w:ascii="Arial" w:hAnsi="Arial" w:cs="Arial"/>
                <w:spacing w:val="1"/>
              </w:rPr>
              <w:t>i</w:t>
            </w:r>
            <w:r w:rsidRPr="00271A8F">
              <w:rPr>
                <w:rFonts w:ascii="Arial" w:hAnsi="Arial" w:cs="Arial"/>
              </w:rPr>
              <w:t xml:space="preserve">scussion </w:t>
            </w:r>
            <w:r w:rsidRPr="00271A8F">
              <w:rPr>
                <w:rFonts w:ascii="Arial" w:hAnsi="Arial" w:cs="Arial"/>
                <w:spacing w:val="-1"/>
              </w:rPr>
              <w:t>s</w:t>
            </w:r>
            <w:r w:rsidRPr="00271A8F">
              <w:rPr>
                <w:rFonts w:ascii="Arial" w:hAnsi="Arial" w:cs="Arial"/>
              </w:rPr>
              <w:t>ec</w:t>
            </w:r>
            <w:r w:rsidRPr="00271A8F">
              <w:rPr>
                <w:rFonts w:ascii="Arial" w:hAnsi="Arial" w:cs="Arial"/>
                <w:spacing w:val="1"/>
              </w:rPr>
              <w:t>ti</w:t>
            </w:r>
            <w:r w:rsidRPr="00271A8F">
              <w:rPr>
                <w:rFonts w:ascii="Arial" w:hAnsi="Arial" w:cs="Arial"/>
              </w:rPr>
              <w:t>o</w:t>
            </w:r>
            <w:r w:rsidRPr="00271A8F">
              <w:rPr>
                <w:rFonts w:ascii="Arial" w:hAnsi="Arial" w:cs="Arial"/>
                <w:spacing w:val="-1"/>
              </w:rPr>
              <w:t>n</w:t>
            </w:r>
            <w:r w:rsidRPr="00271A8F">
              <w:rPr>
                <w:rFonts w:ascii="Arial" w:hAnsi="Arial" w:cs="Arial"/>
              </w:rPr>
              <w:t>s. I s</w:t>
            </w:r>
            <w:r w:rsidRPr="00271A8F">
              <w:rPr>
                <w:rFonts w:ascii="Arial" w:hAnsi="Arial" w:cs="Arial"/>
                <w:spacing w:val="-1"/>
              </w:rPr>
              <w:t>u</w:t>
            </w:r>
            <w:r w:rsidRPr="00271A8F">
              <w:rPr>
                <w:rFonts w:ascii="Arial" w:hAnsi="Arial" w:cs="Arial"/>
              </w:rPr>
              <w:t xml:space="preserve">ggest </w:t>
            </w:r>
            <w:r w:rsidRPr="00271A8F">
              <w:rPr>
                <w:rFonts w:ascii="Arial" w:hAnsi="Arial" w:cs="Arial"/>
                <w:spacing w:val="1"/>
              </w:rPr>
              <w:t>t</w:t>
            </w:r>
            <w:r w:rsidRPr="00271A8F">
              <w:rPr>
                <w:rFonts w:ascii="Arial" w:hAnsi="Arial" w:cs="Arial"/>
                <w:spacing w:val="-1"/>
              </w:rPr>
              <w:t>h</w:t>
            </w:r>
            <w:r w:rsidRPr="00271A8F">
              <w:rPr>
                <w:rFonts w:ascii="Arial" w:hAnsi="Arial" w:cs="Arial"/>
              </w:rPr>
              <w:t xml:space="preserve">at </w:t>
            </w:r>
            <w:r w:rsidRPr="00271A8F">
              <w:rPr>
                <w:rFonts w:ascii="Arial" w:hAnsi="Arial" w:cs="Arial"/>
                <w:spacing w:val="1"/>
              </w:rPr>
              <w:t>t</w:t>
            </w:r>
            <w:r w:rsidRPr="00271A8F">
              <w:rPr>
                <w:rFonts w:ascii="Arial" w:hAnsi="Arial" w:cs="Arial"/>
                <w:spacing w:val="-1"/>
              </w:rPr>
              <w:t>h</w:t>
            </w:r>
            <w:r w:rsidRPr="00271A8F">
              <w:rPr>
                <w:rFonts w:ascii="Arial" w:hAnsi="Arial" w:cs="Arial"/>
              </w:rPr>
              <w:t>e au</w:t>
            </w:r>
            <w:r w:rsidRPr="00271A8F">
              <w:rPr>
                <w:rFonts w:ascii="Arial" w:hAnsi="Arial" w:cs="Arial"/>
                <w:spacing w:val="1"/>
              </w:rPr>
              <w:t>t</w:t>
            </w:r>
            <w:r w:rsidRPr="00271A8F">
              <w:rPr>
                <w:rFonts w:ascii="Arial" w:hAnsi="Arial" w:cs="Arial"/>
              </w:rPr>
              <w:t xml:space="preserve">hor </w:t>
            </w:r>
            <w:r w:rsidRPr="00271A8F">
              <w:rPr>
                <w:rFonts w:ascii="Arial" w:hAnsi="Arial" w:cs="Arial"/>
                <w:spacing w:val="-1"/>
              </w:rPr>
              <w:t>p</w:t>
            </w:r>
            <w:r w:rsidRPr="00271A8F">
              <w:rPr>
                <w:rFonts w:ascii="Arial" w:hAnsi="Arial" w:cs="Arial"/>
              </w:rPr>
              <w:t>r</w:t>
            </w:r>
            <w:r w:rsidRPr="00271A8F">
              <w:rPr>
                <w:rFonts w:ascii="Arial" w:hAnsi="Arial" w:cs="Arial"/>
                <w:spacing w:val="-1"/>
              </w:rPr>
              <w:t>o</w:t>
            </w:r>
            <w:r w:rsidRPr="00271A8F">
              <w:rPr>
                <w:rFonts w:ascii="Arial" w:hAnsi="Arial" w:cs="Arial"/>
              </w:rPr>
              <w:t>ofread these p</w:t>
            </w:r>
            <w:r w:rsidRPr="00271A8F">
              <w:rPr>
                <w:rFonts w:ascii="Arial" w:hAnsi="Arial" w:cs="Arial"/>
                <w:spacing w:val="-1"/>
              </w:rPr>
              <w:t>a</w:t>
            </w:r>
            <w:r w:rsidRPr="00271A8F">
              <w:rPr>
                <w:rFonts w:ascii="Arial" w:hAnsi="Arial" w:cs="Arial"/>
              </w:rPr>
              <w:t>rts</w:t>
            </w:r>
            <w:r w:rsidRPr="00271A8F">
              <w:rPr>
                <w:rFonts w:ascii="Arial" w:hAnsi="Arial" w:cs="Arial"/>
                <w:spacing w:val="-1"/>
              </w:rPr>
              <w:t xml:space="preserve"> c</w:t>
            </w:r>
            <w:r w:rsidRPr="00271A8F">
              <w:rPr>
                <w:rFonts w:ascii="Arial" w:hAnsi="Arial" w:cs="Arial"/>
              </w:rPr>
              <w:t>aref</w:t>
            </w:r>
            <w:r w:rsidRPr="00271A8F">
              <w:rPr>
                <w:rFonts w:ascii="Arial" w:hAnsi="Arial" w:cs="Arial"/>
                <w:spacing w:val="-1"/>
              </w:rPr>
              <w:t>u</w:t>
            </w:r>
            <w:r w:rsidRPr="00271A8F">
              <w:rPr>
                <w:rFonts w:ascii="Arial" w:hAnsi="Arial" w:cs="Arial"/>
              </w:rPr>
              <w:t>lly.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629C6E" w14:textId="235A612A" w:rsidR="00E4386A" w:rsidRPr="00271A8F" w:rsidRDefault="00DC3A99">
            <w:pPr>
              <w:rPr>
                <w:rFonts w:ascii="Arial" w:hAnsi="Arial" w:cs="Arial"/>
                <w:b/>
                <w:bCs/>
              </w:rPr>
            </w:pPr>
            <w:r w:rsidRPr="00271A8F">
              <w:rPr>
                <w:rFonts w:ascii="Arial" w:hAnsi="Arial" w:cs="Arial"/>
                <w:b/>
                <w:bCs/>
              </w:rPr>
              <w:t>Corrections made as per suggestion</w:t>
            </w:r>
          </w:p>
        </w:tc>
      </w:tr>
      <w:tr w:rsidR="00E4386A" w:rsidRPr="00271A8F" w14:paraId="20FC0955" w14:textId="77777777" w:rsidTr="009E08FB">
        <w:trPr>
          <w:trHeight w:hRule="exact" w:val="501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604EC7" w14:textId="77777777" w:rsidR="00E4386A" w:rsidRPr="00271A8F" w:rsidRDefault="009E08F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71A8F">
              <w:rPr>
                <w:rFonts w:ascii="Arial" w:hAnsi="Arial" w:cs="Arial"/>
                <w:b/>
                <w:u w:val="thick" w:color="000000"/>
              </w:rPr>
              <w:t>Opt</w:t>
            </w:r>
            <w:r w:rsidRPr="00271A8F">
              <w:rPr>
                <w:rFonts w:ascii="Arial" w:hAnsi="Arial" w:cs="Arial"/>
                <w:b/>
                <w:spacing w:val="-2"/>
                <w:u w:val="thick" w:color="000000"/>
              </w:rPr>
              <w:t>i</w:t>
            </w:r>
            <w:r w:rsidRPr="00271A8F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271A8F">
              <w:rPr>
                <w:rFonts w:ascii="Arial" w:hAnsi="Arial" w:cs="Arial"/>
                <w:b/>
                <w:spacing w:val="-1"/>
                <w:u w:val="thick" w:color="000000"/>
              </w:rPr>
              <w:t>n</w:t>
            </w:r>
            <w:r w:rsidRPr="00271A8F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271A8F">
              <w:rPr>
                <w:rFonts w:ascii="Arial" w:hAnsi="Arial" w:cs="Arial"/>
                <w:b/>
                <w:u w:val="thick" w:color="000000"/>
              </w:rPr>
              <w:t>l/Ge</w:t>
            </w:r>
            <w:r w:rsidRPr="00271A8F">
              <w:rPr>
                <w:rFonts w:ascii="Arial" w:hAnsi="Arial" w:cs="Arial"/>
                <w:b/>
                <w:spacing w:val="-1"/>
                <w:u w:val="thick" w:color="000000"/>
              </w:rPr>
              <w:t>n</w:t>
            </w:r>
            <w:r w:rsidRPr="00271A8F">
              <w:rPr>
                <w:rFonts w:ascii="Arial" w:hAnsi="Arial" w:cs="Arial"/>
                <w:b/>
                <w:u w:val="thick" w:color="000000"/>
              </w:rPr>
              <w:t>er</w:t>
            </w:r>
            <w:r w:rsidRPr="00271A8F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271A8F">
              <w:rPr>
                <w:rFonts w:ascii="Arial" w:hAnsi="Arial" w:cs="Arial"/>
                <w:b/>
                <w:u w:val="thick" w:color="000000"/>
              </w:rPr>
              <w:t>l</w:t>
            </w:r>
            <w:r w:rsidRPr="00271A8F">
              <w:rPr>
                <w:rFonts w:ascii="Arial" w:hAnsi="Arial" w:cs="Arial"/>
                <w:b/>
              </w:rPr>
              <w:t xml:space="preserve"> </w:t>
            </w:r>
            <w:r w:rsidRPr="00271A8F">
              <w:rPr>
                <w:rFonts w:ascii="Arial" w:hAnsi="Arial" w:cs="Arial"/>
              </w:rPr>
              <w:t>c</w:t>
            </w:r>
            <w:r w:rsidRPr="00271A8F">
              <w:rPr>
                <w:rFonts w:ascii="Arial" w:hAnsi="Arial" w:cs="Arial"/>
                <w:spacing w:val="-1"/>
              </w:rPr>
              <w:t>o</w:t>
            </w:r>
            <w:r w:rsidRPr="00271A8F">
              <w:rPr>
                <w:rFonts w:ascii="Arial" w:hAnsi="Arial" w:cs="Arial"/>
              </w:rPr>
              <w:t>mm</w:t>
            </w:r>
            <w:r w:rsidRPr="00271A8F">
              <w:rPr>
                <w:rFonts w:ascii="Arial" w:hAnsi="Arial" w:cs="Arial"/>
                <w:spacing w:val="-1"/>
              </w:rPr>
              <w:t>e</w:t>
            </w:r>
            <w:r w:rsidRPr="00271A8F">
              <w:rPr>
                <w:rFonts w:ascii="Arial" w:hAnsi="Arial" w:cs="Arial"/>
                <w:spacing w:val="1"/>
              </w:rPr>
              <w:t>n</w:t>
            </w:r>
            <w:r w:rsidRPr="00271A8F">
              <w:rPr>
                <w:rFonts w:ascii="Arial" w:hAnsi="Arial" w:cs="Arial"/>
              </w:rPr>
              <w:t>ts</w:t>
            </w:r>
          </w:p>
        </w:tc>
        <w:tc>
          <w:tcPr>
            <w:tcW w:w="5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BAE85B" w14:textId="77777777" w:rsidR="00E4386A" w:rsidRPr="00271A8F" w:rsidRDefault="00E4386A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70D083" w14:textId="77777777" w:rsidR="00E4386A" w:rsidRPr="00271A8F" w:rsidRDefault="00E4386A">
            <w:pPr>
              <w:rPr>
                <w:rFonts w:ascii="Arial" w:hAnsi="Arial" w:cs="Arial"/>
              </w:rPr>
            </w:pPr>
          </w:p>
        </w:tc>
      </w:tr>
    </w:tbl>
    <w:p w14:paraId="464EBC8A" w14:textId="77777777" w:rsidR="00E4386A" w:rsidRPr="00271A8F" w:rsidRDefault="00E4386A">
      <w:pPr>
        <w:spacing w:line="200" w:lineRule="exac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4523"/>
        <w:gridCol w:w="4515"/>
      </w:tblGrid>
      <w:tr w:rsidR="008A1FDE" w:rsidRPr="00271A8F" w14:paraId="2E605421" w14:textId="77777777" w:rsidTr="00B5117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CF868" w14:textId="77777777" w:rsidR="008A1FDE" w:rsidRPr="00271A8F" w:rsidRDefault="008A1FDE" w:rsidP="008A1FDE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271A8F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271A8F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74E272F0" w14:textId="77777777" w:rsidR="008A1FDE" w:rsidRPr="00271A8F" w:rsidRDefault="008A1FDE" w:rsidP="008A1FDE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8A1FDE" w:rsidRPr="00271A8F" w14:paraId="7416C56E" w14:textId="77777777" w:rsidTr="00B51176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8420A" w14:textId="77777777" w:rsidR="008A1FDE" w:rsidRPr="00271A8F" w:rsidRDefault="008A1FDE" w:rsidP="008A1FDE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A617C" w14:textId="77777777" w:rsidR="008A1FDE" w:rsidRPr="00271A8F" w:rsidRDefault="008A1FDE" w:rsidP="008A1FDE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271A8F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145AA273" w14:textId="77777777" w:rsidR="008A1FDE" w:rsidRPr="00271A8F" w:rsidRDefault="008A1FDE" w:rsidP="008A1FDE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271A8F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271A8F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271A8F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A1FDE" w:rsidRPr="00271A8F" w14:paraId="08D48BFC" w14:textId="77777777" w:rsidTr="00B51176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0FAE2" w14:textId="77777777" w:rsidR="008A1FDE" w:rsidRPr="00271A8F" w:rsidRDefault="008A1FDE" w:rsidP="008A1FDE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271A8F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42C5758F" w14:textId="77777777" w:rsidR="008A1FDE" w:rsidRPr="00271A8F" w:rsidRDefault="008A1FDE" w:rsidP="008A1FDE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BD767" w14:textId="77777777" w:rsidR="008A1FDE" w:rsidRPr="00271A8F" w:rsidRDefault="008A1FDE" w:rsidP="008A1FDE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271A8F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271A8F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271A8F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14:paraId="0EC345D7" w14:textId="77777777" w:rsidR="008A1FDE" w:rsidRPr="00271A8F" w:rsidRDefault="008A1FDE" w:rsidP="008A1FDE">
            <w:pPr>
              <w:rPr>
                <w:rFonts w:ascii="Arial" w:eastAsia="Arial Unicode MS" w:hAnsi="Arial" w:cs="Arial"/>
                <w:lang w:val="en-GB"/>
              </w:rPr>
            </w:pPr>
          </w:p>
          <w:p w14:paraId="745AFE27" w14:textId="77777777" w:rsidR="008A1FDE" w:rsidRPr="00271A8F" w:rsidRDefault="008A1FDE" w:rsidP="008A1FDE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61D50F15" w14:textId="77777777" w:rsidR="008A1FDE" w:rsidRPr="00271A8F" w:rsidRDefault="008A1FDE" w:rsidP="008A1FDE">
            <w:pPr>
              <w:rPr>
                <w:rFonts w:ascii="Arial" w:eastAsia="Arial Unicode MS" w:hAnsi="Arial" w:cs="Arial"/>
                <w:lang w:val="en-GB"/>
              </w:rPr>
            </w:pPr>
          </w:p>
          <w:p w14:paraId="45B08EA4" w14:textId="77777777" w:rsidR="008A1FDE" w:rsidRPr="00271A8F" w:rsidRDefault="008A1FDE" w:rsidP="008A1FDE">
            <w:pPr>
              <w:rPr>
                <w:rFonts w:ascii="Arial" w:eastAsia="Arial Unicode MS" w:hAnsi="Arial" w:cs="Arial"/>
                <w:lang w:val="en-GB"/>
              </w:rPr>
            </w:pPr>
          </w:p>
          <w:p w14:paraId="215D06A4" w14:textId="77777777" w:rsidR="008A1FDE" w:rsidRPr="00271A8F" w:rsidRDefault="008A1FDE" w:rsidP="008A1FDE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  <w:bookmarkEnd w:id="2"/>
    </w:tbl>
    <w:p w14:paraId="5D0B042F" w14:textId="77777777" w:rsidR="008A1FDE" w:rsidRPr="00271A8F" w:rsidRDefault="008A1FDE" w:rsidP="008A1FDE">
      <w:pPr>
        <w:rPr>
          <w:rFonts w:ascii="Arial" w:hAnsi="Arial" w:cs="Arial"/>
        </w:rPr>
      </w:pPr>
    </w:p>
    <w:sectPr w:rsidR="008A1FDE" w:rsidRPr="00271A8F">
      <w:pgSz w:w="15840" w:h="12240" w:orient="landscape"/>
      <w:pgMar w:top="112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4754C"/>
    <w:multiLevelType w:val="multilevel"/>
    <w:tmpl w:val="84ECE19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86A"/>
    <w:rsid w:val="000F1B5C"/>
    <w:rsid w:val="00125FB1"/>
    <w:rsid w:val="00271A8F"/>
    <w:rsid w:val="00394404"/>
    <w:rsid w:val="008A1FDE"/>
    <w:rsid w:val="008A2D56"/>
    <w:rsid w:val="009E08FB"/>
    <w:rsid w:val="00B1158A"/>
    <w:rsid w:val="00B70E6B"/>
    <w:rsid w:val="00DC3A99"/>
    <w:rsid w:val="00E4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  <w14:docId w14:val="5EF7CEA9"/>
  <w15:docId w15:val="{38A0CEDA-812B-4A5D-8B4C-CB5C262FC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bimph.com/journal/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1172</cp:lastModifiedBy>
  <cp:revision>8</cp:revision>
  <dcterms:created xsi:type="dcterms:W3CDTF">2025-02-17T05:55:00Z</dcterms:created>
  <dcterms:modified xsi:type="dcterms:W3CDTF">2025-02-21T11:50:00Z</dcterms:modified>
</cp:coreProperties>
</file>